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5E8A7" w14:textId="0BF36722" w:rsidR="00C742C4" w:rsidRPr="00B43097" w:rsidRDefault="00C742C4" w:rsidP="005A47FA">
      <w:pPr>
        <w:pStyle w:val="BodyText"/>
        <w:widowControl w:val="0"/>
        <w:jc w:val="center"/>
        <w:rPr>
          <w:rFonts w:ascii="Times New Roman" w:hAnsi="Times New Roman" w:cs="Times New Roman"/>
          <w:b/>
          <w:sz w:val="26"/>
          <w:szCs w:val="26"/>
          <w:lang w:val="en-US"/>
        </w:rPr>
      </w:pPr>
      <w:r w:rsidRPr="00B43097">
        <w:rPr>
          <w:rFonts w:ascii="Times New Roman" w:hAnsi="Times New Roman" w:cs="Times New Roman"/>
          <w:b/>
          <w:sz w:val="26"/>
          <w:szCs w:val="26"/>
          <w:lang w:val="en-US"/>
        </w:rPr>
        <w:t xml:space="preserve">QUY TRÌNH </w:t>
      </w:r>
    </w:p>
    <w:p w14:paraId="3268B96F" w14:textId="1317A6BD" w:rsidR="008860E1" w:rsidRPr="00B43097" w:rsidRDefault="00130AB7" w:rsidP="008860E1">
      <w:pPr>
        <w:tabs>
          <w:tab w:val="left" w:pos="567"/>
          <w:tab w:val="left" w:pos="851"/>
        </w:tabs>
        <w:spacing w:before="120"/>
        <w:jc w:val="center"/>
        <w:rPr>
          <w:rFonts w:ascii="Times New Roman" w:eastAsia="Courier New" w:hAnsi="Times New Roman" w:cs="Times New Roman"/>
          <w:i/>
          <w:sz w:val="26"/>
          <w:szCs w:val="26"/>
          <w:lang w:eastAsia="vi-VN"/>
        </w:rPr>
      </w:pPr>
      <w:r w:rsidRPr="00B43097">
        <w:rPr>
          <w:rFonts w:ascii="Times New Roman" w:hAnsi="Times New Roman" w:cs="Times New Roman"/>
          <w:b/>
          <w:sz w:val="26"/>
          <w:szCs w:val="26"/>
          <w:lang w:val="en-US"/>
        </w:rPr>
        <w:t>C</w:t>
      </w:r>
      <w:r w:rsidRPr="00B43097">
        <w:rPr>
          <w:rFonts w:ascii="Times New Roman" w:hAnsi="Times New Roman" w:cs="Times New Roman"/>
          <w:b/>
          <w:sz w:val="26"/>
          <w:szCs w:val="26"/>
          <w:lang w:val="vi-VN"/>
        </w:rPr>
        <w:t>ấp Giấy chứng nhận doanh nghiệp công nghệ cao</w:t>
      </w:r>
    </w:p>
    <w:p w14:paraId="33C031FC" w14:textId="1FA751E7" w:rsidR="00707B1A" w:rsidRPr="00B43097" w:rsidRDefault="00EA0C1F" w:rsidP="008860E1">
      <w:pPr>
        <w:tabs>
          <w:tab w:val="left" w:pos="567"/>
          <w:tab w:val="left" w:pos="851"/>
        </w:tabs>
        <w:spacing w:before="120"/>
        <w:jc w:val="center"/>
        <w:rPr>
          <w:rFonts w:ascii="Times New Roman" w:eastAsia="Courier New" w:hAnsi="Times New Roman" w:cs="Times New Roman"/>
          <w:i/>
          <w:sz w:val="26"/>
          <w:szCs w:val="26"/>
          <w:lang w:val="en-US" w:eastAsia="vi-VN"/>
        </w:rPr>
      </w:pPr>
      <w:r w:rsidRPr="00B43097">
        <w:rPr>
          <w:rFonts w:ascii="Times New Roman" w:eastAsia="Courier New" w:hAnsi="Times New Roman" w:cs="Times New Roman"/>
          <w:i/>
          <w:sz w:val="26"/>
          <w:szCs w:val="26"/>
          <w:lang w:val="en-US" w:eastAsia="vi-VN"/>
        </w:rPr>
        <w:t>(</w:t>
      </w:r>
      <w:proofErr w:type="spellStart"/>
      <w:r w:rsidR="005A47FA" w:rsidRPr="00B43097">
        <w:rPr>
          <w:rFonts w:ascii="Times New Roman" w:eastAsia="Courier New" w:hAnsi="Times New Roman" w:cs="Times New Roman"/>
          <w:i/>
          <w:sz w:val="26"/>
          <w:szCs w:val="26"/>
          <w:lang w:val="en-US" w:eastAsia="vi-VN"/>
        </w:rPr>
        <w:t>K</w:t>
      </w:r>
      <w:r w:rsidR="0091291D" w:rsidRPr="00B43097">
        <w:rPr>
          <w:rFonts w:ascii="Times New Roman" w:eastAsia="Courier New" w:hAnsi="Times New Roman" w:cs="Times New Roman"/>
          <w:i/>
          <w:sz w:val="26"/>
          <w:szCs w:val="26"/>
          <w:lang w:val="en-US" w:eastAsia="vi-VN"/>
        </w:rPr>
        <w:t>èm</w:t>
      </w:r>
      <w:proofErr w:type="spellEnd"/>
      <w:r w:rsidR="0091291D" w:rsidRPr="00B43097">
        <w:rPr>
          <w:rFonts w:ascii="Times New Roman" w:eastAsia="Courier New" w:hAnsi="Times New Roman" w:cs="Times New Roman"/>
          <w:i/>
          <w:sz w:val="26"/>
          <w:szCs w:val="26"/>
          <w:lang w:val="en-US" w:eastAsia="vi-VN"/>
        </w:rPr>
        <w:t xml:space="preserve"> </w:t>
      </w:r>
      <w:proofErr w:type="spellStart"/>
      <w:r w:rsidR="0091291D" w:rsidRPr="00B43097">
        <w:rPr>
          <w:rFonts w:ascii="Times New Roman" w:eastAsia="Courier New" w:hAnsi="Times New Roman" w:cs="Times New Roman"/>
          <w:i/>
          <w:sz w:val="26"/>
          <w:szCs w:val="26"/>
          <w:lang w:val="en-US" w:eastAsia="vi-VN"/>
        </w:rPr>
        <w:t>theo</w:t>
      </w:r>
      <w:proofErr w:type="spellEnd"/>
      <w:r w:rsidR="0091291D" w:rsidRPr="00B43097">
        <w:rPr>
          <w:rFonts w:ascii="Times New Roman" w:eastAsia="Courier New" w:hAnsi="Times New Roman" w:cs="Times New Roman"/>
          <w:i/>
          <w:sz w:val="26"/>
          <w:szCs w:val="26"/>
          <w:lang w:val="en-US" w:eastAsia="vi-VN"/>
        </w:rPr>
        <w:t xml:space="preserve"> </w:t>
      </w:r>
      <w:proofErr w:type="spellStart"/>
      <w:r w:rsidR="0091291D" w:rsidRPr="00B43097">
        <w:rPr>
          <w:rFonts w:ascii="Times New Roman" w:eastAsia="Courier New" w:hAnsi="Times New Roman" w:cs="Times New Roman"/>
          <w:i/>
          <w:sz w:val="26"/>
          <w:szCs w:val="26"/>
          <w:lang w:val="en-US" w:eastAsia="vi-VN"/>
        </w:rPr>
        <w:t>Quyết</w:t>
      </w:r>
      <w:proofErr w:type="spellEnd"/>
      <w:r w:rsidR="0091291D" w:rsidRPr="00B43097">
        <w:rPr>
          <w:rFonts w:ascii="Times New Roman" w:eastAsia="Courier New" w:hAnsi="Times New Roman" w:cs="Times New Roman"/>
          <w:i/>
          <w:sz w:val="26"/>
          <w:szCs w:val="26"/>
          <w:lang w:val="en-US" w:eastAsia="vi-VN"/>
        </w:rPr>
        <w:t xml:space="preserve"> </w:t>
      </w:r>
      <w:proofErr w:type="spellStart"/>
      <w:r w:rsidR="0091291D" w:rsidRPr="00B43097">
        <w:rPr>
          <w:rFonts w:ascii="Times New Roman" w:eastAsia="Courier New" w:hAnsi="Times New Roman" w:cs="Times New Roman"/>
          <w:i/>
          <w:sz w:val="26"/>
          <w:szCs w:val="26"/>
          <w:lang w:val="en-US" w:eastAsia="vi-VN"/>
        </w:rPr>
        <w:t>định</w:t>
      </w:r>
      <w:proofErr w:type="spellEnd"/>
      <w:r w:rsidR="0091291D" w:rsidRPr="00B43097">
        <w:rPr>
          <w:rFonts w:ascii="Times New Roman" w:eastAsia="Courier New" w:hAnsi="Times New Roman" w:cs="Times New Roman"/>
          <w:i/>
          <w:sz w:val="26"/>
          <w:szCs w:val="26"/>
          <w:lang w:val="en-US" w:eastAsia="vi-VN"/>
        </w:rPr>
        <w:t xml:space="preserve"> </w:t>
      </w:r>
      <w:proofErr w:type="spellStart"/>
      <w:r w:rsidR="0091291D" w:rsidRPr="00B43097">
        <w:rPr>
          <w:rFonts w:ascii="Times New Roman" w:eastAsia="Courier New" w:hAnsi="Times New Roman" w:cs="Times New Roman"/>
          <w:i/>
          <w:sz w:val="26"/>
          <w:szCs w:val="26"/>
          <w:lang w:val="en-US" w:eastAsia="vi-VN"/>
        </w:rPr>
        <w:t>số</w:t>
      </w:r>
      <w:proofErr w:type="spellEnd"/>
      <w:r w:rsidR="00EC0C4F" w:rsidRPr="00B43097">
        <w:rPr>
          <w:rFonts w:ascii="Times New Roman" w:eastAsia="Courier New" w:hAnsi="Times New Roman" w:cs="Times New Roman"/>
          <w:i/>
          <w:sz w:val="26"/>
          <w:szCs w:val="26"/>
          <w:lang w:val="en-US" w:eastAsia="vi-VN"/>
        </w:rPr>
        <w:t xml:space="preserve">          </w:t>
      </w:r>
      <w:r w:rsidR="0091291D" w:rsidRPr="00B43097">
        <w:rPr>
          <w:rFonts w:ascii="Times New Roman" w:eastAsia="Courier New" w:hAnsi="Times New Roman" w:cs="Times New Roman"/>
          <w:i/>
          <w:sz w:val="26"/>
          <w:szCs w:val="26"/>
          <w:lang w:val="en-US" w:eastAsia="vi-VN"/>
        </w:rPr>
        <w:t xml:space="preserve">  /QĐ-UBND </w:t>
      </w:r>
      <w:proofErr w:type="spellStart"/>
      <w:r w:rsidR="0091291D" w:rsidRPr="00B43097">
        <w:rPr>
          <w:rFonts w:ascii="Times New Roman" w:eastAsia="Courier New" w:hAnsi="Times New Roman" w:cs="Times New Roman"/>
          <w:i/>
          <w:sz w:val="26"/>
          <w:szCs w:val="26"/>
          <w:lang w:val="en-US" w:eastAsia="vi-VN"/>
        </w:rPr>
        <w:t>ngày</w:t>
      </w:r>
      <w:proofErr w:type="spellEnd"/>
      <w:r w:rsidR="0091291D" w:rsidRPr="00B43097">
        <w:rPr>
          <w:rFonts w:ascii="Times New Roman" w:eastAsia="Courier New" w:hAnsi="Times New Roman" w:cs="Times New Roman"/>
          <w:i/>
          <w:sz w:val="26"/>
          <w:szCs w:val="26"/>
          <w:lang w:val="en-US" w:eastAsia="vi-VN"/>
        </w:rPr>
        <w:t xml:space="preserve">   </w:t>
      </w:r>
      <w:r w:rsidR="006F7834" w:rsidRPr="00B43097">
        <w:rPr>
          <w:rFonts w:ascii="Times New Roman" w:eastAsia="Courier New" w:hAnsi="Times New Roman" w:cs="Times New Roman"/>
          <w:i/>
          <w:sz w:val="26"/>
          <w:szCs w:val="26"/>
          <w:lang w:val="vi-VN" w:eastAsia="vi-VN"/>
        </w:rPr>
        <w:t xml:space="preserve">  </w:t>
      </w:r>
      <w:r w:rsidR="0091291D" w:rsidRPr="00B43097">
        <w:rPr>
          <w:rFonts w:ascii="Times New Roman" w:eastAsia="Courier New" w:hAnsi="Times New Roman" w:cs="Times New Roman"/>
          <w:i/>
          <w:sz w:val="26"/>
          <w:szCs w:val="26"/>
          <w:lang w:val="en-US" w:eastAsia="vi-VN"/>
        </w:rPr>
        <w:t xml:space="preserve">  </w:t>
      </w:r>
      <w:proofErr w:type="spellStart"/>
      <w:r w:rsidR="0091291D" w:rsidRPr="00B43097">
        <w:rPr>
          <w:rFonts w:ascii="Times New Roman" w:eastAsia="Courier New" w:hAnsi="Times New Roman" w:cs="Times New Roman"/>
          <w:i/>
          <w:sz w:val="26"/>
          <w:szCs w:val="26"/>
          <w:lang w:val="en-US" w:eastAsia="vi-VN"/>
        </w:rPr>
        <w:t>tháng</w:t>
      </w:r>
      <w:proofErr w:type="spellEnd"/>
      <w:r w:rsidR="0091291D" w:rsidRPr="00B43097">
        <w:rPr>
          <w:rFonts w:ascii="Times New Roman" w:eastAsia="Courier New" w:hAnsi="Times New Roman" w:cs="Times New Roman"/>
          <w:i/>
          <w:sz w:val="26"/>
          <w:szCs w:val="26"/>
          <w:lang w:val="en-US" w:eastAsia="vi-VN"/>
        </w:rPr>
        <w:t xml:space="preserve"> </w:t>
      </w:r>
      <w:r w:rsidR="006F7834" w:rsidRPr="00B43097">
        <w:rPr>
          <w:rFonts w:ascii="Times New Roman" w:eastAsia="Courier New" w:hAnsi="Times New Roman" w:cs="Times New Roman"/>
          <w:i/>
          <w:sz w:val="26"/>
          <w:szCs w:val="26"/>
          <w:lang w:val="vi-VN" w:eastAsia="vi-VN"/>
        </w:rPr>
        <w:t xml:space="preserve"> </w:t>
      </w:r>
      <w:r w:rsidR="0093794E" w:rsidRPr="00B43097">
        <w:rPr>
          <w:rFonts w:ascii="Times New Roman" w:eastAsia="Courier New" w:hAnsi="Times New Roman" w:cs="Times New Roman"/>
          <w:i/>
          <w:sz w:val="26"/>
          <w:szCs w:val="26"/>
          <w:lang w:val="en-US" w:eastAsia="vi-VN"/>
        </w:rPr>
        <w:t xml:space="preserve">    </w:t>
      </w:r>
      <w:proofErr w:type="spellStart"/>
      <w:r w:rsidR="0093794E" w:rsidRPr="00B43097">
        <w:rPr>
          <w:rFonts w:ascii="Times New Roman" w:eastAsia="Courier New" w:hAnsi="Times New Roman" w:cs="Times New Roman"/>
          <w:i/>
          <w:sz w:val="26"/>
          <w:szCs w:val="26"/>
          <w:lang w:val="en-US" w:eastAsia="vi-VN"/>
        </w:rPr>
        <w:t>năm</w:t>
      </w:r>
      <w:proofErr w:type="spellEnd"/>
      <w:r w:rsidR="0093794E" w:rsidRPr="00B43097">
        <w:rPr>
          <w:rFonts w:ascii="Times New Roman" w:eastAsia="Courier New" w:hAnsi="Times New Roman" w:cs="Times New Roman"/>
          <w:i/>
          <w:sz w:val="26"/>
          <w:szCs w:val="26"/>
          <w:lang w:val="en-US" w:eastAsia="vi-VN"/>
        </w:rPr>
        <w:t xml:space="preserve"> 202</w:t>
      </w:r>
      <w:r w:rsidR="00EF42EA" w:rsidRPr="00B43097">
        <w:rPr>
          <w:rFonts w:ascii="Times New Roman" w:eastAsia="Courier New" w:hAnsi="Times New Roman" w:cs="Times New Roman"/>
          <w:i/>
          <w:sz w:val="26"/>
          <w:szCs w:val="26"/>
          <w:lang w:val="en-US" w:eastAsia="vi-VN"/>
        </w:rPr>
        <w:t>5</w:t>
      </w:r>
    </w:p>
    <w:p w14:paraId="6F4A60B8" w14:textId="77777777" w:rsidR="001072BE" w:rsidRPr="00B43097" w:rsidRDefault="0091291D" w:rsidP="0065172B">
      <w:pPr>
        <w:tabs>
          <w:tab w:val="left" w:pos="567"/>
          <w:tab w:val="left" w:pos="851"/>
        </w:tabs>
        <w:jc w:val="center"/>
        <w:rPr>
          <w:rFonts w:ascii="Times New Roman" w:eastAsia="Courier New" w:hAnsi="Times New Roman" w:cs="Times New Roman"/>
          <w:i/>
          <w:sz w:val="26"/>
          <w:szCs w:val="26"/>
          <w:lang w:val="en-US" w:eastAsia="vi-VN"/>
        </w:rPr>
      </w:pPr>
      <w:proofErr w:type="spellStart"/>
      <w:r w:rsidRPr="00B43097">
        <w:rPr>
          <w:rFonts w:ascii="Times New Roman" w:eastAsia="Courier New" w:hAnsi="Times New Roman" w:cs="Times New Roman"/>
          <w:i/>
          <w:sz w:val="26"/>
          <w:szCs w:val="26"/>
          <w:lang w:val="en-US" w:eastAsia="vi-VN"/>
        </w:rPr>
        <w:t>của</w:t>
      </w:r>
      <w:proofErr w:type="spellEnd"/>
      <w:r w:rsidRPr="00B43097">
        <w:rPr>
          <w:rFonts w:ascii="Times New Roman" w:eastAsia="Courier New" w:hAnsi="Times New Roman" w:cs="Times New Roman"/>
          <w:i/>
          <w:sz w:val="26"/>
          <w:szCs w:val="26"/>
          <w:lang w:val="en-US" w:eastAsia="vi-VN"/>
        </w:rPr>
        <w:t xml:space="preserve"> </w:t>
      </w:r>
      <w:proofErr w:type="spellStart"/>
      <w:r w:rsidRPr="00B43097">
        <w:rPr>
          <w:rFonts w:ascii="Times New Roman" w:eastAsia="Courier New" w:hAnsi="Times New Roman" w:cs="Times New Roman"/>
          <w:i/>
          <w:sz w:val="26"/>
          <w:szCs w:val="26"/>
          <w:lang w:val="en-US" w:eastAsia="vi-VN"/>
        </w:rPr>
        <w:t>Chủ</w:t>
      </w:r>
      <w:proofErr w:type="spellEnd"/>
      <w:r w:rsidRPr="00B43097">
        <w:rPr>
          <w:rFonts w:ascii="Times New Roman" w:eastAsia="Courier New" w:hAnsi="Times New Roman" w:cs="Times New Roman"/>
          <w:i/>
          <w:sz w:val="26"/>
          <w:szCs w:val="26"/>
          <w:lang w:val="en-US" w:eastAsia="vi-VN"/>
        </w:rPr>
        <w:t xml:space="preserve"> </w:t>
      </w:r>
      <w:proofErr w:type="spellStart"/>
      <w:r w:rsidRPr="00B43097">
        <w:rPr>
          <w:rFonts w:ascii="Times New Roman" w:eastAsia="Courier New" w:hAnsi="Times New Roman" w:cs="Times New Roman"/>
          <w:i/>
          <w:sz w:val="26"/>
          <w:szCs w:val="26"/>
          <w:lang w:val="en-US" w:eastAsia="vi-VN"/>
        </w:rPr>
        <w:t>tịch</w:t>
      </w:r>
      <w:proofErr w:type="spellEnd"/>
      <w:r w:rsidRPr="00B43097">
        <w:rPr>
          <w:rFonts w:ascii="Times New Roman" w:eastAsia="Courier New" w:hAnsi="Times New Roman" w:cs="Times New Roman"/>
          <w:i/>
          <w:sz w:val="26"/>
          <w:szCs w:val="26"/>
          <w:lang w:val="en-US" w:eastAsia="vi-VN"/>
        </w:rPr>
        <w:t xml:space="preserve"> </w:t>
      </w:r>
      <w:proofErr w:type="spellStart"/>
      <w:r w:rsidRPr="00B43097">
        <w:rPr>
          <w:rFonts w:ascii="Times New Roman" w:eastAsia="Courier New" w:hAnsi="Times New Roman" w:cs="Times New Roman"/>
          <w:i/>
          <w:sz w:val="26"/>
          <w:szCs w:val="26"/>
          <w:lang w:val="en-US" w:eastAsia="vi-VN"/>
        </w:rPr>
        <w:t>Ủy</w:t>
      </w:r>
      <w:proofErr w:type="spellEnd"/>
      <w:r w:rsidRPr="00B43097">
        <w:rPr>
          <w:rFonts w:ascii="Times New Roman" w:eastAsia="Courier New" w:hAnsi="Times New Roman" w:cs="Times New Roman"/>
          <w:i/>
          <w:sz w:val="26"/>
          <w:szCs w:val="26"/>
          <w:lang w:val="en-US" w:eastAsia="vi-VN"/>
        </w:rPr>
        <w:t xml:space="preserve"> ban </w:t>
      </w:r>
      <w:proofErr w:type="spellStart"/>
      <w:r w:rsidRPr="00B43097">
        <w:rPr>
          <w:rFonts w:ascii="Times New Roman" w:eastAsia="Courier New" w:hAnsi="Times New Roman" w:cs="Times New Roman"/>
          <w:i/>
          <w:sz w:val="26"/>
          <w:szCs w:val="26"/>
          <w:lang w:val="en-US" w:eastAsia="vi-VN"/>
        </w:rPr>
        <w:t>nhân</w:t>
      </w:r>
      <w:proofErr w:type="spellEnd"/>
      <w:r w:rsidRPr="00B43097">
        <w:rPr>
          <w:rFonts w:ascii="Times New Roman" w:eastAsia="Courier New" w:hAnsi="Times New Roman" w:cs="Times New Roman"/>
          <w:i/>
          <w:sz w:val="26"/>
          <w:szCs w:val="26"/>
          <w:lang w:val="en-US" w:eastAsia="vi-VN"/>
        </w:rPr>
        <w:t xml:space="preserve"> </w:t>
      </w:r>
      <w:proofErr w:type="spellStart"/>
      <w:r w:rsidRPr="00B43097">
        <w:rPr>
          <w:rFonts w:ascii="Times New Roman" w:eastAsia="Courier New" w:hAnsi="Times New Roman" w:cs="Times New Roman"/>
          <w:i/>
          <w:sz w:val="26"/>
          <w:szCs w:val="26"/>
          <w:lang w:val="en-US" w:eastAsia="vi-VN"/>
        </w:rPr>
        <w:t>dân</w:t>
      </w:r>
      <w:proofErr w:type="spellEnd"/>
      <w:r w:rsidRPr="00B43097">
        <w:rPr>
          <w:rFonts w:ascii="Times New Roman" w:eastAsia="Courier New" w:hAnsi="Times New Roman" w:cs="Times New Roman"/>
          <w:i/>
          <w:sz w:val="26"/>
          <w:szCs w:val="26"/>
          <w:lang w:val="en-US" w:eastAsia="vi-VN"/>
        </w:rPr>
        <w:t xml:space="preserve"> </w:t>
      </w:r>
      <w:proofErr w:type="spellStart"/>
      <w:r w:rsidRPr="00B43097">
        <w:rPr>
          <w:rFonts w:ascii="Times New Roman" w:eastAsia="Courier New" w:hAnsi="Times New Roman" w:cs="Times New Roman"/>
          <w:i/>
          <w:sz w:val="26"/>
          <w:szCs w:val="26"/>
          <w:lang w:val="en-US" w:eastAsia="vi-VN"/>
        </w:rPr>
        <w:t>thành</w:t>
      </w:r>
      <w:proofErr w:type="spellEnd"/>
      <w:r w:rsidRPr="00B43097">
        <w:rPr>
          <w:rFonts w:ascii="Times New Roman" w:eastAsia="Courier New" w:hAnsi="Times New Roman" w:cs="Times New Roman"/>
          <w:i/>
          <w:sz w:val="26"/>
          <w:szCs w:val="26"/>
          <w:lang w:val="en-US" w:eastAsia="vi-VN"/>
        </w:rPr>
        <w:t xml:space="preserve"> </w:t>
      </w:r>
      <w:proofErr w:type="spellStart"/>
      <w:r w:rsidRPr="00B43097">
        <w:rPr>
          <w:rFonts w:ascii="Times New Roman" w:eastAsia="Courier New" w:hAnsi="Times New Roman" w:cs="Times New Roman"/>
          <w:i/>
          <w:sz w:val="26"/>
          <w:szCs w:val="26"/>
          <w:lang w:val="en-US" w:eastAsia="vi-VN"/>
        </w:rPr>
        <w:t>phố</w:t>
      </w:r>
      <w:proofErr w:type="spellEnd"/>
      <w:r w:rsidRPr="00B43097">
        <w:rPr>
          <w:rFonts w:ascii="Times New Roman" w:eastAsia="Courier New" w:hAnsi="Times New Roman" w:cs="Times New Roman"/>
          <w:i/>
          <w:sz w:val="26"/>
          <w:szCs w:val="26"/>
          <w:lang w:val="en-US" w:eastAsia="vi-VN"/>
        </w:rPr>
        <w:t>)</w:t>
      </w:r>
    </w:p>
    <w:p w14:paraId="3847C914" w14:textId="77777777" w:rsidR="00D03B67" w:rsidRPr="00B43097" w:rsidRDefault="00D03B67" w:rsidP="0065172B">
      <w:pPr>
        <w:tabs>
          <w:tab w:val="left" w:pos="567"/>
          <w:tab w:val="left" w:pos="851"/>
        </w:tabs>
        <w:jc w:val="center"/>
        <w:rPr>
          <w:rFonts w:ascii="Times New Roman" w:eastAsia="Courier New" w:hAnsi="Times New Roman" w:cs="Times New Roman"/>
          <w:i/>
          <w:sz w:val="26"/>
          <w:szCs w:val="26"/>
          <w:lang w:val="en-US" w:eastAsia="vi-VN"/>
        </w:rPr>
      </w:pPr>
    </w:p>
    <w:p w14:paraId="136D5A53" w14:textId="77777777" w:rsidR="00A338C1" w:rsidRPr="00B43097" w:rsidRDefault="00CA1EFC" w:rsidP="00B606E4">
      <w:pPr>
        <w:pStyle w:val="BodyText"/>
        <w:numPr>
          <w:ilvl w:val="0"/>
          <w:numId w:val="2"/>
        </w:numPr>
        <w:spacing w:before="120" w:after="120"/>
        <w:ind w:left="709" w:hanging="283"/>
        <w:rPr>
          <w:rFonts w:ascii="Times New Roman" w:hAnsi="Times New Roman" w:cs="Times New Roman"/>
          <w:b/>
          <w:sz w:val="26"/>
          <w:szCs w:val="26"/>
          <w:lang w:val="en-US"/>
        </w:rPr>
      </w:pPr>
      <w:r w:rsidRPr="00B43097">
        <w:rPr>
          <w:rFonts w:ascii="Times New Roman" w:hAnsi="Times New Roman" w:cs="Times New Roman"/>
          <w:b/>
          <w:sz w:val="26"/>
          <w:szCs w:val="26"/>
          <w:lang w:val="en-AU"/>
        </w:rPr>
        <w:t>THÀNH PHẦN HỒ SƠ</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237"/>
        <w:gridCol w:w="1276"/>
        <w:gridCol w:w="1701"/>
      </w:tblGrid>
      <w:tr w:rsidR="00B43097" w:rsidRPr="00B43097" w14:paraId="2B22DF5C" w14:textId="77777777" w:rsidTr="00944B64">
        <w:tc>
          <w:tcPr>
            <w:tcW w:w="710" w:type="dxa"/>
            <w:shd w:val="clear" w:color="auto" w:fill="auto"/>
          </w:tcPr>
          <w:p w14:paraId="652ECFC8" w14:textId="77777777" w:rsidR="008860E1" w:rsidRPr="00B43097" w:rsidRDefault="008860E1" w:rsidP="00ED7C31">
            <w:pPr>
              <w:pStyle w:val="BodyText"/>
              <w:spacing w:before="60" w:after="60"/>
              <w:jc w:val="center"/>
              <w:rPr>
                <w:rFonts w:ascii="Times New Roman" w:hAnsi="Times New Roman" w:cs="Times New Roman"/>
                <w:b/>
                <w:sz w:val="26"/>
                <w:szCs w:val="26"/>
                <w:lang w:val="en-US"/>
              </w:rPr>
            </w:pPr>
            <w:r w:rsidRPr="00B43097">
              <w:rPr>
                <w:rFonts w:ascii="Times New Roman" w:hAnsi="Times New Roman" w:cs="Times New Roman"/>
                <w:b/>
                <w:sz w:val="26"/>
                <w:szCs w:val="26"/>
                <w:lang w:val="en-US"/>
              </w:rPr>
              <w:t>STT</w:t>
            </w:r>
          </w:p>
        </w:tc>
        <w:tc>
          <w:tcPr>
            <w:tcW w:w="6237" w:type="dxa"/>
            <w:shd w:val="clear" w:color="auto" w:fill="auto"/>
          </w:tcPr>
          <w:p w14:paraId="4FE61D3F" w14:textId="78A4E41C" w:rsidR="008860E1" w:rsidRPr="00B43097" w:rsidRDefault="008860E1" w:rsidP="00ED7C31">
            <w:pPr>
              <w:pStyle w:val="BodyText"/>
              <w:spacing w:before="60" w:after="60"/>
              <w:jc w:val="center"/>
              <w:rPr>
                <w:rFonts w:ascii="Times New Roman" w:hAnsi="Times New Roman" w:cs="Times New Roman"/>
                <w:b/>
                <w:sz w:val="26"/>
                <w:szCs w:val="26"/>
                <w:lang w:val="en-US"/>
              </w:rPr>
            </w:pPr>
            <w:proofErr w:type="spellStart"/>
            <w:r w:rsidRPr="00B43097">
              <w:rPr>
                <w:rFonts w:ascii="Times New Roman" w:hAnsi="Times New Roman" w:cs="Times New Roman"/>
                <w:b/>
                <w:sz w:val="26"/>
                <w:szCs w:val="26"/>
                <w:lang w:val="en-US"/>
              </w:rPr>
              <w:t>Tên</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hồ</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sơ</w:t>
            </w:r>
            <w:proofErr w:type="spellEnd"/>
          </w:p>
        </w:tc>
        <w:tc>
          <w:tcPr>
            <w:tcW w:w="1276" w:type="dxa"/>
            <w:shd w:val="clear" w:color="auto" w:fill="auto"/>
          </w:tcPr>
          <w:p w14:paraId="49FCE1D0" w14:textId="77777777" w:rsidR="008860E1" w:rsidRPr="00B43097" w:rsidRDefault="008860E1" w:rsidP="00ED7C31">
            <w:pPr>
              <w:pStyle w:val="BodyText"/>
              <w:spacing w:before="60" w:after="60"/>
              <w:jc w:val="center"/>
              <w:rPr>
                <w:rFonts w:ascii="Times New Roman" w:hAnsi="Times New Roman" w:cs="Times New Roman"/>
                <w:b/>
                <w:sz w:val="26"/>
                <w:szCs w:val="26"/>
                <w:lang w:val="en-US"/>
              </w:rPr>
            </w:pPr>
            <w:proofErr w:type="spellStart"/>
            <w:r w:rsidRPr="00B43097">
              <w:rPr>
                <w:rFonts w:ascii="Times New Roman" w:hAnsi="Times New Roman" w:cs="Times New Roman"/>
                <w:b/>
                <w:sz w:val="26"/>
                <w:szCs w:val="26"/>
                <w:lang w:val="en-US"/>
              </w:rPr>
              <w:t>Số</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lượng</w:t>
            </w:r>
            <w:proofErr w:type="spellEnd"/>
          </w:p>
        </w:tc>
        <w:tc>
          <w:tcPr>
            <w:tcW w:w="1701" w:type="dxa"/>
            <w:shd w:val="clear" w:color="auto" w:fill="auto"/>
          </w:tcPr>
          <w:p w14:paraId="056FBFEF" w14:textId="77777777" w:rsidR="008860E1" w:rsidRPr="00B43097" w:rsidRDefault="008860E1" w:rsidP="00ED7C31">
            <w:pPr>
              <w:pStyle w:val="BodyText"/>
              <w:spacing w:before="60" w:after="60"/>
              <w:jc w:val="center"/>
              <w:rPr>
                <w:rFonts w:ascii="Times New Roman" w:hAnsi="Times New Roman" w:cs="Times New Roman"/>
                <w:b/>
                <w:sz w:val="26"/>
                <w:szCs w:val="26"/>
                <w:lang w:val="en-US"/>
              </w:rPr>
            </w:pPr>
            <w:proofErr w:type="spellStart"/>
            <w:r w:rsidRPr="00B43097">
              <w:rPr>
                <w:rFonts w:ascii="Times New Roman" w:hAnsi="Times New Roman" w:cs="Times New Roman"/>
                <w:b/>
                <w:sz w:val="26"/>
                <w:szCs w:val="26"/>
                <w:lang w:val="en-US"/>
              </w:rPr>
              <w:t>Ghi</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chú</w:t>
            </w:r>
            <w:proofErr w:type="spellEnd"/>
          </w:p>
        </w:tc>
      </w:tr>
      <w:tr w:rsidR="00B43097" w:rsidRPr="00B43097" w14:paraId="25CD591A" w14:textId="77777777" w:rsidTr="00944B64">
        <w:tc>
          <w:tcPr>
            <w:tcW w:w="710" w:type="dxa"/>
            <w:shd w:val="clear" w:color="auto" w:fill="auto"/>
            <w:vAlign w:val="center"/>
          </w:tcPr>
          <w:p w14:paraId="73DF945A" w14:textId="77777777"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1</w:t>
            </w:r>
          </w:p>
        </w:tc>
        <w:tc>
          <w:tcPr>
            <w:tcW w:w="6237" w:type="dxa"/>
            <w:shd w:val="clear" w:color="auto" w:fill="auto"/>
            <w:vAlign w:val="center"/>
          </w:tcPr>
          <w:p w14:paraId="634B28EB" w14:textId="61363F7D" w:rsidR="001C6E4C" w:rsidRPr="00B43097" w:rsidRDefault="001C6E4C" w:rsidP="001C6E4C">
            <w:pPr>
              <w:widowControl w:val="0"/>
              <w:spacing w:before="120" w:after="120" w:line="360" w:lineRule="exact"/>
              <w:ind w:right="2"/>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Đơn đề nghị công nhận doanh nghiệp công nghệ cao </w:t>
            </w:r>
            <w:r w:rsidRPr="00B43097">
              <w:rPr>
                <w:rFonts w:ascii="Times New Roman" w:hAnsi="Times New Roman" w:cs="Times New Roman"/>
                <w:sz w:val="26"/>
                <w:szCs w:val="26"/>
                <w:lang w:val="en-US"/>
              </w:rPr>
              <w:t>(</w:t>
            </w:r>
            <w:r w:rsidRPr="00B43097">
              <w:rPr>
                <w:rFonts w:ascii="Times New Roman" w:hAnsi="Times New Roman" w:cs="Times New Roman"/>
                <w:sz w:val="26"/>
                <w:szCs w:val="26"/>
                <w:lang w:val="vi-VN"/>
              </w:rPr>
              <w:t xml:space="preserve">theo </w:t>
            </w:r>
            <w:proofErr w:type="spellStart"/>
            <w:r w:rsidRPr="00B43097">
              <w:rPr>
                <w:rFonts w:ascii="Times New Roman" w:hAnsi="Times New Roman" w:cs="Times New Roman"/>
                <w:sz w:val="26"/>
                <w:szCs w:val="26"/>
                <w:lang w:val="en-US"/>
              </w:rPr>
              <w:t>mẫu</w:t>
            </w:r>
            <w:proofErr w:type="spellEnd"/>
            <w:r w:rsidRPr="00B43097">
              <w:rPr>
                <w:rFonts w:ascii="Times New Roman" w:hAnsi="Times New Roman" w:cs="Times New Roman"/>
                <w:sz w:val="26"/>
                <w:szCs w:val="26"/>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556DB2AF" w14:textId="37641BEF"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02</w:t>
            </w:r>
          </w:p>
        </w:tc>
        <w:tc>
          <w:tcPr>
            <w:tcW w:w="1701" w:type="dxa"/>
            <w:tcBorders>
              <w:top w:val="single" w:sz="4" w:space="0" w:color="auto"/>
              <w:left w:val="single" w:sz="4" w:space="0" w:color="auto"/>
              <w:bottom w:val="single" w:sz="4" w:space="0" w:color="auto"/>
              <w:right w:val="single" w:sz="4" w:space="0" w:color="auto"/>
            </w:tcBorders>
            <w:vAlign w:val="center"/>
          </w:tcPr>
          <w:p w14:paraId="3BA18E15" w14:textId="77777777"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 xml:space="preserve">01 </w:t>
            </w:r>
            <w:proofErr w:type="spellStart"/>
            <w:r w:rsidRPr="00B43097">
              <w:rPr>
                <w:rFonts w:ascii="Times New Roman" w:hAnsi="Times New Roman" w:cs="Times New Roman"/>
                <w:sz w:val="26"/>
                <w:szCs w:val="26"/>
                <w:lang w:val="en-US"/>
              </w:rPr>
              <w:t>Bản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gốc</w:t>
            </w:r>
            <w:proofErr w:type="spellEnd"/>
            <w:r w:rsidRPr="00B43097">
              <w:rPr>
                <w:rFonts w:ascii="Times New Roman" w:hAnsi="Times New Roman" w:cs="Times New Roman"/>
                <w:sz w:val="26"/>
                <w:szCs w:val="26"/>
                <w:lang w:val="en-US"/>
              </w:rPr>
              <w:t>;</w:t>
            </w:r>
          </w:p>
          <w:p w14:paraId="6C6CD251" w14:textId="3FD491F2"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 xml:space="preserve">01 </w:t>
            </w:r>
            <w:proofErr w:type="spellStart"/>
            <w:r w:rsidRPr="00B43097">
              <w:rPr>
                <w:rFonts w:ascii="Times New Roman" w:hAnsi="Times New Roman" w:cs="Times New Roman"/>
                <w:sz w:val="26"/>
                <w:szCs w:val="26"/>
                <w:lang w:val="en-US"/>
              </w:rPr>
              <w:t>bản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phô</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tô</w:t>
            </w:r>
            <w:proofErr w:type="spellEnd"/>
          </w:p>
        </w:tc>
      </w:tr>
      <w:tr w:rsidR="00B43097" w:rsidRPr="00B43097" w14:paraId="00745EB3" w14:textId="77777777" w:rsidTr="00944B64">
        <w:tc>
          <w:tcPr>
            <w:tcW w:w="710" w:type="dxa"/>
            <w:shd w:val="clear" w:color="auto" w:fill="auto"/>
            <w:vAlign w:val="center"/>
          </w:tcPr>
          <w:p w14:paraId="51DFEEAB" w14:textId="7DE3EB35"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2</w:t>
            </w:r>
          </w:p>
        </w:tc>
        <w:tc>
          <w:tcPr>
            <w:tcW w:w="6237" w:type="dxa"/>
            <w:shd w:val="clear" w:color="auto" w:fill="auto"/>
          </w:tcPr>
          <w:p w14:paraId="5C5746FF" w14:textId="43DDBA2D" w:rsidR="001C6E4C" w:rsidRPr="00B43097" w:rsidRDefault="001C6E4C" w:rsidP="001C6E4C">
            <w:pPr>
              <w:widowControl w:val="0"/>
              <w:spacing w:before="120" w:after="120"/>
              <w:ind w:right="2"/>
              <w:jc w:val="both"/>
              <w:rPr>
                <w:rFonts w:ascii="Times New Roman" w:hAnsi="Times New Roman" w:cs="Times New Roman"/>
                <w:sz w:val="26"/>
                <w:szCs w:val="26"/>
                <w:lang w:val="it-IT"/>
              </w:rPr>
            </w:pPr>
            <w:r w:rsidRPr="00B43097">
              <w:rPr>
                <w:rFonts w:ascii="Times New Roman" w:hAnsi="Times New Roman" w:cs="Times New Roman"/>
                <w:sz w:val="26"/>
                <w:szCs w:val="26"/>
                <w:lang w:val="vi-VN"/>
              </w:rPr>
              <w:t>Bản sao có chứng thực của một trong các loại giấy tờ sau: Giấy chứng nhận đăng ký kinh doanh; Giấy chứng nhận đầu tư; Giấy chứng nhận doanh nghiệp khoa học và công nghệ</w:t>
            </w:r>
          </w:p>
        </w:tc>
        <w:tc>
          <w:tcPr>
            <w:tcW w:w="1276" w:type="dxa"/>
            <w:tcBorders>
              <w:top w:val="single" w:sz="4" w:space="0" w:color="auto"/>
              <w:left w:val="single" w:sz="4" w:space="0" w:color="auto"/>
              <w:bottom w:val="single" w:sz="4" w:space="0" w:color="auto"/>
              <w:right w:val="single" w:sz="4" w:space="0" w:color="auto"/>
            </w:tcBorders>
          </w:tcPr>
          <w:p w14:paraId="1B4B7FD4" w14:textId="298829D8"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02</w:t>
            </w:r>
          </w:p>
        </w:tc>
        <w:tc>
          <w:tcPr>
            <w:tcW w:w="1701" w:type="dxa"/>
            <w:tcBorders>
              <w:top w:val="single" w:sz="4" w:space="0" w:color="auto"/>
              <w:left w:val="single" w:sz="4" w:space="0" w:color="auto"/>
              <w:bottom w:val="single" w:sz="4" w:space="0" w:color="auto"/>
              <w:right w:val="single" w:sz="4" w:space="0" w:color="auto"/>
            </w:tcBorders>
            <w:vAlign w:val="center"/>
          </w:tcPr>
          <w:p w14:paraId="66C476BF" w14:textId="77777777"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 xml:space="preserve">01 </w:t>
            </w:r>
            <w:proofErr w:type="spellStart"/>
            <w:r w:rsidRPr="00B43097">
              <w:rPr>
                <w:rFonts w:ascii="Times New Roman" w:hAnsi="Times New Roman" w:cs="Times New Roman"/>
                <w:sz w:val="26"/>
                <w:szCs w:val="26"/>
                <w:lang w:val="en-US"/>
              </w:rPr>
              <w:t>bản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sao</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noProof/>
                <w:sz w:val="26"/>
                <w:szCs w:val="26"/>
                <w:lang w:val="en-US"/>
              </w:rPr>
              <w:t>có chứng thực</w:t>
            </w:r>
            <w:r w:rsidRPr="00B43097">
              <w:rPr>
                <w:rFonts w:ascii="Times New Roman" w:hAnsi="Times New Roman" w:cs="Times New Roman"/>
                <w:sz w:val="26"/>
                <w:szCs w:val="26"/>
                <w:lang w:val="en-US"/>
              </w:rPr>
              <w:t>;</w:t>
            </w:r>
          </w:p>
          <w:p w14:paraId="3A739DAA" w14:textId="1A0C5881"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 xml:space="preserve">01 </w:t>
            </w:r>
            <w:proofErr w:type="spellStart"/>
            <w:r w:rsidRPr="00B43097">
              <w:rPr>
                <w:rFonts w:ascii="Times New Roman" w:hAnsi="Times New Roman" w:cs="Times New Roman"/>
                <w:sz w:val="26"/>
                <w:szCs w:val="26"/>
                <w:lang w:val="en-US"/>
              </w:rPr>
              <w:t>bản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phô</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tô</w:t>
            </w:r>
            <w:proofErr w:type="spellEnd"/>
          </w:p>
        </w:tc>
      </w:tr>
      <w:tr w:rsidR="00B43097" w:rsidRPr="00B43097" w14:paraId="264D66CA" w14:textId="77777777" w:rsidTr="00944B64">
        <w:tc>
          <w:tcPr>
            <w:tcW w:w="710" w:type="dxa"/>
            <w:shd w:val="clear" w:color="auto" w:fill="auto"/>
            <w:vAlign w:val="center"/>
          </w:tcPr>
          <w:p w14:paraId="56A3C284" w14:textId="20F8B6C1"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3</w:t>
            </w:r>
          </w:p>
        </w:tc>
        <w:tc>
          <w:tcPr>
            <w:tcW w:w="6237" w:type="dxa"/>
            <w:shd w:val="clear" w:color="auto" w:fill="auto"/>
          </w:tcPr>
          <w:p w14:paraId="636A2AA0" w14:textId="03E75F4F" w:rsidR="001C6E4C" w:rsidRPr="00B43097" w:rsidRDefault="001C6E4C" w:rsidP="001C6E4C">
            <w:pPr>
              <w:widowControl w:val="0"/>
              <w:spacing w:before="120" w:after="120"/>
              <w:ind w:right="2"/>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Bản thuyết minh doanh nghiệp đáp ứng đủ các tiêu chí xác định doanh nghiệp công nghệ cao</w:t>
            </w:r>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 xml:space="preserve">theo </w:t>
            </w:r>
            <w:proofErr w:type="spellStart"/>
            <w:r w:rsidRPr="00B43097">
              <w:rPr>
                <w:rFonts w:ascii="Times New Roman" w:hAnsi="Times New Roman" w:cs="Times New Roman"/>
                <w:sz w:val="26"/>
                <w:szCs w:val="26"/>
                <w:lang w:val="en-US"/>
              </w:rPr>
              <w:t>mẫu</w:t>
            </w:r>
            <w:proofErr w:type="spellEnd"/>
            <w:r w:rsidRPr="00B43097">
              <w:rPr>
                <w:rFonts w:ascii="Times New Roman" w:hAnsi="Times New Roman" w:cs="Times New Roman"/>
                <w:sz w:val="26"/>
                <w:szCs w:val="26"/>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AF232CF" w14:textId="186CC8E3"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02</w:t>
            </w:r>
          </w:p>
        </w:tc>
        <w:tc>
          <w:tcPr>
            <w:tcW w:w="1701" w:type="dxa"/>
            <w:tcBorders>
              <w:top w:val="single" w:sz="4" w:space="0" w:color="auto"/>
              <w:left w:val="single" w:sz="4" w:space="0" w:color="auto"/>
              <w:bottom w:val="single" w:sz="4" w:space="0" w:color="auto"/>
              <w:right w:val="single" w:sz="4" w:space="0" w:color="auto"/>
            </w:tcBorders>
            <w:vAlign w:val="center"/>
          </w:tcPr>
          <w:p w14:paraId="21D1564A" w14:textId="77777777" w:rsidR="001C6E4C" w:rsidRPr="00B43097" w:rsidRDefault="001C6E4C" w:rsidP="001C6E4C">
            <w:pPr>
              <w:pStyle w:val="BodyText"/>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 xml:space="preserve">01 </w:t>
            </w:r>
            <w:proofErr w:type="spellStart"/>
            <w:r w:rsidRPr="00B43097">
              <w:rPr>
                <w:rFonts w:ascii="Times New Roman" w:hAnsi="Times New Roman" w:cs="Times New Roman"/>
                <w:sz w:val="26"/>
                <w:szCs w:val="26"/>
                <w:lang w:val="en-US"/>
              </w:rPr>
              <w:t>Bản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gốc</w:t>
            </w:r>
            <w:proofErr w:type="spellEnd"/>
            <w:r w:rsidRPr="00B43097">
              <w:rPr>
                <w:rFonts w:ascii="Times New Roman" w:hAnsi="Times New Roman" w:cs="Times New Roman"/>
                <w:sz w:val="26"/>
                <w:szCs w:val="26"/>
                <w:lang w:val="en-US"/>
              </w:rPr>
              <w:t>;</w:t>
            </w:r>
          </w:p>
          <w:p w14:paraId="3894249D" w14:textId="76E8267A" w:rsidR="001C6E4C" w:rsidRPr="00B43097" w:rsidRDefault="001C6E4C" w:rsidP="001C6E4C">
            <w:pPr>
              <w:pStyle w:val="BodyText"/>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lang w:val="en-US"/>
              </w:rPr>
              <w:t xml:space="preserve">01 </w:t>
            </w:r>
            <w:proofErr w:type="spellStart"/>
            <w:r w:rsidRPr="00B43097">
              <w:rPr>
                <w:rFonts w:ascii="Times New Roman" w:hAnsi="Times New Roman" w:cs="Times New Roman"/>
                <w:sz w:val="26"/>
                <w:szCs w:val="26"/>
                <w:lang w:val="en-US"/>
              </w:rPr>
              <w:t>bản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phô</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tô</w:t>
            </w:r>
            <w:proofErr w:type="spellEnd"/>
          </w:p>
        </w:tc>
      </w:tr>
    </w:tbl>
    <w:p w14:paraId="3DA85752" w14:textId="140A9966" w:rsidR="001C6E4C" w:rsidRPr="00B43097" w:rsidRDefault="001C6E4C" w:rsidP="001C6E4C">
      <w:pPr>
        <w:pStyle w:val="BodyText"/>
        <w:spacing w:before="240" w:after="240"/>
        <w:ind w:left="567"/>
        <w:rPr>
          <w:rFonts w:ascii="Times New Roman" w:hAnsi="Times New Roman" w:cs="Times New Roman"/>
          <w:b/>
          <w:sz w:val="26"/>
          <w:szCs w:val="26"/>
          <w:lang w:val="en-US"/>
        </w:rPr>
      </w:pPr>
      <w:r w:rsidRPr="00B43097">
        <w:rPr>
          <w:rFonts w:ascii="Times New Roman" w:hAnsi="Times New Roman" w:cs="Times New Roman"/>
          <w:noProof/>
          <w:sz w:val="26"/>
          <w:szCs w:val="26"/>
          <w:lang w:val="en-US"/>
        </w:rPr>
        <w:t>* Số lượng hồ sơ: 02 bộ, trong đó có 01 một bộ hồ sơ gốc và 01 bộ hồ sơ phô tô.</w:t>
      </w:r>
    </w:p>
    <w:p w14:paraId="404DE5B3" w14:textId="136C5292" w:rsidR="00D03B67" w:rsidRPr="00B43097" w:rsidRDefault="00035EDF" w:rsidP="00B606E4">
      <w:pPr>
        <w:pStyle w:val="BodyText"/>
        <w:numPr>
          <w:ilvl w:val="0"/>
          <w:numId w:val="2"/>
        </w:numPr>
        <w:spacing w:before="240" w:after="240"/>
        <w:ind w:left="567" w:hanging="207"/>
        <w:rPr>
          <w:rFonts w:ascii="Times New Roman" w:hAnsi="Times New Roman" w:cs="Times New Roman"/>
          <w:b/>
          <w:sz w:val="26"/>
          <w:szCs w:val="26"/>
          <w:lang w:val="en-US"/>
        </w:rPr>
      </w:pPr>
      <w:r w:rsidRPr="00B43097">
        <w:rPr>
          <w:rFonts w:ascii="Times New Roman" w:hAnsi="Times New Roman" w:cs="Times New Roman"/>
          <w:b/>
          <w:sz w:val="26"/>
          <w:szCs w:val="26"/>
          <w:lang w:val="en-US"/>
        </w:rPr>
        <w:t>NƠI TIẾP NHẬN, TRẢ KẾT QUẢ, THỜI GIAN VÀ</w:t>
      </w:r>
      <w:r w:rsidR="007A1DE2" w:rsidRPr="00B43097">
        <w:rPr>
          <w:rFonts w:ascii="Times New Roman" w:hAnsi="Times New Roman" w:cs="Times New Roman"/>
          <w:b/>
          <w:sz w:val="26"/>
          <w:szCs w:val="26"/>
          <w:lang w:val="vi-VN"/>
        </w:rPr>
        <w:t xml:space="preserve"> </w:t>
      </w:r>
      <w:r w:rsidRPr="00B43097">
        <w:rPr>
          <w:rFonts w:ascii="Times New Roman" w:hAnsi="Times New Roman" w:cs="Times New Roman"/>
          <w:b/>
          <w:sz w:val="26"/>
          <w:szCs w:val="26"/>
          <w:lang w:val="en-US"/>
        </w:rPr>
        <w:t>PH</w:t>
      </w:r>
      <w:r w:rsidR="008A4172" w:rsidRPr="00B43097">
        <w:rPr>
          <w:rFonts w:ascii="Times New Roman" w:hAnsi="Times New Roman" w:cs="Times New Roman"/>
          <w:b/>
          <w:sz w:val="26"/>
          <w:szCs w:val="26"/>
          <w:lang w:val="en-US"/>
        </w:rPr>
        <w:t>Í</w:t>
      </w: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6"/>
        <w:gridCol w:w="3118"/>
        <w:gridCol w:w="1418"/>
      </w:tblGrid>
      <w:tr w:rsidR="00B43097" w:rsidRPr="00B43097" w14:paraId="412B0773" w14:textId="77777777" w:rsidTr="00681C3D">
        <w:trPr>
          <w:trHeight w:val="845"/>
        </w:trPr>
        <w:tc>
          <w:tcPr>
            <w:tcW w:w="5416" w:type="dxa"/>
            <w:shd w:val="clear" w:color="auto" w:fill="auto"/>
            <w:vAlign w:val="center"/>
          </w:tcPr>
          <w:p w14:paraId="1105D6F4" w14:textId="77777777" w:rsidR="007826AE" w:rsidRPr="00B43097" w:rsidRDefault="007826AE" w:rsidP="00C7390D">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Nơi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tiếp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nhận</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và</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trả</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kết</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quả</w:t>
            </w:r>
            <w:proofErr w:type="spellEnd"/>
          </w:p>
        </w:tc>
        <w:tc>
          <w:tcPr>
            <w:tcW w:w="3118" w:type="dxa"/>
            <w:shd w:val="clear" w:color="auto" w:fill="auto"/>
            <w:vAlign w:val="center"/>
          </w:tcPr>
          <w:p w14:paraId="28140C62" w14:textId="77777777" w:rsidR="007826AE" w:rsidRPr="00B43097" w:rsidRDefault="007826AE" w:rsidP="00C7390D">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Thời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gian</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xử</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lý</w:t>
            </w:r>
            <w:proofErr w:type="spellEnd"/>
          </w:p>
        </w:tc>
        <w:tc>
          <w:tcPr>
            <w:tcW w:w="1418" w:type="dxa"/>
            <w:shd w:val="clear" w:color="auto" w:fill="auto"/>
            <w:vAlign w:val="center"/>
          </w:tcPr>
          <w:p w14:paraId="242BD8DB" w14:textId="77777777" w:rsidR="007826AE" w:rsidRPr="00B43097" w:rsidRDefault="007826AE" w:rsidP="00C7390D">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Phí</w:t>
            </w:r>
            <w:proofErr w:type="spellEnd"/>
          </w:p>
        </w:tc>
      </w:tr>
      <w:tr w:rsidR="00B43097" w:rsidRPr="00B43097" w14:paraId="6C942355" w14:textId="77777777" w:rsidTr="001C6E4C">
        <w:trPr>
          <w:trHeight w:val="982"/>
        </w:trPr>
        <w:tc>
          <w:tcPr>
            <w:tcW w:w="5416" w:type="dxa"/>
            <w:shd w:val="clear" w:color="auto" w:fill="auto"/>
            <w:vAlign w:val="center"/>
          </w:tcPr>
          <w:p w14:paraId="35D1DB17" w14:textId="59E13136" w:rsidR="001C6E4C" w:rsidRPr="00B43097" w:rsidRDefault="001C6E4C" w:rsidP="001C6E4C">
            <w:pPr>
              <w:spacing w:before="120" w:after="120"/>
              <w:ind w:hanging="29"/>
              <w:contextualSpacing/>
              <w:jc w:val="both"/>
              <w:rPr>
                <w:rFonts w:ascii="Times New Roman" w:hAnsi="Times New Roman" w:cs="Times New Roman"/>
                <w:b/>
                <w:sz w:val="26"/>
                <w:szCs w:val="26"/>
              </w:rPr>
            </w:pPr>
            <w:r w:rsidRPr="00B43097">
              <w:rPr>
                <w:rFonts w:ascii="Times New Roman" w:hAnsi="Times New Roman" w:cs="Times New Roman"/>
                <w:sz w:val="26"/>
                <w:szCs w:val="26"/>
              </w:rPr>
              <w:t xml:space="preserve">1. </w:t>
            </w:r>
            <w:proofErr w:type="spellStart"/>
            <w:r w:rsidR="00754742" w:rsidRPr="00B43097">
              <w:rPr>
                <w:rFonts w:ascii="Times New Roman" w:hAnsi="Times New Roman" w:cs="Times New Roman"/>
                <w:b/>
                <w:sz w:val="26"/>
                <w:szCs w:val="26"/>
              </w:rPr>
              <w:t>Nộp</w:t>
            </w:r>
            <w:proofErr w:type="spellEnd"/>
            <w:r w:rsidR="00754742" w:rsidRPr="00B43097">
              <w:rPr>
                <w:rFonts w:ascii="Times New Roman" w:hAnsi="Times New Roman" w:cs="Times New Roman"/>
                <w:b/>
                <w:sz w:val="26"/>
                <w:szCs w:val="26"/>
              </w:rPr>
              <w:t xml:space="preserve"> </w:t>
            </w:r>
            <w:proofErr w:type="spellStart"/>
            <w:r w:rsidR="00754742" w:rsidRPr="00B43097">
              <w:rPr>
                <w:rFonts w:ascii="Times New Roman" w:hAnsi="Times New Roman" w:cs="Times New Roman"/>
                <w:b/>
                <w:sz w:val="26"/>
                <w:szCs w:val="26"/>
              </w:rPr>
              <w:t>trực</w:t>
            </w:r>
            <w:proofErr w:type="spellEnd"/>
            <w:r w:rsidR="00754742" w:rsidRPr="00B43097">
              <w:rPr>
                <w:rFonts w:ascii="Times New Roman" w:hAnsi="Times New Roman" w:cs="Times New Roman"/>
                <w:b/>
                <w:sz w:val="26"/>
                <w:szCs w:val="26"/>
              </w:rPr>
              <w:t xml:space="preserve"> </w:t>
            </w:r>
            <w:proofErr w:type="spellStart"/>
            <w:r w:rsidR="00754742" w:rsidRPr="00B43097">
              <w:rPr>
                <w:rFonts w:ascii="Times New Roman" w:hAnsi="Times New Roman" w:cs="Times New Roman"/>
                <w:b/>
                <w:sz w:val="26"/>
                <w:szCs w:val="26"/>
              </w:rPr>
              <w:t>tuyến</w:t>
            </w:r>
            <w:proofErr w:type="spellEnd"/>
            <w:r w:rsidR="00754742" w:rsidRPr="00B43097">
              <w:rPr>
                <w:rFonts w:ascii="Times New Roman" w:hAnsi="Times New Roman" w:cs="Times New Roman"/>
                <w:b/>
                <w:sz w:val="26"/>
                <w:szCs w:val="26"/>
              </w:rPr>
              <w:t xml:space="preserve">: </w:t>
            </w:r>
            <w:r w:rsidR="00754742" w:rsidRPr="00B43097">
              <w:rPr>
                <w:rFonts w:ascii="Times New Roman" w:hAnsi="Times New Roman" w:cs="Times New Roman"/>
                <w:sz w:val="26"/>
                <w:szCs w:val="26"/>
              </w:rPr>
              <w:t xml:space="preserve"> </w:t>
            </w:r>
            <w:proofErr w:type="spellStart"/>
            <w:r w:rsidR="00754742" w:rsidRPr="00B43097">
              <w:rPr>
                <w:rFonts w:ascii="Times New Roman" w:hAnsi="Times New Roman" w:cs="Times New Roman"/>
                <w:b/>
                <w:sz w:val="26"/>
                <w:szCs w:val="26"/>
              </w:rPr>
              <w:t>Cổng</w:t>
            </w:r>
            <w:proofErr w:type="spellEnd"/>
            <w:r w:rsidR="00754742" w:rsidRPr="00B43097">
              <w:rPr>
                <w:rFonts w:ascii="Times New Roman" w:hAnsi="Times New Roman" w:cs="Times New Roman"/>
                <w:b/>
                <w:sz w:val="26"/>
                <w:szCs w:val="26"/>
              </w:rPr>
              <w:t xml:space="preserve"> DVC </w:t>
            </w:r>
            <w:proofErr w:type="spellStart"/>
            <w:r w:rsidR="00754742" w:rsidRPr="00B43097">
              <w:rPr>
                <w:rFonts w:ascii="Times New Roman" w:hAnsi="Times New Roman" w:cs="Times New Roman"/>
                <w:b/>
                <w:sz w:val="26"/>
                <w:szCs w:val="26"/>
              </w:rPr>
              <w:t>quốc</w:t>
            </w:r>
            <w:proofErr w:type="spellEnd"/>
            <w:r w:rsidR="00754742" w:rsidRPr="00B43097">
              <w:rPr>
                <w:rFonts w:ascii="Times New Roman" w:hAnsi="Times New Roman" w:cs="Times New Roman"/>
                <w:b/>
                <w:sz w:val="26"/>
                <w:szCs w:val="26"/>
              </w:rPr>
              <w:t xml:space="preserve"> </w:t>
            </w:r>
            <w:proofErr w:type="spellStart"/>
            <w:proofErr w:type="gramStart"/>
            <w:r w:rsidR="00754742" w:rsidRPr="00B43097">
              <w:rPr>
                <w:rFonts w:ascii="Times New Roman" w:hAnsi="Times New Roman" w:cs="Times New Roman"/>
                <w:b/>
                <w:sz w:val="26"/>
                <w:szCs w:val="26"/>
              </w:rPr>
              <w:t>gia</w:t>
            </w:r>
            <w:proofErr w:type="spellEnd"/>
            <w:r w:rsidR="00754742" w:rsidRPr="00B43097">
              <w:rPr>
                <w:rFonts w:ascii="Times New Roman" w:hAnsi="Times New Roman" w:cs="Times New Roman"/>
                <w:b/>
                <w:sz w:val="26"/>
                <w:szCs w:val="26"/>
              </w:rPr>
              <w:t xml:space="preserve"> </w:t>
            </w:r>
            <w:r w:rsidR="00754742" w:rsidRPr="00B43097">
              <w:rPr>
                <w:rFonts w:ascii="Times New Roman" w:hAnsi="Times New Roman" w:cs="Times New Roman"/>
                <w:sz w:val="26"/>
                <w:szCs w:val="26"/>
              </w:rPr>
              <w:t xml:space="preserve"> </w:t>
            </w:r>
            <w:r w:rsidR="00754742" w:rsidRPr="00B43097">
              <w:rPr>
                <w:sz w:val="26"/>
                <w:szCs w:val="26"/>
              </w:rPr>
              <w:t>(</w:t>
            </w:r>
            <w:proofErr w:type="gramEnd"/>
            <w:r w:rsidR="00754742" w:rsidRPr="00B43097">
              <w:rPr>
                <w:rFonts w:ascii="Times New Roman" w:hAnsi="Times New Roman" w:cs="Times New Roman"/>
                <w:i/>
                <w:sz w:val="26"/>
                <w:szCs w:val="26"/>
              </w:rPr>
              <w:t>https://dichvucong.gov.vn)</w:t>
            </w:r>
          </w:p>
          <w:p w14:paraId="4ECED666" w14:textId="77777777" w:rsidR="001C6E4C" w:rsidRPr="00B43097" w:rsidRDefault="001C6E4C" w:rsidP="001C6E4C">
            <w:pPr>
              <w:spacing w:before="120" w:after="120"/>
              <w:ind w:hanging="29"/>
              <w:contextualSpacing/>
              <w:jc w:val="both"/>
              <w:rPr>
                <w:rFonts w:ascii="Times New Roman" w:hAnsi="Times New Roman" w:cs="Times New Roman"/>
                <w:b/>
                <w:sz w:val="26"/>
                <w:szCs w:val="26"/>
              </w:rPr>
            </w:pPr>
            <w:r w:rsidRPr="00B43097">
              <w:rPr>
                <w:rFonts w:ascii="Times New Roman" w:hAnsi="Times New Roman" w:cs="Times New Roman"/>
                <w:sz w:val="26"/>
                <w:szCs w:val="26"/>
              </w:rPr>
              <w:t xml:space="preserve">2. </w:t>
            </w:r>
            <w:proofErr w:type="spellStart"/>
            <w:r w:rsidRPr="00B43097">
              <w:rPr>
                <w:rFonts w:ascii="Times New Roman" w:hAnsi="Times New Roman" w:cs="Times New Roman"/>
                <w:b/>
                <w:sz w:val="26"/>
                <w:szCs w:val="26"/>
              </w:rPr>
              <w:t>Gửi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trực</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tiếp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hoặc</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thông</w:t>
            </w:r>
            <w:proofErr w:type="spellEnd"/>
            <w:r w:rsidRPr="00B43097">
              <w:rPr>
                <w:rFonts w:ascii="Times New Roman" w:hAnsi="Times New Roman" w:cs="Times New Roman"/>
                <w:b/>
                <w:sz w:val="26"/>
                <w:szCs w:val="26"/>
              </w:rPr>
              <w:t xml:space="preserve"> qua </w:t>
            </w:r>
            <w:proofErr w:type="spellStart"/>
            <w:r w:rsidRPr="00B43097">
              <w:rPr>
                <w:rFonts w:ascii="Times New Roman" w:hAnsi="Times New Roman" w:cs="Times New Roman"/>
                <w:b/>
                <w:sz w:val="26"/>
                <w:szCs w:val="26"/>
              </w:rPr>
              <w:t>dịch</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vụ</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bưu</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chính</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đến</w:t>
            </w:r>
            <w:proofErr w:type="spellEnd"/>
            <w:r w:rsidRPr="00B43097">
              <w:rPr>
                <w:rFonts w:ascii="Times New Roman" w:hAnsi="Times New Roman" w:cs="Times New Roman"/>
                <w:b/>
                <w:sz w:val="26"/>
                <w:szCs w:val="26"/>
              </w:rPr>
              <w:t>:</w:t>
            </w:r>
          </w:p>
          <w:p w14:paraId="7003E71C" w14:textId="77777777" w:rsidR="001C6E4C" w:rsidRPr="00B43097" w:rsidRDefault="001C6E4C" w:rsidP="001C6E4C">
            <w:pPr>
              <w:spacing w:before="120" w:after="120"/>
              <w:ind w:hanging="29"/>
              <w:contextualSpacing/>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Bộ</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Một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cửa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tại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r w:rsidRPr="00B43097">
              <w:rPr>
                <w:rFonts w:ascii="Times New Roman" w:hAnsi="Times New Roman" w:cs="Times New Roman"/>
                <w:sz w:val="26"/>
                <w:szCs w:val="26"/>
              </w:rPr>
              <w:t xml:space="preserve"> Khoa </w:t>
            </w:r>
            <w:proofErr w:type="spellStart"/>
            <w:r w:rsidRPr="00B43097">
              <w:rPr>
                <w:rFonts w:ascii="Times New Roman" w:hAnsi="Times New Roman" w:cs="Times New Roman"/>
                <w:sz w:val="26"/>
                <w:szCs w:val="26"/>
              </w:rPr>
              <w:t>học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nghệ</w:t>
            </w:r>
            <w:proofErr w:type="spellEnd"/>
            <w:r w:rsidRPr="00B43097">
              <w:rPr>
                <w:rFonts w:ascii="Times New Roman" w:hAnsi="Times New Roman" w:cs="Times New Roman"/>
                <w:sz w:val="26"/>
                <w:szCs w:val="26"/>
              </w:rPr>
              <w:t xml:space="preserve"> (244 </w:t>
            </w:r>
            <w:proofErr w:type="spellStart"/>
            <w:r w:rsidRPr="00B43097">
              <w:rPr>
                <w:rFonts w:ascii="Times New Roman" w:hAnsi="Times New Roman" w:cs="Times New Roman"/>
                <w:sz w:val="26"/>
                <w:szCs w:val="26"/>
              </w:rPr>
              <w:t>Điện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Phủ</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Xuân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Hòa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Chí</w:t>
            </w:r>
            <w:proofErr w:type="spellEnd"/>
            <w:r w:rsidRPr="00B43097">
              <w:rPr>
                <w:rFonts w:ascii="Times New Roman" w:hAnsi="Times New Roman" w:cs="Times New Roman"/>
                <w:sz w:val="26"/>
                <w:szCs w:val="26"/>
              </w:rPr>
              <w:t xml:space="preserve"> Minh). </w:t>
            </w:r>
          </w:p>
          <w:p w14:paraId="60C61821" w14:textId="77777777" w:rsidR="001C6E4C" w:rsidRPr="00B43097" w:rsidRDefault="001C6E4C" w:rsidP="001C6E4C">
            <w:pPr>
              <w:spacing w:before="120" w:after="120"/>
              <w:ind w:hanging="29"/>
              <w:contextualSpacing/>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Trung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tâm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phục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chính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Đường</w:t>
            </w:r>
            <w:proofErr w:type="spellEnd"/>
            <w:r w:rsidRPr="00B43097">
              <w:rPr>
                <w:rFonts w:ascii="Times New Roman" w:hAnsi="Times New Roman" w:cs="Times New Roman"/>
                <w:sz w:val="26"/>
                <w:szCs w:val="26"/>
              </w:rPr>
              <w:t xml:space="preserve"> Lê </w:t>
            </w:r>
            <w:proofErr w:type="spellStart"/>
            <w:r w:rsidRPr="00B43097">
              <w:rPr>
                <w:rFonts w:ascii="Times New Roman" w:hAnsi="Times New Roman" w:cs="Times New Roman"/>
                <w:sz w:val="26"/>
                <w:szCs w:val="26"/>
              </w:rPr>
              <w:t>Lợi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Dương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Chí</w:t>
            </w:r>
            <w:proofErr w:type="spellEnd"/>
            <w:r w:rsidRPr="00B43097">
              <w:rPr>
                <w:rFonts w:ascii="Times New Roman" w:hAnsi="Times New Roman" w:cs="Times New Roman"/>
                <w:sz w:val="26"/>
                <w:szCs w:val="26"/>
              </w:rPr>
              <w:t xml:space="preserve"> Minh). </w:t>
            </w:r>
          </w:p>
          <w:p w14:paraId="14575CBF" w14:textId="2A9886AD" w:rsidR="001C6E4C" w:rsidRPr="00B43097" w:rsidRDefault="001C6E4C" w:rsidP="001C6E4C">
            <w:pPr>
              <w:pStyle w:val="BodyText"/>
              <w:spacing w:before="60" w:after="60"/>
              <w:ind w:left="36" w:right="37"/>
              <w:rPr>
                <w:rFonts w:ascii="Times New Roman" w:hAnsi="Times New Roman" w:cs="Times New Roman"/>
                <w:b/>
                <w:sz w:val="26"/>
                <w:szCs w:val="26"/>
                <w:lang w:val="it-IT"/>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Trung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tâm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phục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chính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Số</w:t>
            </w:r>
            <w:proofErr w:type="spellEnd"/>
            <w:r w:rsidRPr="00B43097">
              <w:rPr>
                <w:rFonts w:ascii="Times New Roman" w:hAnsi="Times New Roman" w:cs="Times New Roman"/>
                <w:sz w:val="26"/>
                <w:szCs w:val="26"/>
              </w:rPr>
              <w:t xml:space="preserve"> 04 </w:t>
            </w:r>
            <w:proofErr w:type="spellStart"/>
            <w:r w:rsidRPr="00B43097">
              <w:rPr>
                <w:rFonts w:ascii="Times New Roman" w:hAnsi="Times New Roman" w:cs="Times New Roman"/>
                <w:sz w:val="26"/>
                <w:szCs w:val="26"/>
              </w:rPr>
              <w:t>đường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Nguyễn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Tất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Rịa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C</w:t>
            </w:r>
            <w:r w:rsidRPr="00B43097">
              <w:rPr>
                <w:rFonts w:ascii="Times New Roman" w:hAnsi="Times New Roman" w:cs="Times New Roman"/>
                <w:sz w:val="26"/>
                <w:szCs w:val="26"/>
                <w:lang w:val="vi-VN"/>
              </w:rPr>
              <w:t>hí</w:t>
            </w:r>
            <w:r w:rsidRPr="00B43097">
              <w:rPr>
                <w:rFonts w:ascii="Times New Roman" w:hAnsi="Times New Roman" w:cs="Times New Roman"/>
                <w:sz w:val="26"/>
                <w:szCs w:val="26"/>
              </w:rPr>
              <w:t xml:space="preserve"> Minh).</w:t>
            </w:r>
          </w:p>
        </w:tc>
        <w:tc>
          <w:tcPr>
            <w:tcW w:w="3118" w:type="dxa"/>
            <w:shd w:val="clear" w:color="auto" w:fill="auto"/>
          </w:tcPr>
          <w:p w14:paraId="37307256" w14:textId="3EF70515" w:rsidR="001C6E4C" w:rsidRPr="00B43097" w:rsidRDefault="001C6E4C" w:rsidP="001C6E4C">
            <w:pPr>
              <w:tabs>
                <w:tab w:val="left" w:pos="720"/>
              </w:tabs>
              <w:spacing w:before="120" w:after="120"/>
              <w:ind w:left="31" w:right="41"/>
              <w:jc w:val="both"/>
              <w:rPr>
                <w:rFonts w:ascii="Times New Roman" w:hAnsi="Times New Roman" w:cs="Times New Roman"/>
                <w:sz w:val="26"/>
                <w:szCs w:val="26"/>
                <w:lang w:val="it-IT"/>
              </w:rPr>
            </w:pPr>
            <w:r w:rsidRPr="00B43097">
              <w:rPr>
                <w:rFonts w:ascii="Times New Roman" w:hAnsi="Times New Roman" w:cs="Times New Roman"/>
                <w:b/>
                <w:sz w:val="26"/>
                <w:szCs w:val="26"/>
                <w:lang w:val="it-IT"/>
              </w:rPr>
              <w:t xml:space="preserve">20 </w:t>
            </w:r>
            <w:proofErr w:type="spellStart"/>
            <w:r w:rsidRPr="00B43097">
              <w:rPr>
                <w:rFonts w:ascii="Times New Roman" w:hAnsi="Times New Roman" w:cs="Times New Roman"/>
                <w:b/>
                <w:sz w:val="26"/>
                <w:szCs w:val="26"/>
                <w:lang w:val="it-IT"/>
              </w:rPr>
              <w:t>ngày</w:t>
            </w:r>
            <w:proofErr w:type="spellEnd"/>
            <w:r w:rsidRPr="00B43097">
              <w:rPr>
                <w:rFonts w:ascii="Times New Roman" w:hAnsi="Times New Roman" w:cs="Times New Roman"/>
                <w:b/>
                <w:sz w:val="26"/>
                <w:szCs w:val="26"/>
                <w:lang w:val="it-IT"/>
              </w:rPr>
              <w:t xml:space="preserve"> </w:t>
            </w:r>
            <w:proofErr w:type="spellStart"/>
            <w:r w:rsidRPr="00B43097">
              <w:rPr>
                <w:rFonts w:ascii="Times New Roman" w:hAnsi="Times New Roman" w:cs="Times New Roman"/>
                <w:b/>
                <w:sz w:val="26"/>
                <w:szCs w:val="26"/>
                <w:lang w:val="it-IT"/>
              </w:rPr>
              <w:t>làm</w:t>
            </w:r>
            <w:proofErr w:type="spellEnd"/>
            <w:r w:rsidRPr="00B43097">
              <w:rPr>
                <w:rFonts w:ascii="Times New Roman" w:hAnsi="Times New Roman" w:cs="Times New Roman"/>
                <w:b/>
                <w:sz w:val="26"/>
                <w:szCs w:val="26"/>
                <w:lang w:val="it-IT"/>
              </w:rPr>
              <w:t xml:space="preserve"> </w:t>
            </w:r>
            <w:proofErr w:type="spellStart"/>
            <w:r w:rsidRPr="00B43097">
              <w:rPr>
                <w:rFonts w:ascii="Times New Roman" w:hAnsi="Times New Roman" w:cs="Times New Roman"/>
                <w:b/>
                <w:sz w:val="26"/>
                <w:szCs w:val="26"/>
                <w:lang w:val="it-IT"/>
              </w:rPr>
              <w:t>việc</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kể</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từ</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ngày</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nhận</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hồ</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sơ</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đầy</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sz w:val="26"/>
                <w:szCs w:val="26"/>
                <w:lang w:val="it-IT"/>
              </w:rPr>
              <w:t>đủ</w:t>
            </w:r>
            <w:proofErr w:type="spellEnd"/>
            <w:r w:rsidRPr="00B43097">
              <w:rPr>
                <w:rFonts w:ascii="Times New Roman" w:hAnsi="Times New Roman" w:cs="Times New Roman"/>
                <w:sz w:val="26"/>
                <w:szCs w:val="26"/>
                <w:lang w:val="it-IT"/>
              </w:rPr>
              <w:t xml:space="preserve">, </w:t>
            </w:r>
            <w:proofErr w:type="spellStart"/>
            <w:r w:rsidRPr="00B43097">
              <w:rPr>
                <w:rFonts w:ascii="Times New Roman" w:hAnsi="Times New Roman" w:cs="Times New Roman"/>
                <w:b/>
                <w:sz w:val="26"/>
                <w:szCs w:val="26"/>
                <w:lang w:val="it-IT"/>
              </w:rPr>
              <w:t>hợp</w:t>
            </w:r>
            <w:proofErr w:type="spellEnd"/>
            <w:r w:rsidRPr="00B43097">
              <w:rPr>
                <w:rFonts w:ascii="Times New Roman" w:hAnsi="Times New Roman" w:cs="Times New Roman"/>
                <w:b/>
                <w:sz w:val="26"/>
                <w:szCs w:val="26"/>
                <w:lang w:val="it-IT"/>
              </w:rPr>
              <w:t xml:space="preserve"> </w:t>
            </w:r>
            <w:proofErr w:type="spellStart"/>
            <w:r w:rsidRPr="00B43097">
              <w:rPr>
                <w:rFonts w:ascii="Times New Roman" w:hAnsi="Times New Roman" w:cs="Times New Roman"/>
                <w:b/>
                <w:sz w:val="26"/>
                <w:szCs w:val="26"/>
                <w:lang w:val="it-IT"/>
              </w:rPr>
              <w:t>lệ</w:t>
            </w:r>
            <w:proofErr w:type="spellEnd"/>
          </w:p>
        </w:tc>
        <w:tc>
          <w:tcPr>
            <w:tcW w:w="1418" w:type="dxa"/>
            <w:shd w:val="clear" w:color="auto" w:fill="auto"/>
          </w:tcPr>
          <w:p w14:paraId="589F267B" w14:textId="77777777" w:rsidR="001C6E4C" w:rsidRPr="00B43097" w:rsidRDefault="001C6E4C" w:rsidP="001C6E4C">
            <w:pPr>
              <w:pStyle w:val="BodyText"/>
              <w:spacing w:before="60" w:after="60"/>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Không</w:t>
            </w:r>
            <w:proofErr w:type="spellEnd"/>
          </w:p>
        </w:tc>
      </w:tr>
    </w:tbl>
    <w:p w14:paraId="0A1C6E3E" w14:textId="4E903B15" w:rsidR="00C2086B" w:rsidRPr="00B43097" w:rsidRDefault="00E8173C" w:rsidP="00B43097">
      <w:pPr>
        <w:pStyle w:val="BodyText"/>
        <w:numPr>
          <w:ilvl w:val="0"/>
          <w:numId w:val="2"/>
        </w:numPr>
        <w:tabs>
          <w:tab w:val="left" w:pos="851"/>
        </w:tabs>
        <w:spacing w:before="120" w:after="120"/>
        <w:ind w:left="567" w:hanging="207"/>
        <w:rPr>
          <w:rFonts w:ascii="Times New Roman" w:hAnsi="Times New Roman" w:cs="Times New Roman"/>
          <w:b/>
          <w:sz w:val="26"/>
          <w:szCs w:val="26"/>
          <w:lang w:val="vi-VN"/>
        </w:rPr>
      </w:pPr>
      <w:r w:rsidRPr="00B43097">
        <w:rPr>
          <w:rFonts w:ascii="Times New Roman" w:hAnsi="Times New Roman" w:cs="Times New Roman"/>
          <w:b/>
          <w:sz w:val="26"/>
          <w:szCs w:val="26"/>
          <w:lang w:val="en-US"/>
        </w:rPr>
        <w:t>TRÌNH</w:t>
      </w:r>
      <w:r w:rsidRPr="00B43097">
        <w:rPr>
          <w:rFonts w:ascii="Times New Roman" w:hAnsi="Times New Roman" w:cs="Times New Roman"/>
          <w:b/>
          <w:sz w:val="26"/>
          <w:szCs w:val="26"/>
          <w:lang w:val="vi-VN"/>
        </w:rPr>
        <w:t xml:space="preserve"> TỰ XỬ LÝ CÔNG VIỆC</w:t>
      </w:r>
    </w:p>
    <w:p w14:paraId="5769D46A" w14:textId="7C88BAB9" w:rsidR="001C6E4C" w:rsidRPr="00B43097" w:rsidRDefault="001C6E4C" w:rsidP="00B43097">
      <w:pPr>
        <w:pStyle w:val="BodyText"/>
        <w:tabs>
          <w:tab w:val="left" w:pos="3617"/>
        </w:tabs>
        <w:spacing w:before="120" w:after="120"/>
        <w:ind w:firstLine="426"/>
        <w:rPr>
          <w:rFonts w:ascii="Times New Roman" w:hAnsi="Times New Roman" w:cs="Times New Roman"/>
          <w:b/>
          <w:sz w:val="26"/>
          <w:szCs w:val="26"/>
          <w:lang w:val="vi-VN"/>
        </w:rPr>
      </w:pPr>
      <w:r w:rsidRPr="00B43097">
        <w:rPr>
          <w:rFonts w:ascii="Times New Roman" w:hAnsi="Times New Roman" w:cs="Times New Roman"/>
          <w:b/>
          <w:sz w:val="26"/>
          <w:szCs w:val="26"/>
          <w:lang w:val="en-US"/>
        </w:rPr>
        <w:t xml:space="preserve">1. </w:t>
      </w:r>
      <w:r w:rsidRPr="00B43097">
        <w:rPr>
          <w:rFonts w:ascii="Times New Roman" w:hAnsi="Times New Roman" w:cs="Times New Roman"/>
          <w:b/>
          <w:sz w:val="26"/>
          <w:szCs w:val="26"/>
          <w:lang w:val="vi-VN"/>
        </w:rPr>
        <w:t>TRƯỜNG HỢP THUỘC THẨM QUYỀN GIẢI QUYẾT CỦA ỦY BAN NHÂN DÂN THÀNH PHỐ</w:t>
      </w: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17"/>
        <w:gridCol w:w="1418"/>
        <w:gridCol w:w="1276"/>
        <w:gridCol w:w="1559"/>
        <w:gridCol w:w="3431"/>
      </w:tblGrid>
      <w:tr w:rsidR="00B43097" w:rsidRPr="00B43097" w14:paraId="353FBB86" w14:textId="77777777" w:rsidTr="001C6E4C">
        <w:trPr>
          <w:tblHeader/>
        </w:trPr>
        <w:tc>
          <w:tcPr>
            <w:tcW w:w="851" w:type="dxa"/>
            <w:vAlign w:val="center"/>
          </w:tcPr>
          <w:p w14:paraId="0060096C" w14:textId="77777777" w:rsidR="001C6E4C" w:rsidRPr="00B43097" w:rsidRDefault="001C6E4C" w:rsidP="001C6E4C">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lastRenderedPageBreak/>
              <w:t>Bước</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công</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việc</w:t>
            </w:r>
            <w:proofErr w:type="spellEnd"/>
          </w:p>
        </w:tc>
        <w:tc>
          <w:tcPr>
            <w:tcW w:w="1417" w:type="dxa"/>
            <w:vAlign w:val="center"/>
          </w:tcPr>
          <w:p w14:paraId="7F562216" w14:textId="77777777" w:rsidR="001C6E4C" w:rsidRPr="00B43097" w:rsidRDefault="001C6E4C" w:rsidP="001C6E4C">
            <w:pPr>
              <w:spacing w:before="60" w:after="60"/>
              <w:jc w:val="center"/>
              <w:rPr>
                <w:rFonts w:ascii="Times New Roman" w:hAnsi="Times New Roman" w:cs="Times New Roman"/>
                <w:b/>
                <w:noProof/>
                <w:sz w:val="26"/>
                <w:szCs w:val="26"/>
              </w:rPr>
            </w:pPr>
            <w:r w:rsidRPr="00B43097">
              <w:rPr>
                <w:rFonts w:ascii="Times New Roman" w:hAnsi="Times New Roman" w:cs="Times New Roman"/>
                <w:b/>
                <w:noProof/>
                <w:sz w:val="26"/>
                <w:szCs w:val="26"/>
              </w:rPr>
              <w:t>Nội dung công việc</w:t>
            </w:r>
          </w:p>
        </w:tc>
        <w:tc>
          <w:tcPr>
            <w:tcW w:w="1418" w:type="dxa"/>
            <w:vAlign w:val="center"/>
          </w:tcPr>
          <w:p w14:paraId="2666AC7E" w14:textId="77777777" w:rsidR="001C6E4C" w:rsidRPr="00B43097" w:rsidRDefault="001C6E4C" w:rsidP="001C6E4C">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Trách</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nhiệm</w:t>
            </w:r>
            <w:proofErr w:type="spellEnd"/>
          </w:p>
        </w:tc>
        <w:tc>
          <w:tcPr>
            <w:tcW w:w="1276" w:type="dxa"/>
            <w:vAlign w:val="center"/>
          </w:tcPr>
          <w:p w14:paraId="4BF4216F" w14:textId="77777777" w:rsidR="001C6E4C" w:rsidRPr="00B43097" w:rsidRDefault="001C6E4C" w:rsidP="001C6E4C">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Thời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gian</w:t>
            </w:r>
            <w:proofErr w:type="spellEnd"/>
          </w:p>
        </w:tc>
        <w:tc>
          <w:tcPr>
            <w:tcW w:w="1559" w:type="dxa"/>
            <w:vAlign w:val="center"/>
          </w:tcPr>
          <w:p w14:paraId="6FB379FC" w14:textId="77777777" w:rsidR="001C6E4C" w:rsidRPr="00B43097" w:rsidRDefault="001C6E4C" w:rsidP="001C6E4C">
            <w:pPr>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r w:rsidRPr="00B43097">
              <w:rPr>
                <w:rFonts w:ascii="Times New Roman" w:hAnsi="Times New Roman" w:cs="Times New Roman"/>
                <w:b/>
                <w:sz w:val="26"/>
                <w:szCs w:val="26"/>
              </w:rPr>
              <w:t>/</w:t>
            </w:r>
          </w:p>
          <w:p w14:paraId="535BB082" w14:textId="77777777" w:rsidR="001C6E4C" w:rsidRPr="00B43097" w:rsidRDefault="001C6E4C" w:rsidP="001C6E4C">
            <w:pPr>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Biểu</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mẫu</w:t>
            </w:r>
            <w:proofErr w:type="spellEnd"/>
          </w:p>
        </w:tc>
        <w:tc>
          <w:tcPr>
            <w:tcW w:w="3431" w:type="dxa"/>
            <w:vAlign w:val="center"/>
          </w:tcPr>
          <w:p w14:paraId="7F8F3DB8" w14:textId="77777777" w:rsidR="001C6E4C" w:rsidRPr="00B43097" w:rsidRDefault="001C6E4C" w:rsidP="001C6E4C">
            <w:pPr>
              <w:autoSpaceDE/>
              <w:autoSpaceDN/>
              <w:spacing w:before="60" w:after="60"/>
              <w:jc w:val="center"/>
              <w:rPr>
                <w:rFonts w:ascii="Times New Roman" w:eastAsia="Calibri" w:hAnsi="Times New Roman" w:cs="Times New Roman"/>
                <w:b/>
                <w:bCs/>
                <w:sz w:val="26"/>
                <w:szCs w:val="26"/>
                <w:lang w:val="nl-NL"/>
              </w:rPr>
            </w:pPr>
            <w:proofErr w:type="spellStart"/>
            <w:r w:rsidRPr="00B43097">
              <w:rPr>
                <w:rFonts w:ascii="Times New Roman" w:eastAsia="Calibri" w:hAnsi="Times New Roman" w:cs="Times New Roman"/>
                <w:b/>
                <w:bCs/>
                <w:sz w:val="26"/>
                <w:szCs w:val="26"/>
                <w:lang w:val="nl-NL"/>
              </w:rPr>
              <w:t>Diễn</w:t>
            </w:r>
            <w:proofErr w:type="spellEnd"/>
            <w:r w:rsidRPr="00B43097">
              <w:rPr>
                <w:rFonts w:ascii="Times New Roman" w:eastAsia="Calibri" w:hAnsi="Times New Roman" w:cs="Times New Roman"/>
                <w:b/>
                <w:bCs/>
                <w:sz w:val="26"/>
                <w:szCs w:val="26"/>
                <w:lang w:val="nl-NL"/>
              </w:rPr>
              <w:t xml:space="preserve"> </w:t>
            </w:r>
            <w:proofErr w:type="spellStart"/>
            <w:r w:rsidRPr="00B43097">
              <w:rPr>
                <w:rFonts w:ascii="Times New Roman" w:eastAsia="Calibri" w:hAnsi="Times New Roman" w:cs="Times New Roman"/>
                <w:b/>
                <w:bCs/>
                <w:sz w:val="26"/>
                <w:szCs w:val="26"/>
                <w:lang w:val="nl-NL"/>
              </w:rPr>
              <w:t>giải</w:t>
            </w:r>
            <w:proofErr w:type="spellEnd"/>
          </w:p>
        </w:tc>
      </w:tr>
      <w:tr w:rsidR="00B43097" w:rsidRPr="00B43097" w14:paraId="47C493EE" w14:textId="77777777" w:rsidTr="001C6E4C">
        <w:trPr>
          <w:trHeight w:val="942"/>
        </w:trPr>
        <w:tc>
          <w:tcPr>
            <w:tcW w:w="851" w:type="dxa"/>
            <w:vMerge w:val="restart"/>
            <w:vAlign w:val="center"/>
          </w:tcPr>
          <w:p w14:paraId="6909CAEF"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B1</w:t>
            </w:r>
          </w:p>
        </w:tc>
        <w:tc>
          <w:tcPr>
            <w:tcW w:w="1417" w:type="dxa"/>
            <w:vAlign w:val="center"/>
          </w:tcPr>
          <w:p w14:paraId="37BB2910" w14:textId="77777777" w:rsidR="001C6E4C" w:rsidRPr="00B43097" w:rsidRDefault="001C6E4C" w:rsidP="001C6E4C">
            <w:pPr>
              <w:spacing w:before="60" w:after="6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Nộp</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p>
        </w:tc>
        <w:tc>
          <w:tcPr>
            <w:tcW w:w="1418" w:type="dxa"/>
            <w:vAlign w:val="center"/>
          </w:tcPr>
          <w:p w14:paraId="2223166B" w14:textId="77777777" w:rsidR="001C6E4C" w:rsidRPr="00B43097" w:rsidRDefault="001C6E4C" w:rsidP="001C6E4C">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Doanh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nghiệp</w:t>
            </w:r>
            <w:proofErr w:type="spellEnd"/>
          </w:p>
        </w:tc>
        <w:tc>
          <w:tcPr>
            <w:tcW w:w="1276" w:type="dxa"/>
            <w:vAlign w:val="center"/>
          </w:tcPr>
          <w:p w14:paraId="371FC4EA"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w:t>
            </w:r>
          </w:p>
        </w:tc>
        <w:tc>
          <w:tcPr>
            <w:tcW w:w="1559" w:type="dxa"/>
            <w:vAlign w:val="center"/>
          </w:tcPr>
          <w:p w14:paraId="58D207C5" w14:textId="77777777" w:rsidR="001C6E4C" w:rsidRPr="00B43097" w:rsidRDefault="001C6E4C" w:rsidP="001C6E4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tc>
        <w:tc>
          <w:tcPr>
            <w:tcW w:w="3431" w:type="dxa"/>
            <w:vAlign w:val="center"/>
          </w:tcPr>
          <w:p w14:paraId="0C80E457" w14:textId="77777777" w:rsidR="001C6E4C" w:rsidRPr="00B43097" w:rsidRDefault="001C6E4C" w:rsidP="001C6E4C">
            <w:pPr>
              <w:spacing w:before="60" w:after="60"/>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Thành phần hồ sơ theo mục </w:t>
            </w:r>
            <w:r w:rsidRPr="00B43097">
              <w:rPr>
                <w:rFonts w:ascii="Times New Roman" w:hAnsi="Times New Roman" w:cs="Times New Roman"/>
                <w:sz w:val="26"/>
                <w:szCs w:val="26"/>
                <w:lang w:val="en-US"/>
              </w:rPr>
              <w:t>I</w:t>
            </w:r>
          </w:p>
        </w:tc>
      </w:tr>
      <w:tr w:rsidR="00B43097" w:rsidRPr="00B43097" w14:paraId="6797AD43" w14:textId="77777777" w:rsidTr="001C6E4C">
        <w:trPr>
          <w:trHeight w:val="942"/>
        </w:trPr>
        <w:tc>
          <w:tcPr>
            <w:tcW w:w="851" w:type="dxa"/>
            <w:vMerge/>
            <w:vAlign w:val="center"/>
          </w:tcPr>
          <w:p w14:paraId="5B6BDF63" w14:textId="77777777" w:rsidR="001C6E4C" w:rsidRPr="00B43097" w:rsidRDefault="001C6E4C" w:rsidP="001C6E4C">
            <w:pPr>
              <w:spacing w:before="60" w:after="60"/>
              <w:jc w:val="center"/>
              <w:rPr>
                <w:rFonts w:ascii="Times New Roman" w:hAnsi="Times New Roman" w:cs="Times New Roman"/>
                <w:sz w:val="26"/>
                <w:szCs w:val="26"/>
                <w:lang w:val="vi-VN"/>
              </w:rPr>
            </w:pPr>
          </w:p>
        </w:tc>
        <w:tc>
          <w:tcPr>
            <w:tcW w:w="1417" w:type="dxa"/>
            <w:vAlign w:val="center"/>
          </w:tcPr>
          <w:p w14:paraId="5465AF35" w14:textId="77777777" w:rsidR="001C6E4C" w:rsidRPr="00B43097" w:rsidRDefault="001C6E4C" w:rsidP="001C6E4C">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Kiểm</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tra</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p>
        </w:tc>
        <w:tc>
          <w:tcPr>
            <w:tcW w:w="1418" w:type="dxa"/>
            <w:vAlign w:val="center"/>
          </w:tcPr>
          <w:p w14:paraId="5BFF60B7" w14:textId="77777777" w:rsidR="001C6E4C" w:rsidRPr="00B43097" w:rsidRDefault="001C6E4C" w:rsidP="001C6E4C">
            <w:pPr>
              <w:spacing w:before="60" w:after="60"/>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Bộ</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phận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một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cửa</w:t>
            </w:r>
            <w:proofErr w:type="spellEnd"/>
          </w:p>
        </w:tc>
        <w:tc>
          <w:tcPr>
            <w:tcW w:w="1276" w:type="dxa"/>
            <w:vAlign w:val="center"/>
          </w:tcPr>
          <w:p w14:paraId="6F2E2BDD" w14:textId="4809BF32" w:rsidR="001C6E4C" w:rsidRPr="00B43097" w:rsidRDefault="00EB3D42" w:rsidP="001C6E4C">
            <w:pPr>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proofErr w:type="spellStart"/>
            <w:r w:rsidRPr="000B147B">
              <w:rPr>
                <w:rFonts w:ascii="Times New Roman" w:hAnsi="Times New Roman" w:cs="Times New Roman"/>
                <w:sz w:val="26"/>
                <w:szCs w:val="26"/>
                <w:lang w:val="nl-NL"/>
              </w:rPr>
              <w:t>iờ</w:t>
            </w:r>
            <w:proofErr w:type="spellEnd"/>
            <w:r w:rsidRPr="000B147B">
              <w:rPr>
                <w:rFonts w:ascii="Times New Roman" w:hAnsi="Times New Roman" w:cs="Times New Roman"/>
                <w:sz w:val="26"/>
                <w:szCs w:val="26"/>
                <w:lang w:val="nl-NL"/>
              </w:rPr>
              <w:t xml:space="preserve"> </w:t>
            </w:r>
            <w:r>
              <w:rPr>
                <w:rFonts w:ascii="Times New Roman" w:hAnsi="Times New Roman" w:cs="Times New Roman"/>
                <w:sz w:val="26"/>
                <w:szCs w:val="26"/>
                <w:lang w:val="vi-VN"/>
              </w:rPr>
              <w:t>h</w:t>
            </w:r>
            <w:proofErr w:type="spellStart"/>
            <w:r>
              <w:rPr>
                <w:rFonts w:ascii="Times New Roman" w:hAnsi="Times New Roman" w:cs="Times New Roman"/>
                <w:sz w:val="26"/>
                <w:szCs w:val="26"/>
                <w:lang w:val="nl-NL"/>
              </w:rPr>
              <w:t>ành</w:t>
            </w:r>
            <w:proofErr w:type="spellEnd"/>
            <w:r>
              <w:rPr>
                <w:rFonts w:ascii="Times New Roman" w:hAnsi="Times New Roman" w:cs="Times New Roman"/>
                <w:sz w:val="26"/>
                <w:szCs w:val="26"/>
                <w:lang w:val="vi-VN"/>
              </w:rPr>
              <w:t xml:space="preserve"> chính</w:t>
            </w:r>
          </w:p>
        </w:tc>
        <w:tc>
          <w:tcPr>
            <w:tcW w:w="1559" w:type="dxa"/>
            <w:vAlign w:val="center"/>
          </w:tcPr>
          <w:p w14:paraId="59559FE4"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44E3C92A"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01</w:t>
            </w:r>
          </w:p>
          <w:p w14:paraId="71A93A34"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02</w:t>
            </w:r>
          </w:p>
          <w:p w14:paraId="042AD6F4"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03</w:t>
            </w:r>
          </w:p>
        </w:tc>
        <w:tc>
          <w:tcPr>
            <w:tcW w:w="3431" w:type="dxa"/>
            <w:vAlign w:val="center"/>
          </w:tcPr>
          <w:p w14:paraId="7A84FE11" w14:textId="77777777" w:rsidR="001C6E4C" w:rsidRPr="00B43097" w:rsidRDefault="001C6E4C" w:rsidP="001C6E4C">
            <w:pPr>
              <w:widowControl w:val="0"/>
              <w:spacing w:before="60" w:after="60"/>
              <w:ind w:left="-12"/>
              <w:jc w:val="both"/>
              <w:rPr>
                <w:rFonts w:ascii="Times New Roman" w:hAnsi="Times New Roman" w:cs="Times New Roman"/>
                <w:sz w:val="26"/>
                <w:szCs w:val="26"/>
              </w:rPr>
            </w:pPr>
            <w:proofErr w:type="spellStart"/>
            <w:r w:rsidRPr="00B43097">
              <w:rPr>
                <w:rFonts w:ascii="Times New Roman" w:hAnsi="Times New Roman" w:cs="Times New Roman"/>
                <w:sz w:val="26"/>
                <w:szCs w:val="26"/>
              </w:rPr>
              <w:t>Kiểm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tính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đầy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đủ</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các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có</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trong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phần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w:t>
            </w:r>
          </w:p>
          <w:p w14:paraId="5B13D18D" w14:textId="77777777" w:rsidR="001C6E4C" w:rsidRPr="00B43097" w:rsidRDefault="001C6E4C" w:rsidP="001C6E4C">
            <w:pPr>
              <w:widowControl w:val="0"/>
              <w:spacing w:before="60" w:after="60"/>
              <w:ind w:left="-12"/>
              <w:jc w:val="both"/>
              <w:rPr>
                <w:rFonts w:ascii="Times New Roman" w:hAnsi="Times New Roman" w:cs="Times New Roman"/>
                <w:sz w:val="26"/>
                <w:szCs w:val="26"/>
              </w:rPr>
            </w:pPr>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Trường</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hô</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sơ</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lệ</w:t>
            </w:r>
            <w:proofErr w:type="spellEnd"/>
            <w:r w:rsidRPr="00B43097">
              <w:rPr>
                <w:rFonts w:ascii="Times New Roman" w:hAnsi="Times New Roman" w:cs="Times New Roman"/>
                <w:b/>
                <w:bCs/>
                <w:i/>
                <w:iCs/>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hẹn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kết</w:t>
            </w:r>
            <w:proofErr w:type="spellEnd"/>
            <w:r w:rsidRPr="00B43097">
              <w:rPr>
                <w:rFonts w:ascii="Times New Roman" w:hAnsi="Times New Roman" w:cs="Times New Roman"/>
                <w:sz w:val="26"/>
                <w:szCs w:val="26"/>
              </w:rPr>
              <w:t xml:space="preserve"> quả, </w:t>
            </w:r>
            <w:proofErr w:type="spellStart"/>
            <w:r w:rsidRPr="00B43097">
              <w:rPr>
                <w:rFonts w:ascii="Times New Roman" w:hAnsi="Times New Roman" w:cs="Times New Roman"/>
                <w:sz w:val="26"/>
                <w:szCs w:val="26"/>
              </w:rPr>
              <w:t>trao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tổ</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w:t>
            </w:r>
            <w:proofErr w:type="spellStart"/>
            <w:r w:rsidRPr="00B43097">
              <w:rPr>
                <w:rFonts w:ascii="Times New Roman" w:hAnsi="Times New Roman" w:cs="Times New Roman"/>
                <w:sz w:val="26"/>
                <w:szCs w:val="26"/>
              </w:rPr>
              <w:t>cá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nộp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hô</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theo</w:t>
            </w:r>
            <w:proofErr w:type="spellEnd"/>
            <w:r w:rsidRPr="00B43097">
              <w:rPr>
                <w:rFonts w:ascii="Times New Roman" w:hAnsi="Times New Roman" w:cs="Times New Roman"/>
                <w:sz w:val="26"/>
                <w:szCs w:val="26"/>
              </w:rPr>
              <w:t xml:space="preserve"> BM 01), </w:t>
            </w:r>
            <w:proofErr w:type="spellStart"/>
            <w:r w:rsidRPr="00B43097">
              <w:rPr>
                <w:rFonts w:ascii="Times New Roman" w:hAnsi="Times New Roman" w:cs="Times New Roman"/>
                <w:sz w:val="26"/>
                <w:szCs w:val="26"/>
              </w:rPr>
              <w:t>thực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hiện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B2.</w:t>
            </w:r>
          </w:p>
          <w:p w14:paraId="225B0656" w14:textId="77777777" w:rsidR="001C6E4C" w:rsidRPr="00B43097" w:rsidRDefault="001C6E4C" w:rsidP="001C6E4C">
            <w:pPr>
              <w:widowControl w:val="0"/>
              <w:spacing w:before="60"/>
              <w:jc w:val="both"/>
              <w:rPr>
                <w:rFonts w:ascii="Times New Roman" w:hAnsi="Times New Roman" w:cs="Times New Roman"/>
                <w:sz w:val="26"/>
                <w:szCs w:val="26"/>
              </w:rPr>
            </w:pPr>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Trường</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hô</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sơ</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chưa</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lệ</w:t>
            </w:r>
            <w:proofErr w:type="spellEnd"/>
            <w:r w:rsidRPr="00B43097">
              <w:rPr>
                <w:rFonts w:ascii="Times New Roman" w:hAnsi="Times New Roman" w:cs="Times New Roman"/>
                <w:b/>
                <w:bCs/>
                <w:i/>
                <w:iCs/>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Hướng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tổ</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w:t>
            </w:r>
            <w:proofErr w:type="spellStart"/>
            <w:r w:rsidRPr="00B43097">
              <w:rPr>
                <w:rFonts w:ascii="Times New Roman" w:hAnsi="Times New Roman" w:cs="Times New Roman"/>
                <w:sz w:val="26"/>
                <w:szCs w:val="26"/>
              </w:rPr>
              <w:t>cá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nộp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hô</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bô</w:t>
            </w:r>
            <w:proofErr w:type="spellEnd"/>
            <w:r w:rsidRPr="00B43097">
              <w:rPr>
                <w:rFonts w:ascii="Times New Roman" w:hAnsi="Times New Roman" w:cs="Times New Roman"/>
                <w:sz w:val="26"/>
                <w:szCs w:val="26"/>
              </w:rPr>
              <w:t xml:space="preserve">̉ sung, </w:t>
            </w:r>
            <w:proofErr w:type="spellStart"/>
            <w:r w:rsidRPr="00B43097">
              <w:rPr>
                <w:rFonts w:ascii="Times New Roman" w:hAnsi="Times New Roman" w:cs="Times New Roman"/>
                <w:sz w:val="26"/>
                <w:szCs w:val="26"/>
              </w:rPr>
              <w:t>hoàn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hô</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ghi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rõ</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do (</w:t>
            </w:r>
            <w:proofErr w:type="spellStart"/>
            <w:r w:rsidRPr="00B43097">
              <w:rPr>
                <w:rFonts w:ascii="Times New Roman" w:hAnsi="Times New Roman" w:cs="Times New Roman"/>
                <w:sz w:val="26"/>
                <w:szCs w:val="26"/>
              </w:rPr>
              <w:t>theo</w:t>
            </w:r>
            <w:proofErr w:type="spellEnd"/>
            <w:r w:rsidRPr="00B43097">
              <w:rPr>
                <w:rFonts w:ascii="Times New Roman" w:hAnsi="Times New Roman" w:cs="Times New Roman"/>
                <w:sz w:val="26"/>
                <w:szCs w:val="26"/>
              </w:rPr>
              <w:t xml:space="preserve"> BM 02).</w:t>
            </w:r>
          </w:p>
          <w:p w14:paraId="190ECB3D" w14:textId="77777777" w:rsidR="001C6E4C" w:rsidRPr="00B43097" w:rsidRDefault="001C6E4C" w:rsidP="001C6E4C">
            <w:pPr>
              <w:spacing w:before="60" w:after="60"/>
              <w:jc w:val="both"/>
              <w:rPr>
                <w:rFonts w:ascii="Times New Roman" w:hAnsi="Times New Roman" w:cs="Times New Roman"/>
                <w:sz w:val="26"/>
                <w:szCs w:val="26"/>
                <w:lang w:val="vi-VN"/>
              </w:rPr>
            </w:pPr>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Trường</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từ</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chối</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tiếp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nhận</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hồ</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sơ</w:t>
            </w:r>
            <w:proofErr w:type="spellEnd"/>
            <w:r w:rsidRPr="00B43097">
              <w:rPr>
                <w:rFonts w:ascii="Times New Roman" w:hAnsi="Times New Roman" w:cs="Times New Roman"/>
                <w:b/>
                <w:bCs/>
                <w:i/>
                <w:iCs/>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từ</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chối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giải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quyết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theo</w:t>
            </w:r>
            <w:proofErr w:type="spellEnd"/>
            <w:r w:rsidRPr="00B43097">
              <w:rPr>
                <w:rFonts w:ascii="Times New Roman" w:hAnsi="Times New Roman" w:cs="Times New Roman"/>
                <w:sz w:val="26"/>
                <w:szCs w:val="26"/>
              </w:rPr>
              <w:t xml:space="preserve"> BM 03).</w:t>
            </w:r>
          </w:p>
        </w:tc>
      </w:tr>
      <w:tr w:rsidR="00B43097" w:rsidRPr="00B43097" w14:paraId="412EE6D3" w14:textId="77777777" w:rsidTr="001C6E4C">
        <w:trPr>
          <w:trHeight w:val="2676"/>
        </w:trPr>
        <w:tc>
          <w:tcPr>
            <w:tcW w:w="851" w:type="dxa"/>
            <w:vAlign w:val="center"/>
          </w:tcPr>
          <w:p w14:paraId="40DED5D5"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B2</w:t>
            </w:r>
          </w:p>
        </w:tc>
        <w:tc>
          <w:tcPr>
            <w:tcW w:w="1417" w:type="dxa"/>
            <w:vAlign w:val="center"/>
          </w:tcPr>
          <w:p w14:paraId="3FBE14D6" w14:textId="77777777" w:rsidR="001C6E4C" w:rsidRPr="00B43097" w:rsidRDefault="001C6E4C" w:rsidP="001C6E4C">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Tiếp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nhận</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p>
        </w:tc>
        <w:tc>
          <w:tcPr>
            <w:tcW w:w="1418" w:type="dxa"/>
            <w:vAlign w:val="center"/>
          </w:tcPr>
          <w:p w14:paraId="7A322204" w14:textId="77777777" w:rsidR="001C6E4C" w:rsidRPr="00B43097" w:rsidRDefault="001C6E4C" w:rsidP="001C6E4C">
            <w:pPr>
              <w:spacing w:before="60" w:after="60"/>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Bộ</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phận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một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cửa</w:t>
            </w:r>
            <w:proofErr w:type="spellEnd"/>
          </w:p>
        </w:tc>
        <w:tc>
          <w:tcPr>
            <w:tcW w:w="1276" w:type="dxa"/>
            <w:vAlign w:val="center"/>
          </w:tcPr>
          <w:p w14:paraId="704FF035" w14:textId="54197CF0" w:rsidR="001C6E4C" w:rsidRPr="00B43097" w:rsidRDefault="001C6E4C" w:rsidP="001C6E4C">
            <w:pPr>
              <w:jc w:val="center"/>
              <w:rPr>
                <w:rFonts w:ascii="Times New Roman" w:hAnsi="Times New Roman" w:cs="Times New Roman"/>
                <w:sz w:val="26"/>
                <w:szCs w:val="26"/>
              </w:rPr>
            </w:pPr>
            <w:r w:rsidRPr="00B43097">
              <w:rPr>
                <w:rFonts w:ascii="Times New Roman" w:hAnsi="Times New Roman" w:cs="Times New Roman"/>
                <w:sz w:val="26"/>
                <w:szCs w:val="26"/>
              </w:rPr>
              <w:t>0,</w:t>
            </w:r>
            <w:r w:rsidR="002562F0">
              <w:rPr>
                <w:rFonts w:ascii="Times New Roman" w:hAnsi="Times New Roman" w:cs="Times New Roman"/>
                <w:sz w:val="26"/>
                <w:szCs w:val="26"/>
                <w:lang w:val="vi-VN"/>
              </w:rPr>
              <w:t>2</w:t>
            </w:r>
            <w:r w:rsidRPr="00B43097">
              <w:rPr>
                <w:rFonts w:ascii="Times New Roman" w:hAnsi="Times New Roman" w:cs="Times New Roman"/>
                <w:sz w:val="26"/>
                <w:szCs w:val="26"/>
              </w:rPr>
              <w:t xml:space="preserve">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
          <w:p w14:paraId="45BF0BBA" w14:textId="77777777" w:rsidR="001C6E4C" w:rsidRPr="00B43097" w:rsidRDefault="001C6E4C" w:rsidP="001C6E4C">
            <w:pPr>
              <w:jc w:val="center"/>
              <w:rPr>
                <w:rFonts w:ascii="Times New Roman" w:hAnsi="Times New Roman" w:cs="Times New Roman"/>
                <w:sz w:val="26"/>
                <w:szCs w:val="26"/>
              </w:rPr>
            </w:pP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4D31BCC1" w14:textId="77777777" w:rsidR="001C6E4C" w:rsidRPr="00B43097" w:rsidRDefault="001C6E4C" w:rsidP="001C6E4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08231E52"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01</w:t>
            </w:r>
          </w:p>
        </w:tc>
        <w:tc>
          <w:tcPr>
            <w:tcW w:w="3431" w:type="dxa"/>
            <w:vAlign w:val="center"/>
          </w:tcPr>
          <w:p w14:paraId="1D71599B" w14:textId="77777777" w:rsidR="00754742" w:rsidRPr="00B43097" w:rsidRDefault="00754742" w:rsidP="00754742">
            <w:pPr>
              <w:spacing w:before="60" w:after="60"/>
              <w:ind w:left="-12"/>
              <w:jc w:val="both"/>
              <w:rPr>
                <w:rStyle w:val="apple-converted-space"/>
                <w:rFonts w:ascii="Times New Roman" w:hAnsi="Times New Roman" w:cs="Times New Roman"/>
                <w:sz w:val="26"/>
                <w:szCs w:val="26"/>
              </w:rPr>
            </w:pPr>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Tiếp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nhận</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trực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tiếp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hoặc</w:t>
            </w:r>
            <w:proofErr w:type="spellEnd"/>
            <w:r w:rsidRPr="00B43097">
              <w:rPr>
                <w:rStyle w:val="apple-converted-space"/>
                <w:rFonts w:ascii="Times New Roman" w:hAnsi="Times New Roman" w:cs="Times New Roman"/>
                <w:sz w:val="26"/>
                <w:szCs w:val="26"/>
              </w:rPr>
              <w:t xml:space="preserve"> qua </w:t>
            </w:r>
            <w:proofErr w:type="spellStart"/>
            <w:r w:rsidRPr="00B43097">
              <w:rPr>
                <w:rStyle w:val="apple-converted-space"/>
                <w:rFonts w:ascii="Times New Roman" w:hAnsi="Times New Roman" w:cs="Times New Roman"/>
                <w:sz w:val="26"/>
                <w:szCs w:val="26"/>
              </w:rPr>
              <w:t>đường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bưu</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chính</w:t>
            </w:r>
            <w:proofErr w:type="spellEnd"/>
            <w:r w:rsidRPr="00B43097">
              <w:rPr>
                <w:rStyle w:val="apple-converted-space"/>
                <w:rFonts w:ascii="Times New Roman" w:hAnsi="Times New Roman" w:cs="Times New Roman"/>
                <w:sz w:val="26"/>
                <w:szCs w:val="26"/>
              </w:rPr>
              <w:t xml:space="preserve">: Scan </w:t>
            </w:r>
            <w:proofErr w:type="spellStart"/>
            <w:r w:rsidRPr="00B43097">
              <w:rPr>
                <w:rStyle w:val="apple-converted-space"/>
                <w:rFonts w:ascii="Times New Roman" w:hAnsi="Times New Roman" w:cs="Times New Roman"/>
                <w:sz w:val="26"/>
                <w:szCs w:val="26"/>
              </w:rPr>
              <w:t>và</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lưu</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trữ</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điện</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tử</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cập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nhật</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vào</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Hệ</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thống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Một</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cửa</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gửi</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cho</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công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chức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thụ</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lý</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r w:rsidRPr="00B43097">
              <w:rPr>
                <w:rStyle w:val="apple-converted-space"/>
                <w:rFonts w:ascii="Times New Roman" w:hAnsi="Times New Roman" w:cs="Times New Roman"/>
                <w:sz w:val="26"/>
                <w:szCs w:val="26"/>
              </w:rPr>
              <w:t xml:space="preserve"> </w:t>
            </w:r>
          </w:p>
          <w:p w14:paraId="5A0D0969" w14:textId="208758F7" w:rsidR="001C6E4C" w:rsidRPr="00B43097" w:rsidRDefault="00754742" w:rsidP="00754742">
            <w:pPr>
              <w:spacing w:before="60" w:after="60"/>
              <w:jc w:val="both"/>
              <w:rPr>
                <w:rFonts w:ascii="Times New Roman" w:hAnsi="Times New Roman" w:cs="Times New Roman"/>
                <w:sz w:val="26"/>
                <w:szCs w:val="26"/>
              </w:rPr>
            </w:pPr>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Tiếp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nhận</w:t>
            </w:r>
            <w:proofErr w:type="spellEnd"/>
            <w:r w:rsidRPr="00B43097">
              <w:rPr>
                <w:rStyle w:val="apple-converted-space"/>
                <w:rFonts w:ascii="Times New Roman" w:hAnsi="Times New Roman" w:cs="Times New Roman"/>
                <w:sz w:val="26"/>
                <w:szCs w:val="26"/>
              </w:rPr>
              <w:t xml:space="preserve"> qua </w:t>
            </w:r>
            <w:proofErr w:type="spellStart"/>
            <w:r w:rsidRPr="00B43097">
              <w:rPr>
                <w:rStyle w:val="apple-converted-space"/>
                <w:rFonts w:ascii="Times New Roman" w:hAnsi="Times New Roman" w:cs="Times New Roman"/>
                <w:sz w:val="26"/>
                <w:szCs w:val="26"/>
              </w:rPr>
              <w:t>Cổng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dịch</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vụ</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công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Quốc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gia</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chuyển</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gửi</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cho</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công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chức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thụ</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lý</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p>
        </w:tc>
      </w:tr>
      <w:tr w:rsidR="00B43097" w:rsidRPr="00B43097" w14:paraId="09E877C0" w14:textId="77777777" w:rsidTr="001C6E4C">
        <w:trPr>
          <w:trHeight w:val="2676"/>
        </w:trPr>
        <w:tc>
          <w:tcPr>
            <w:tcW w:w="851" w:type="dxa"/>
            <w:vAlign w:val="center"/>
          </w:tcPr>
          <w:p w14:paraId="3F59F2C9"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B3</w:t>
            </w:r>
          </w:p>
        </w:tc>
        <w:tc>
          <w:tcPr>
            <w:tcW w:w="1417" w:type="dxa"/>
            <w:vAlign w:val="center"/>
          </w:tcPr>
          <w:p w14:paraId="78C3E374" w14:textId="77777777" w:rsidR="001C6E4C" w:rsidRPr="00B43097" w:rsidRDefault="001C6E4C" w:rsidP="001C6E4C">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Kiểm</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tra</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tính</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hợp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lệ</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của</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p>
        </w:tc>
        <w:tc>
          <w:tcPr>
            <w:tcW w:w="1418" w:type="dxa"/>
            <w:vAlign w:val="center"/>
          </w:tcPr>
          <w:p w14:paraId="0DF9E290" w14:textId="77777777" w:rsidR="001C6E4C" w:rsidRPr="00B43097" w:rsidRDefault="001C6E4C" w:rsidP="001C6E4C">
            <w:pPr>
              <w:spacing w:before="60" w:after="60"/>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Công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chức</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thụ</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p>
        </w:tc>
        <w:tc>
          <w:tcPr>
            <w:tcW w:w="1276" w:type="dxa"/>
            <w:vAlign w:val="center"/>
          </w:tcPr>
          <w:p w14:paraId="467566E2" w14:textId="242627EB" w:rsidR="001C6E4C" w:rsidRPr="00B43097" w:rsidRDefault="00852C5E" w:rsidP="001C6E4C">
            <w:pPr>
              <w:widowControl w:val="0"/>
              <w:jc w:val="center"/>
              <w:rPr>
                <w:rFonts w:ascii="Times New Roman" w:hAnsi="Times New Roman" w:cs="Times New Roman"/>
                <w:sz w:val="26"/>
                <w:szCs w:val="26"/>
              </w:rPr>
            </w:pPr>
            <w:r w:rsidRPr="00B43097">
              <w:rPr>
                <w:rFonts w:ascii="Times New Roman" w:hAnsi="Times New Roman" w:cs="Times New Roman"/>
                <w:sz w:val="26"/>
                <w:szCs w:val="26"/>
              </w:rPr>
              <w:t>0</w:t>
            </w:r>
            <w:r w:rsidR="002562F0">
              <w:rPr>
                <w:rFonts w:ascii="Times New Roman" w:hAnsi="Times New Roman" w:cs="Times New Roman"/>
                <w:sz w:val="26"/>
                <w:szCs w:val="26"/>
                <w:lang w:val="vi-VN"/>
              </w:rPr>
              <w:t>,5</w:t>
            </w:r>
            <w:r w:rsidR="001C6E4C" w:rsidRPr="00B43097">
              <w:rPr>
                <w:rFonts w:ascii="Times New Roman" w:hAnsi="Times New Roman" w:cs="Times New Roman"/>
                <w:sz w:val="26"/>
                <w:szCs w:val="26"/>
              </w:rPr>
              <w:t xml:space="preserve"> </w:t>
            </w:r>
            <w:proofErr w:type="spellStart"/>
            <w:r w:rsidR="001C6E4C" w:rsidRPr="00B43097">
              <w:rPr>
                <w:rFonts w:ascii="Times New Roman" w:hAnsi="Times New Roman" w:cs="Times New Roman"/>
                <w:sz w:val="26"/>
                <w:szCs w:val="26"/>
              </w:rPr>
              <w:t>ngày</w:t>
            </w:r>
            <w:proofErr w:type="spellEnd"/>
            <w:r w:rsidR="001C6E4C" w:rsidRPr="00B43097">
              <w:rPr>
                <w:rFonts w:ascii="Times New Roman" w:hAnsi="Times New Roman" w:cs="Times New Roman"/>
                <w:sz w:val="26"/>
                <w:szCs w:val="26"/>
              </w:rPr>
              <w:t xml:space="preserve"> </w:t>
            </w:r>
          </w:p>
          <w:p w14:paraId="20F8CB43" w14:textId="77777777" w:rsidR="001C6E4C" w:rsidRPr="00B43097" w:rsidRDefault="001C6E4C" w:rsidP="001C6E4C">
            <w:pPr>
              <w:jc w:val="center"/>
              <w:rPr>
                <w:rFonts w:ascii="Times New Roman" w:hAnsi="Times New Roman" w:cs="Times New Roman"/>
                <w:sz w:val="26"/>
                <w:szCs w:val="26"/>
              </w:rPr>
            </w:pP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r w:rsidRPr="00B43097">
              <w:rPr>
                <w:rFonts w:ascii="Times New Roman" w:hAnsi="Times New Roman" w:cs="Times New Roman"/>
                <w:sz w:val="26"/>
                <w:szCs w:val="26"/>
              </w:rPr>
              <w:t xml:space="preserve"> </w:t>
            </w:r>
          </w:p>
        </w:tc>
        <w:tc>
          <w:tcPr>
            <w:tcW w:w="1559" w:type="dxa"/>
            <w:vAlign w:val="center"/>
          </w:tcPr>
          <w:p w14:paraId="039A970B" w14:textId="77777777" w:rsidR="001C6E4C" w:rsidRPr="00B43097" w:rsidRDefault="001C6E4C" w:rsidP="001C6E4C">
            <w:pPr>
              <w:widowControl w:val="0"/>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5CA14255"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 xml:space="preserve"> BM 01</w:t>
            </w:r>
          </w:p>
        </w:tc>
        <w:tc>
          <w:tcPr>
            <w:tcW w:w="3431" w:type="dxa"/>
            <w:vAlign w:val="center"/>
          </w:tcPr>
          <w:p w14:paraId="317A9FB4" w14:textId="77777777" w:rsidR="001C6E4C" w:rsidRPr="00B43097" w:rsidRDefault="001C6E4C" w:rsidP="001C6E4C">
            <w:pPr>
              <w:jc w:val="both"/>
              <w:rPr>
                <w:rFonts w:ascii="Times New Roman" w:hAnsi="Times New Roman" w:cs="Times New Roman"/>
                <w:sz w:val="26"/>
                <w:szCs w:val="26"/>
              </w:rPr>
            </w:pPr>
            <w:proofErr w:type="spellStart"/>
            <w:r w:rsidRPr="00B43097">
              <w:rPr>
                <w:rStyle w:val="apple-converted-space"/>
                <w:rFonts w:ascii="Times New Roman" w:hAnsi="Times New Roman"/>
                <w:sz w:val="26"/>
                <w:szCs w:val="26"/>
              </w:rPr>
              <w:t>Công</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chức</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thụ</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lý</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hồ</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kiểm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tính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lệ</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w:t>
            </w:r>
          </w:p>
          <w:p w14:paraId="62F5BD07" w14:textId="6A9181BC" w:rsidR="00F12F8C" w:rsidRPr="00B43097" w:rsidRDefault="001C6E4C" w:rsidP="00F12F8C">
            <w:pPr>
              <w:jc w:val="both"/>
              <w:rPr>
                <w:rFonts w:ascii="Times New Roman" w:hAnsi="Times New Roman" w:cs="Times New Roman"/>
                <w:b/>
                <w:sz w:val="26"/>
                <w:szCs w:val="26"/>
                <w:lang w:val="vi-VN"/>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chưa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lệ</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hoặc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cần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sửa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đổi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bổ</w:t>
            </w:r>
            <w:proofErr w:type="spellEnd"/>
            <w:r w:rsidRPr="00B43097">
              <w:rPr>
                <w:rFonts w:ascii="Times New Roman" w:hAnsi="Times New Roman" w:cs="Times New Roman"/>
                <w:sz w:val="26"/>
                <w:szCs w:val="26"/>
              </w:rPr>
              <w:t xml:space="preserve"> sung: </w:t>
            </w:r>
            <w:proofErr w:type="spellStart"/>
            <w:r w:rsidRPr="00B43097">
              <w:rPr>
                <w:rFonts w:ascii="Times New Roman" w:hAnsi="Times New Roman" w:cs="Times New Roman"/>
                <w:b/>
                <w:sz w:val="26"/>
                <w:szCs w:val="26"/>
              </w:rPr>
              <w:t>thực</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hiện</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tiếp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bước</w:t>
            </w:r>
            <w:proofErr w:type="spellEnd"/>
            <w:r w:rsidRPr="00B43097">
              <w:rPr>
                <w:rFonts w:ascii="Times New Roman" w:hAnsi="Times New Roman" w:cs="Times New Roman"/>
                <w:b/>
                <w:sz w:val="26"/>
                <w:szCs w:val="26"/>
              </w:rPr>
              <w:t xml:space="preserve"> </w:t>
            </w:r>
            <w:r w:rsidR="00F12F8C" w:rsidRPr="00B43097">
              <w:rPr>
                <w:rFonts w:ascii="Times New Roman" w:hAnsi="Times New Roman" w:cs="Times New Roman"/>
                <w:b/>
                <w:sz w:val="26"/>
                <w:szCs w:val="26"/>
                <w:lang w:val="vi-VN"/>
              </w:rPr>
              <w:t>B4.</w:t>
            </w:r>
          </w:p>
          <w:p w14:paraId="6432BF79" w14:textId="2B858A1B" w:rsidR="001C6E4C" w:rsidRPr="002562F0" w:rsidRDefault="001C6E4C" w:rsidP="00F12F8C">
            <w:pPr>
              <w:jc w:val="both"/>
              <w:rPr>
                <w:rFonts w:ascii="Times New Roman" w:hAnsi="Times New Roman" w:cs="Times New Roman"/>
                <w:b/>
                <w:bCs/>
                <w:sz w:val="26"/>
                <w:szCs w:val="26"/>
                <w:lang w:val="vi-VN"/>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đầy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đủ</w:t>
            </w:r>
            <w:proofErr w:type="spellEnd"/>
            <w:r w:rsidRPr="00B43097">
              <w:rPr>
                <w:rFonts w:ascii="Times New Roman" w:hAnsi="Times New Roman" w:cs="Times New Roman"/>
                <w:sz w:val="26"/>
                <w:szCs w:val="26"/>
              </w:rPr>
              <w:t xml:space="preserve">, </w:t>
            </w:r>
            <w:proofErr w:type="spellStart"/>
            <w:proofErr w:type="gram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lệ</w:t>
            </w:r>
            <w:proofErr w:type="spellEnd"/>
            <w:proofErr w:type="gramEnd"/>
            <w:r w:rsidRPr="00B43097">
              <w:rPr>
                <w:rFonts w:ascii="Times New Roman" w:hAnsi="Times New Roman" w:cs="Times New Roman"/>
                <w:sz w:val="26"/>
                <w:szCs w:val="26"/>
              </w:rPr>
              <w:t xml:space="preserve">: </w:t>
            </w:r>
            <w:proofErr w:type="spellStart"/>
            <w:r w:rsidRPr="00B43097">
              <w:rPr>
                <w:rFonts w:ascii="Times New Roman" w:hAnsi="Times New Roman" w:cs="Times New Roman"/>
                <w:b/>
                <w:sz w:val="26"/>
                <w:szCs w:val="26"/>
              </w:rPr>
              <w:t>chuyển</w:t>
            </w:r>
            <w:proofErr w:type="spellEnd"/>
            <w:r w:rsidRPr="00B43097">
              <w:rPr>
                <w:rFonts w:ascii="Times New Roman" w:hAnsi="Times New Roman" w:cs="Times New Roman"/>
                <w:b/>
                <w:sz w:val="26"/>
                <w:szCs w:val="26"/>
              </w:rPr>
              <w:t xml:space="preserve"> sang </w:t>
            </w:r>
            <w:proofErr w:type="spellStart"/>
            <w:r w:rsidRPr="00B43097">
              <w:rPr>
                <w:rFonts w:ascii="Times New Roman" w:hAnsi="Times New Roman" w:cs="Times New Roman"/>
                <w:b/>
                <w:sz w:val="26"/>
                <w:szCs w:val="26"/>
              </w:rPr>
              <w:t>bước</w:t>
            </w:r>
            <w:proofErr w:type="spellEnd"/>
            <w:r w:rsidRPr="00B43097">
              <w:rPr>
                <w:rFonts w:ascii="Times New Roman" w:hAnsi="Times New Roman" w:cs="Times New Roman"/>
                <w:b/>
                <w:sz w:val="26"/>
                <w:szCs w:val="26"/>
              </w:rPr>
              <w:t xml:space="preserve"> B5</w:t>
            </w:r>
            <w:r w:rsidR="002562F0">
              <w:rPr>
                <w:rFonts w:ascii="Times New Roman" w:hAnsi="Times New Roman" w:cs="Times New Roman"/>
                <w:b/>
                <w:sz w:val="26"/>
                <w:szCs w:val="26"/>
                <w:lang w:val="vi-VN"/>
              </w:rPr>
              <w:t>.</w:t>
            </w:r>
          </w:p>
        </w:tc>
      </w:tr>
      <w:tr w:rsidR="00B43097" w:rsidRPr="00B43097" w14:paraId="0E2EC91C" w14:textId="77777777" w:rsidTr="001C6E4C">
        <w:trPr>
          <w:trHeight w:val="669"/>
        </w:trPr>
        <w:tc>
          <w:tcPr>
            <w:tcW w:w="851" w:type="dxa"/>
            <w:vAlign w:val="center"/>
          </w:tcPr>
          <w:p w14:paraId="3646BEB7" w14:textId="77777777" w:rsidR="001C6E4C" w:rsidRPr="00B43097" w:rsidRDefault="001C6E4C"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B4</w:t>
            </w:r>
          </w:p>
        </w:tc>
        <w:tc>
          <w:tcPr>
            <w:tcW w:w="9101" w:type="dxa"/>
            <w:gridSpan w:val="5"/>
            <w:vAlign w:val="center"/>
          </w:tcPr>
          <w:p w14:paraId="530F54A3" w14:textId="1C17D332" w:rsidR="001C6E4C" w:rsidRPr="00B43097" w:rsidRDefault="001C6E4C" w:rsidP="00852C5E">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b/>
                <w:bCs/>
                <w:i/>
                <w:sz w:val="26"/>
                <w:szCs w:val="26"/>
              </w:rPr>
              <w:t>Trường</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hợp</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hồ</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sơ</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chưa</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hợp</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lệ</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hoặc</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có</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nội</w:t>
            </w:r>
            <w:proofErr w:type="spellEnd"/>
            <w:r w:rsidRPr="00B43097">
              <w:rPr>
                <w:rFonts w:ascii="Times New Roman" w:hAnsi="Times New Roman" w:cs="Times New Roman"/>
                <w:b/>
                <w:bCs/>
                <w:i/>
                <w:sz w:val="26"/>
                <w:szCs w:val="26"/>
              </w:rPr>
              <w:t xml:space="preserve"> dung </w:t>
            </w:r>
            <w:proofErr w:type="spellStart"/>
            <w:r w:rsidRPr="00B43097">
              <w:rPr>
                <w:rFonts w:ascii="Times New Roman" w:hAnsi="Times New Roman" w:cs="Times New Roman"/>
                <w:b/>
                <w:bCs/>
                <w:i/>
                <w:sz w:val="26"/>
                <w:szCs w:val="26"/>
              </w:rPr>
              <w:t>cần</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sửa</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đổi</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bổ</w:t>
            </w:r>
            <w:proofErr w:type="spellEnd"/>
            <w:r w:rsidRPr="00B43097">
              <w:rPr>
                <w:rFonts w:ascii="Times New Roman" w:hAnsi="Times New Roman" w:cs="Times New Roman"/>
                <w:b/>
                <w:bCs/>
                <w:i/>
                <w:sz w:val="26"/>
                <w:szCs w:val="26"/>
              </w:rPr>
              <w:t xml:space="preserve"> sung </w:t>
            </w:r>
          </w:p>
        </w:tc>
      </w:tr>
      <w:tr w:rsidR="00413762" w:rsidRPr="00B43097" w14:paraId="75716ACF" w14:textId="77777777" w:rsidTr="00E5431C">
        <w:trPr>
          <w:trHeight w:val="1506"/>
        </w:trPr>
        <w:tc>
          <w:tcPr>
            <w:tcW w:w="851" w:type="dxa"/>
          </w:tcPr>
          <w:p w14:paraId="33E5ED1F" w14:textId="45ED0F72" w:rsidR="00413762" w:rsidRPr="00B43097" w:rsidRDefault="00413762" w:rsidP="00413762">
            <w:pPr>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lastRenderedPageBreak/>
              <w:t>B4.1</w:t>
            </w:r>
          </w:p>
        </w:tc>
        <w:tc>
          <w:tcPr>
            <w:tcW w:w="1417" w:type="dxa"/>
          </w:tcPr>
          <w:p w14:paraId="16C68FB6" w14:textId="01C6D33F" w:rsidR="00413762" w:rsidRPr="00B43097" w:rsidRDefault="00413762" w:rsidP="00413762">
            <w:pPr>
              <w:spacing w:before="60" w:after="60"/>
              <w:jc w:val="center"/>
              <w:rPr>
                <w:rFonts w:ascii="Times New Roman" w:hAnsi="Times New Roman" w:cs="Times New Roman"/>
                <w:b/>
                <w:sz w:val="26"/>
                <w:szCs w:val="26"/>
                <w:lang w:val="nl-NL"/>
              </w:rPr>
            </w:pPr>
            <w:proofErr w:type="spellStart"/>
            <w:r w:rsidRPr="00A71308">
              <w:rPr>
                <w:rFonts w:ascii="Times New Roman" w:hAnsi="Times New Roman" w:cs="Times New Roman"/>
                <w:b/>
                <w:sz w:val="26"/>
                <w:szCs w:val="26"/>
              </w:rPr>
              <w:t>Đề</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xuất</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nội</w:t>
            </w:r>
            <w:proofErr w:type="spellEnd"/>
            <w:r w:rsidRPr="00A71308">
              <w:rPr>
                <w:rFonts w:ascii="Times New Roman" w:hAnsi="Times New Roman" w:cs="Times New Roman"/>
                <w:b/>
                <w:sz w:val="26"/>
                <w:szCs w:val="26"/>
              </w:rPr>
              <w:t xml:space="preserve"> dung </w:t>
            </w:r>
            <w:proofErr w:type="spellStart"/>
            <w:r w:rsidRPr="00A71308">
              <w:rPr>
                <w:rFonts w:ascii="Times New Roman" w:hAnsi="Times New Roman" w:cs="Times New Roman"/>
                <w:b/>
                <w:sz w:val="26"/>
                <w:szCs w:val="26"/>
              </w:rPr>
              <w:t>giải</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quyết</w:t>
            </w:r>
            <w:proofErr w:type="spellEnd"/>
          </w:p>
        </w:tc>
        <w:tc>
          <w:tcPr>
            <w:tcW w:w="1418" w:type="dxa"/>
          </w:tcPr>
          <w:p w14:paraId="5A83FD9A" w14:textId="58DECF42" w:rsidR="00413762" w:rsidRPr="00B43097" w:rsidRDefault="00413762" w:rsidP="0041376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1276" w:type="dxa"/>
          </w:tcPr>
          <w:p w14:paraId="14A4D789" w14:textId="0AFAFFAF" w:rsidR="00413762" w:rsidRPr="00B43097"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lang w:val="nl-NL"/>
              </w:rPr>
              <w:t xml:space="preserve">02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59" w:type="dxa"/>
          </w:tcPr>
          <w:p w14:paraId="704576E8" w14:textId="77777777" w:rsidR="00413762" w:rsidRPr="00A71308"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33EF8F27" w14:textId="77777777" w:rsidR="00413762" w:rsidRPr="00A71308"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0853A22A" w14:textId="77777777" w:rsidR="00413762"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614F0626" w14:textId="0B80D451" w:rsidR="00413762" w:rsidRPr="00B43097" w:rsidRDefault="00413762"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3431" w:type="dxa"/>
          </w:tcPr>
          <w:p w14:paraId="6DDA941F" w14:textId="740B1CEE" w:rsidR="00413762" w:rsidRPr="00B43097" w:rsidRDefault="00413762" w:rsidP="00413762">
            <w:pPr>
              <w:spacing w:before="60" w:after="60"/>
              <w:jc w:val="both"/>
              <w:rPr>
                <w:rFonts w:ascii="Times New Roman" w:hAnsi="Times New Roman" w:cs="Times New Roman"/>
                <w:sz w:val="26"/>
                <w:szCs w:val="26"/>
              </w:rPr>
            </w:pPr>
            <w:proofErr w:type="spellStart"/>
            <w:r w:rsidRPr="00A71308">
              <w:rPr>
                <w:rFonts w:ascii="Times New Roman" w:hAnsi="Times New Roman" w:cs="Times New Roman"/>
                <w:sz w:val="26"/>
                <w:szCs w:val="26"/>
              </w:rPr>
              <w:t>Tham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mưu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r>
      <w:tr w:rsidR="00413762" w:rsidRPr="00B43097" w14:paraId="50DEB8D8" w14:textId="77777777" w:rsidTr="00E5431C">
        <w:trPr>
          <w:trHeight w:val="1506"/>
        </w:trPr>
        <w:tc>
          <w:tcPr>
            <w:tcW w:w="851" w:type="dxa"/>
          </w:tcPr>
          <w:p w14:paraId="1B1B89A7" w14:textId="6A27417C" w:rsidR="00413762" w:rsidRPr="00B43097" w:rsidRDefault="00413762" w:rsidP="00413762">
            <w:pPr>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417" w:type="dxa"/>
          </w:tcPr>
          <w:p w14:paraId="0A7C884A" w14:textId="75AB1361" w:rsidR="00413762" w:rsidRPr="00B43097" w:rsidRDefault="00413762" w:rsidP="00413762">
            <w:pPr>
              <w:spacing w:before="60" w:after="60"/>
              <w:jc w:val="center"/>
              <w:rPr>
                <w:rFonts w:ascii="Times New Roman" w:hAnsi="Times New Roman" w:cs="Times New Roman"/>
                <w:b/>
                <w:sz w:val="26"/>
                <w:szCs w:val="26"/>
                <w:lang w:val="nl-NL"/>
              </w:rPr>
            </w:pPr>
            <w:proofErr w:type="spellStart"/>
            <w:r w:rsidRPr="00A71308">
              <w:rPr>
                <w:rFonts w:ascii="Times New Roman" w:hAnsi="Times New Roman" w:cs="Times New Roman"/>
                <w:b/>
                <w:sz w:val="26"/>
                <w:szCs w:val="26"/>
                <w:lang w:val="en-US"/>
              </w:rPr>
              <w:t>Xem</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xét</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trình</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ký</w:t>
            </w:r>
            <w:proofErr w:type="spellEnd"/>
          </w:p>
        </w:tc>
        <w:tc>
          <w:tcPr>
            <w:tcW w:w="1418" w:type="dxa"/>
          </w:tcPr>
          <w:p w14:paraId="66853055" w14:textId="678873E6" w:rsidR="00413762" w:rsidRPr="00B43097" w:rsidRDefault="00413762" w:rsidP="0041376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p>
        </w:tc>
        <w:tc>
          <w:tcPr>
            <w:tcW w:w="1276" w:type="dxa"/>
          </w:tcPr>
          <w:p w14:paraId="1E9C2896" w14:textId="59A89AD5" w:rsidR="00413762" w:rsidRPr="00B43097"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lang w:val="nl-NL"/>
              </w:rPr>
              <w:t xml:space="preserve">02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59" w:type="dxa"/>
          </w:tcPr>
          <w:p w14:paraId="63C97B1A" w14:textId="77777777" w:rsidR="00413762" w:rsidRPr="00A71308"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43847C5F" w14:textId="77777777" w:rsidR="00413762" w:rsidRPr="00A71308"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4CA41FE1" w14:textId="77777777" w:rsidR="00413762"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67CDD80F" w14:textId="4F67CCA2" w:rsidR="00413762" w:rsidRPr="00B43097" w:rsidRDefault="00413762"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3431" w:type="dxa"/>
          </w:tcPr>
          <w:p w14:paraId="5EE6A1EC" w14:textId="2B8FE0AB" w:rsidR="00413762" w:rsidRPr="00B43097" w:rsidRDefault="00413762" w:rsidP="00413762">
            <w:pPr>
              <w:spacing w:before="60" w:after="60"/>
              <w:jc w:val="both"/>
              <w:rPr>
                <w:rFonts w:ascii="Times New Roman" w:hAnsi="Times New Roman" w:cs="Times New Roman"/>
                <w:sz w:val="26"/>
                <w:szCs w:val="26"/>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kiểm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hồ</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nháy</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413762" w:rsidRPr="00B43097" w14:paraId="40EBDB3B" w14:textId="77777777" w:rsidTr="00E5431C">
        <w:trPr>
          <w:trHeight w:val="1506"/>
        </w:trPr>
        <w:tc>
          <w:tcPr>
            <w:tcW w:w="851" w:type="dxa"/>
          </w:tcPr>
          <w:p w14:paraId="0B6615B5" w14:textId="38873A6A" w:rsidR="00413762" w:rsidRPr="00B43097" w:rsidRDefault="00413762" w:rsidP="00413762">
            <w:pPr>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417" w:type="dxa"/>
          </w:tcPr>
          <w:p w14:paraId="665B6F0F" w14:textId="33FB7A54" w:rsidR="00413762" w:rsidRPr="00B43097" w:rsidRDefault="00413762" w:rsidP="00413762">
            <w:pPr>
              <w:spacing w:before="60" w:after="60"/>
              <w:jc w:val="center"/>
              <w:rPr>
                <w:rFonts w:ascii="Times New Roman" w:hAnsi="Times New Roman" w:cs="Times New Roman"/>
                <w:b/>
                <w:sz w:val="26"/>
                <w:szCs w:val="26"/>
                <w:lang w:val="nl-NL"/>
              </w:rPr>
            </w:pPr>
            <w:proofErr w:type="spellStart"/>
            <w:r w:rsidRPr="00A71308">
              <w:rPr>
                <w:rFonts w:ascii="Times New Roman" w:hAnsi="Times New Roman" w:cs="Times New Roman"/>
                <w:b/>
                <w:sz w:val="26"/>
                <w:szCs w:val="26"/>
                <w:lang w:val="nl-NL"/>
              </w:rPr>
              <w:t>Xem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xét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ký</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duyệt</w:t>
            </w:r>
            <w:proofErr w:type="spellEnd"/>
          </w:p>
        </w:tc>
        <w:tc>
          <w:tcPr>
            <w:tcW w:w="1418" w:type="dxa"/>
          </w:tcPr>
          <w:p w14:paraId="5CC07607" w14:textId="36B12EEF" w:rsidR="00413762" w:rsidRPr="00B43097" w:rsidRDefault="00413762" w:rsidP="0041376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Sở</w:t>
            </w:r>
            <w:proofErr w:type="spellEnd"/>
          </w:p>
        </w:tc>
        <w:tc>
          <w:tcPr>
            <w:tcW w:w="1276" w:type="dxa"/>
          </w:tcPr>
          <w:p w14:paraId="5E7CD3BE" w14:textId="459F1CE3" w:rsidR="00413762" w:rsidRPr="00B43097" w:rsidRDefault="00413762" w:rsidP="00413762">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59" w:type="dxa"/>
          </w:tcPr>
          <w:p w14:paraId="787DA38B" w14:textId="77777777" w:rsidR="00413762" w:rsidRPr="00A71308"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06F80CAD" w14:textId="77777777" w:rsidR="00413762" w:rsidRPr="00A71308"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50B0204" w14:textId="77777777" w:rsidR="00413762" w:rsidRDefault="00413762" w:rsidP="0041376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75D3FAC2" w14:textId="425943FF" w:rsidR="00413762" w:rsidRPr="00B43097" w:rsidRDefault="00413762"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3431" w:type="dxa"/>
          </w:tcPr>
          <w:p w14:paraId="6047E367" w14:textId="0B9B9060" w:rsidR="00413762" w:rsidRPr="00B43097" w:rsidRDefault="00413762" w:rsidP="00413762">
            <w:pPr>
              <w:spacing w:before="60" w:after="60"/>
              <w:jc w:val="both"/>
              <w:rPr>
                <w:rFonts w:ascii="Times New Roman" w:hAnsi="Times New Roman" w:cs="Times New Roman"/>
                <w:sz w:val="26"/>
                <w:szCs w:val="26"/>
              </w:rPr>
            </w:pPr>
            <w:proofErr w:type="spellStart"/>
            <w:r w:rsidRPr="00A71308">
              <w:rPr>
                <w:rFonts w:ascii="Times New Roman" w:hAnsi="Times New Roman" w:cs="Times New Roman"/>
                <w:sz w:val="26"/>
                <w:szCs w:val="26"/>
                <w:lang w:val="en-US"/>
              </w:rPr>
              <w:t>Lãnh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đạo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hô</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duyệt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Tờ</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trình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kèm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413762" w:rsidRPr="00B43097" w14:paraId="1CECE708" w14:textId="77777777" w:rsidTr="00E5431C">
        <w:trPr>
          <w:trHeight w:val="1506"/>
        </w:trPr>
        <w:tc>
          <w:tcPr>
            <w:tcW w:w="851" w:type="dxa"/>
          </w:tcPr>
          <w:p w14:paraId="33464718" w14:textId="6238BEE1" w:rsidR="00413762" w:rsidRPr="00B43097" w:rsidRDefault="00413762" w:rsidP="00413762">
            <w:pPr>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417" w:type="dxa"/>
          </w:tcPr>
          <w:p w14:paraId="2A222356" w14:textId="2C40F997" w:rsidR="00413762" w:rsidRPr="00B43097" w:rsidRDefault="00413762" w:rsidP="00413762">
            <w:pPr>
              <w:spacing w:before="60" w:after="60"/>
              <w:jc w:val="center"/>
              <w:rPr>
                <w:rFonts w:ascii="Times New Roman" w:hAnsi="Times New Roman" w:cs="Times New Roman"/>
                <w:b/>
                <w:sz w:val="26"/>
                <w:szCs w:val="26"/>
                <w:lang w:val="nl-NL"/>
              </w:rPr>
            </w:pPr>
            <w:r w:rsidRPr="00A71308">
              <w:rPr>
                <w:rFonts w:ascii="Times New Roman" w:hAnsi="Times New Roman" w:cs="Times New Roman"/>
                <w:b/>
                <w:sz w:val="26"/>
                <w:szCs w:val="26"/>
                <w:lang w:val="nl-NL"/>
              </w:rPr>
              <w:t xml:space="preserve">Ban </w:t>
            </w:r>
            <w:proofErr w:type="spellStart"/>
            <w:r w:rsidRPr="00A71308">
              <w:rPr>
                <w:rFonts w:ascii="Times New Roman" w:hAnsi="Times New Roman" w:cs="Times New Roman"/>
                <w:b/>
                <w:sz w:val="26"/>
                <w:szCs w:val="26"/>
                <w:lang w:val="nl-NL"/>
              </w:rPr>
              <w:t>hành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bản</w:t>
            </w:r>
            <w:proofErr w:type="spellEnd"/>
          </w:p>
        </w:tc>
        <w:tc>
          <w:tcPr>
            <w:tcW w:w="1418" w:type="dxa"/>
          </w:tcPr>
          <w:p w14:paraId="7AB255E2" w14:textId="374A64FF" w:rsidR="00413762" w:rsidRPr="00B43097" w:rsidRDefault="00413762" w:rsidP="0041376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1276" w:type="dxa"/>
          </w:tcPr>
          <w:p w14:paraId="2695AF6C" w14:textId="7E5A5B41" w:rsidR="00413762" w:rsidRPr="00B43097" w:rsidRDefault="00413762" w:rsidP="00413762">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59" w:type="dxa"/>
          </w:tcPr>
          <w:p w14:paraId="57778080" w14:textId="1F3BDB18" w:rsidR="00413762" w:rsidRPr="00B43097" w:rsidRDefault="00413762" w:rsidP="00413762">
            <w:pPr>
              <w:spacing w:before="60" w:after="60"/>
              <w:jc w:val="center"/>
              <w:rPr>
                <w:rFonts w:ascii="Times New Roman" w:hAnsi="Times New Roman" w:cs="Times New Roman"/>
                <w:sz w:val="26"/>
                <w:szCs w:val="26"/>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3431" w:type="dxa"/>
          </w:tcPr>
          <w:p w14:paraId="1E89862B" w14:textId="76A56274" w:rsidR="00413762" w:rsidRPr="00B43097" w:rsidRDefault="00413762" w:rsidP="00413762">
            <w:pPr>
              <w:spacing w:before="60" w:after="60"/>
              <w:jc w:val="both"/>
              <w:rPr>
                <w:rFonts w:ascii="Times New Roman" w:hAnsi="Times New Roman" w:cs="Times New Roman"/>
                <w:sz w:val="26"/>
                <w:szCs w:val="26"/>
              </w:rPr>
            </w:pPr>
            <w:proofErr w:type="spellStart"/>
            <w:r w:rsidRPr="00F4367C">
              <w:rPr>
                <w:rFonts w:ascii="Times New Roman" w:hAnsi="Times New Roman" w:cs="Times New Roman"/>
                <w:sz w:val="26"/>
                <w:szCs w:val="26"/>
                <w:lang w:val="nl-NL"/>
              </w:rPr>
              <w:t>Lấy</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đóng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dấu</w:t>
            </w:r>
            <w:proofErr w:type="spellEnd"/>
            <w:r w:rsidRPr="00F4367C">
              <w:rPr>
                <w:rFonts w:ascii="Times New Roman" w:hAnsi="Times New Roman" w:cs="Times New Roman"/>
                <w:sz w:val="26"/>
                <w:szCs w:val="26"/>
                <w:lang w:val="nl-NL"/>
              </w:rPr>
              <w:t xml:space="preserve">, ban </w:t>
            </w:r>
            <w:proofErr w:type="spellStart"/>
            <w:r w:rsidRPr="00F4367C">
              <w:rPr>
                <w:rFonts w:ascii="Times New Roman" w:hAnsi="Times New Roman" w:cs="Times New Roman"/>
                <w:sz w:val="26"/>
                <w:szCs w:val="26"/>
                <w:lang w:val="nl-NL"/>
              </w:rPr>
              <w: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Tờ</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trình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các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dự</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thảo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liên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quan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cho</w:t>
            </w:r>
            <w:proofErr w:type="spellEnd"/>
            <w:r w:rsidRPr="00F4367C">
              <w:rPr>
                <w:rFonts w:ascii="Times New Roman" w:hAnsi="Times New Roman" w:cs="Times New Roman"/>
                <w:sz w:val="26"/>
                <w:szCs w:val="26"/>
                <w:lang w:val="nl-NL"/>
              </w:rPr>
              <w:t xml:space="preserve"> UBND </w:t>
            </w:r>
            <w:proofErr w:type="spellStart"/>
            <w:r w:rsidRPr="00F4367C">
              <w:rPr>
                <w:rFonts w:ascii="Times New Roman" w:hAnsi="Times New Roman" w:cs="Times New Roman"/>
                <w:sz w:val="26"/>
                <w:szCs w:val="26"/>
                <w:lang w:val="nl-NL"/>
              </w:rPr>
              <w:t>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phê</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duyệt</w:t>
            </w:r>
            <w:proofErr w:type="spellEnd"/>
          </w:p>
        </w:tc>
      </w:tr>
      <w:tr w:rsidR="00596EBD" w:rsidRPr="00B43097" w14:paraId="7803108A" w14:textId="77777777" w:rsidTr="00E5431C">
        <w:trPr>
          <w:trHeight w:val="1506"/>
        </w:trPr>
        <w:tc>
          <w:tcPr>
            <w:tcW w:w="851" w:type="dxa"/>
          </w:tcPr>
          <w:p w14:paraId="4767D55A" w14:textId="56DDCDF9" w:rsidR="00596EBD" w:rsidRPr="00B43097" w:rsidRDefault="00596EBD" w:rsidP="00413762">
            <w:pPr>
              <w:spacing w:before="60" w:after="60"/>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417" w:type="dxa"/>
          </w:tcPr>
          <w:p w14:paraId="7570C76B" w14:textId="5842B2CE" w:rsidR="00596EBD" w:rsidRPr="00B43097" w:rsidRDefault="00596EBD" w:rsidP="00413762">
            <w:pPr>
              <w:spacing w:before="60" w:after="60"/>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Tiếp</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nhận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418" w:type="dxa"/>
          </w:tcPr>
          <w:p w14:paraId="029F3907" w14:textId="4E208407" w:rsidR="00596EBD" w:rsidRPr="00B43097" w:rsidRDefault="00596EBD" w:rsidP="0041376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HCQT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276" w:type="dxa"/>
            <w:vMerge w:val="restart"/>
          </w:tcPr>
          <w:p w14:paraId="315B7D69" w14:textId="5075EF70" w:rsidR="00596EBD" w:rsidRPr="00B43097" w:rsidRDefault="00596EBD" w:rsidP="00413762">
            <w:pPr>
              <w:jc w:val="center"/>
              <w:rPr>
                <w:rFonts w:ascii="Times New Roman" w:hAnsi="Times New Roman" w:cs="Times New Roman"/>
                <w:sz w:val="26"/>
                <w:szCs w:val="26"/>
              </w:rPr>
            </w:pPr>
            <w:r>
              <w:rPr>
                <w:rFonts w:ascii="Times New Roman" w:hAnsi="Times New Roman" w:cs="Times New Roman"/>
                <w:sz w:val="26"/>
                <w:szCs w:val="26"/>
                <w:lang w:val="nl-NL"/>
              </w:rPr>
              <w:t xml:space="preserve">01 </w:t>
            </w:r>
            <w:proofErr w:type="spellStart"/>
            <w:r>
              <w:rPr>
                <w:rFonts w:ascii="Times New Roman" w:hAnsi="Times New Roman" w:cs="Times New Roman"/>
                <w:sz w:val="26"/>
                <w:szCs w:val="26"/>
                <w:lang w:val="nl-NL"/>
              </w:rPr>
              <w:t>ngày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59" w:type="dxa"/>
          </w:tcPr>
          <w:p w14:paraId="1DE70402" w14:textId="68FF9918" w:rsidR="00596EBD" w:rsidRPr="00B43097" w:rsidRDefault="00596EBD" w:rsidP="00413762">
            <w:pPr>
              <w:spacing w:before="60" w:after="60"/>
              <w:jc w:val="center"/>
              <w:rPr>
                <w:rFonts w:ascii="Times New Roman" w:hAnsi="Times New Roman" w:cs="Times New Roman"/>
                <w:sz w:val="26"/>
                <w:szCs w:val="26"/>
              </w:rPr>
            </w:pPr>
            <w:proofErr w:type="spellStart"/>
            <w:r>
              <w:rPr>
                <w:rFonts w:ascii="Times New Roman" w:hAnsi="Times New Roman" w:cs="Times New Roman"/>
                <w:color w:val="000000"/>
                <w:sz w:val="26"/>
                <w:szCs w:val="26"/>
              </w:rPr>
              <w:t>Bộ</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của</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Sở</w:t>
            </w:r>
            <w:proofErr w:type="spellEnd"/>
          </w:p>
        </w:tc>
        <w:tc>
          <w:tcPr>
            <w:tcW w:w="3431" w:type="dxa"/>
          </w:tcPr>
          <w:p w14:paraId="2F356D65" w14:textId="77777777" w:rsidR="00596EBD" w:rsidRPr="00F4367C" w:rsidRDefault="00596EBD" w:rsidP="00413762">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Tiếp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kiểm</w:t>
            </w:r>
            <w:proofErr w:type="spellEnd"/>
            <w:r w:rsidRPr="00F4367C">
              <w:rPr>
                <w:rFonts w:ascii="Times New Roman" w:hAnsi="Times New Roman" w:cs="Times New Roman"/>
                <w:color w:val="000000"/>
                <w:sz w:val="26"/>
                <w:szCs w:val="26"/>
                <w:lang w:val="nl-NL"/>
              </w:rPr>
              <w:t xml:space="preserve"> tra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phần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ghi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giấy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w:t>
            </w:r>
          </w:p>
          <w:p w14:paraId="6456FBB4" w14:textId="2FB28A71" w:rsidR="00596EBD" w:rsidRPr="00B43097" w:rsidRDefault="00596EBD" w:rsidP="00413762">
            <w:pPr>
              <w:jc w:val="both"/>
              <w:rPr>
                <w:rFonts w:ascii="Times New Roman" w:hAnsi="Times New Roman" w:cs="Times New Roman"/>
                <w:sz w:val="26"/>
                <w:szCs w:val="26"/>
              </w:rPr>
            </w:pPr>
            <w:proofErr w:type="spellStart"/>
            <w:r w:rsidRPr="006728A0">
              <w:rPr>
                <w:rFonts w:ascii="Times New Roman" w:hAnsi="Times New Roman" w:cs="Times New Roman"/>
                <w:color w:val="000000"/>
                <w:sz w:val="26"/>
                <w:szCs w:val="26"/>
                <w:lang w:val="nl-NL"/>
              </w:rPr>
              <w:t>Chuyển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hồ</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sơ</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Lãnh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đạo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Chuyên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môn</w:t>
            </w:r>
            <w:proofErr w:type="spellEnd"/>
            <w:r w:rsidRPr="006728A0">
              <w:rPr>
                <w:rFonts w:ascii="Times New Roman" w:hAnsi="Times New Roman" w:cs="Times New Roman"/>
                <w:color w:val="000000"/>
                <w:sz w:val="26"/>
                <w:szCs w:val="26"/>
                <w:lang w:val="nl-NL"/>
              </w:rPr>
              <w:t xml:space="preserve"> – </w:t>
            </w:r>
            <w:proofErr w:type="spellStart"/>
            <w:r w:rsidRPr="006728A0">
              <w:rPr>
                <w:rFonts w:ascii="Times New Roman" w:hAnsi="Times New Roman" w:cs="Times New Roman"/>
                <w:color w:val="000000"/>
                <w:sz w:val="26"/>
                <w:szCs w:val="26"/>
                <w:lang w:val="nl-NL"/>
              </w:rPr>
              <w:t>Văn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UBND </w:t>
            </w:r>
            <w:proofErr w:type="spellStart"/>
            <w:r w:rsidRPr="006728A0">
              <w:rPr>
                <w:rFonts w:ascii="Times New Roman" w:hAnsi="Times New Roman" w:cs="Times New Roman"/>
                <w:color w:val="000000"/>
                <w:sz w:val="26"/>
                <w:szCs w:val="26"/>
                <w:lang w:val="nl-NL"/>
              </w:rPr>
              <w:t>Thành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phố</w:t>
            </w:r>
            <w:proofErr w:type="spellEnd"/>
            <w:r w:rsidRPr="006728A0">
              <w:rPr>
                <w:rFonts w:ascii="Times New Roman" w:hAnsi="Times New Roman" w:cs="Times New Roman"/>
                <w:color w:val="000000"/>
                <w:sz w:val="26"/>
                <w:szCs w:val="26"/>
                <w:lang w:val="nl-NL"/>
              </w:rPr>
              <w:t>.</w:t>
            </w:r>
          </w:p>
        </w:tc>
      </w:tr>
      <w:tr w:rsidR="00596EBD" w:rsidRPr="00B43097" w14:paraId="79964FF3" w14:textId="77777777" w:rsidTr="00E5431C">
        <w:trPr>
          <w:trHeight w:val="1222"/>
        </w:trPr>
        <w:tc>
          <w:tcPr>
            <w:tcW w:w="851" w:type="dxa"/>
          </w:tcPr>
          <w:p w14:paraId="05B82713" w14:textId="193424D7" w:rsidR="00596EBD" w:rsidRPr="00B43097" w:rsidRDefault="00596EBD"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t>B4.6</w:t>
            </w:r>
          </w:p>
        </w:tc>
        <w:tc>
          <w:tcPr>
            <w:tcW w:w="1417" w:type="dxa"/>
          </w:tcPr>
          <w:p w14:paraId="04BFAF4A" w14:textId="4B5077FD" w:rsidR="00596EBD" w:rsidRPr="00B43097" w:rsidRDefault="00596EBD" w:rsidP="00413762">
            <w:pPr>
              <w:spacing w:before="60" w:after="60"/>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Rà</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soát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thẩm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định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418" w:type="dxa"/>
          </w:tcPr>
          <w:p w14:paraId="48B463E1" w14:textId="58B76755" w:rsidR="00596EBD" w:rsidRPr="00B43097" w:rsidRDefault="00596EBD" w:rsidP="0041376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lastRenderedPageBreak/>
              <w:t xml:space="preserve">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276" w:type="dxa"/>
            <w:vMerge/>
          </w:tcPr>
          <w:p w14:paraId="4B6878D8" w14:textId="29A0A830" w:rsidR="00596EBD" w:rsidRPr="00B43097" w:rsidRDefault="00596EBD" w:rsidP="00413762">
            <w:pPr>
              <w:jc w:val="center"/>
              <w:rPr>
                <w:rFonts w:ascii="Times New Roman" w:hAnsi="Times New Roman" w:cs="Times New Roman"/>
                <w:sz w:val="26"/>
                <w:szCs w:val="26"/>
              </w:rPr>
            </w:pPr>
          </w:p>
        </w:tc>
        <w:tc>
          <w:tcPr>
            <w:tcW w:w="1559" w:type="dxa"/>
          </w:tcPr>
          <w:p w14:paraId="01F0C29A" w14:textId="2A94410E" w:rsidR="00596EBD" w:rsidRPr="00B43097" w:rsidRDefault="00596EBD" w:rsidP="00413762">
            <w:pPr>
              <w:spacing w:before="60" w:after="60"/>
              <w:jc w:val="center"/>
              <w:rPr>
                <w:rFonts w:ascii="Times New Roman" w:hAnsi="Times New Roman" w:cs="Times New Roman"/>
                <w:sz w:val="26"/>
                <w:szCs w:val="26"/>
              </w:rPr>
            </w:pP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3431" w:type="dxa"/>
          </w:tcPr>
          <w:p w14:paraId="0913A718" w14:textId="77777777" w:rsidR="00596EBD" w:rsidRPr="00F4367C" w:rsidRDefault="00596EBD" w:rsidP="00413762">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thẩm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w:t>
            </w:r>
          </w:p>
          <w:p w14:paraId="51FDE789" w14:textId="77777777" w:rsidR="00596EBD" w:rsidRDefault="00596EBD" w:rsidP="00413762">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
          <w:p w14:paraId="14A845DE" w14:textId="77777777" w:rsidR="00596EBD" w:rsidRPr="00F4367C" w:rsidRDefault="00596EBD" w:rsidP="00413762">
            <w:pPr>
              <w:jc w:val="both"/>
              <w:rPr>
                <w:rFonts w:ascii="Times New Roman" w:hAnsi="Times New Roman" w:cs="Times New Roman"/>
                <w:color w:val="000000"/>
                <w:sz w:val="26"/>
                <w:szCs w:val="26"/>
                <w:lang w:val="nl-NL"/>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Tờ</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kèm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dự</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thảo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quả</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lãnh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đạo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lastRenderedPageBreak/>
              <w:t>Phòng</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chuyên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môn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Văn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phòng</w:t>
            </w:r>
            <w:proofErr w:type="spellEnd"/>
            <w:r>
              <w:rPr>
                <w:rFonts w:ascii="Times New Roman" w:hAnsi="Times New Roman" w:cs="Times New Roman"/>
                <w:color w:val="000000"/>
                <w:sz w:val="26"/>
                <w:szCs w:val="26"/>
              </w:rPr>
              <w:t xml:space="preserve"> UBND </w:t>
            </w:r>
            <w:proofErr w:type="spellStart"/>
            <w:r>
              <w:rPr>
                <w:rFonts w:ascii="Times New Roman" w:hAnsi="Times New Roman" w:cs="Times New Roman"/>
                <w:color w:val="000000"/>
                <w:sz w:val="26"/>
                <w:szCs w:val="26"/>
              </w:rPr>
              <w:t>Thành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phố</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xem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xét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quyết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định</w:t>
            </w:r>
            <w:proofErr w:type="spellEnd"/>
            <w:r w:rsidRPr="00F4367C">
              <w:rPr>
                <w:rFonts w:ascii="Times New Roman" w:hAnsi="Times New Roman" w:cs="Times New Roman"/>
                <w:color w:val="000000"/>
                <w:sz w:val="26"/>
                <w:szCs w:val="26"/>
                <w:lang w:val="nl-NL"/>
              </w:rPr>
              <w:t>.</w:t>
            </w:r>
          </w:p>
          <w:p w14:paraId="0C2EC709" w14:textId="168D19FC" w:rsidR="00596EBD" w:rsidRPr="00B43097" w:rsidRDefault="00596EBD" w:rsidP="00413762">
            <w:pPr>
              <w:spacing w:before="60" w:after="60"/>
              <w:jc w:val="both"/>
              <w:rPr>
                <w:rFonts w:ascii="Times New Roman" w:hAnsi="Times New Roman" w:cs="Times New Roman"/>
                <w:sz w:val="26"/>
                <w:szCs w:val="26"/>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chưa</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lập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kèm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dự</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thảo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trả</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Sở</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được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phân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quyết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w:t>
            </w:r>
          </w:p>
        </w:tc>
      </w:tr>
      <w:tr w:rsidR="00596EBD" w:rsidRPr="00B43097" w14:paraId="414796E2" w14:textId="77777777" w:rsidTr="00E5431C">
        <w:trPr>
          <w:trHeight w:val="1506"/>
        </w:trPr>
        <w:tc>
          <w:tcPr>
            <w:tcW w:w="851" w:type="dxa"/>
          </w:tcPr>
          <w:p w14:paraId="16861983" w14:textId="05106867" w:rsidR="00596EBD" w:rsidRPr="00B43097" w:rsidRDefault="00596EBD"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lastRenderedPageBreak/>
              <w:t>B4.7</w:t>
            </w:r>
          </w:p>
        </w:tc>
        <w:tc>
          <w:tcPr>
            <w:tcW w:w="1417" w:type="dxa"/>
          </w:tcPr>
          <w:p w14:paraId="318D705C" w14:textId="4F81EBD9" w:rsidR="00596EBD" w:rsidRPr="00B43097" w:rsidRDefault="00596EBD" w:rsidP="00413762">
            <w:pPr>
              <w:spacing w:before="60" w:after="60"/>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p>
        </w:tc>
        <w:tc>
          <w:tcPr>
            <w:tcW w:w="1418" w:type="dxa"/>
          </w:tcPr>
          <w:p w14:paraId="1A1C54FD" w14:textId="61DFCF1F" w:rsidR="00596EBD" w:rsidRPr="00B43097" w:rsidRDefault="00596EBD" w:rsidP="0041376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276" w:type="dxa"/>
            <w:vMerge w:val="restart"/>
          </w:tcPr>
          <w:p w14:paraId="4BF52009" w14:textId="136105CB" w:rsidR="00596EBD" w:rsidRPr="00B43097" w:rsidRDefault="00596EBD" w:rsidP="00413762">
            <w:pPr>
              <w:jc w:val="center"/>
              <w:rPr>
                <w:rFonts w:ascii="Times New Roman" w:hAnsi="Times New Roman" w:cs="Times New Roman"/>
                <w:sz w:val="26"/>
                <w:szCs w:val="26"/>
              </w:rPr>
            </w:pPr>
          </w:p>
        </w:tc>
        <w:tc>
          <w:tcPr>
            <w:tcW w:w="1559" w:type="dxa"/>
          </w:tcPr>
          <w:p w14:paraId="15DAE6F8" w14:textId="12367A10" w:rsidR="00596EBD" w:rsidRPr="00B43097" w:rsidRDefault="00596EBD" w:rsidP="00413762">
            <w:pPr>
              <w:spacing w:before="60" w:after="60"/>
              <w:jc w:val="center"/>
              <w:rPr>
                <w:rFonts w:ascii="Times New Roman" w:hAnsi="Times New Roman" w:cs="Times New Roman"/>
                <w:sz w:val="26"/>
                <w:szCs w:val="26"/>
              </w:rPr>
            </w:pP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3431" w:type="dxa"/>
          </w:tcPr>
          <w:p w14:paraId="09DB6893" w14:textId="3B46A358" w:rsidR="00596EBD" w:rsidRPr="00B43097" w:rsidRDefault="00596EBD" w:rsidP="00413762">
            <w:pPr>
              <w:spacing w:before="60" w:after="60"/>
              <w:jc w:val="both"/>
              <w:rPr>
                <w:rFonts w:ascii="Times New Roman" w:hAnsi="Times New Roman" w:cs="Times New Roman"/>
                <w:sz w:val="26"/>
                <w:szCs w:val="26"/>
              </w:rPr>
            </w:pP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của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chức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nháy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w:t>
            </w:r>
          </w:p>
        </w:tc>
      </w:tr>
      <w:tr w:rsidR="00596EBD" w:rsidRPr="00B43097" w14:paraId="0C5CC347" w14:textId="77777777" w:rsidTr="00E5431C">
        <w:trPr>
          <w:trHeight w:val="1506"/>
        </w:trPr>
        <w:tc>
          <w:tcPr>
            <w:tcW w:w="851" w:type="dxa"/>
          </w:tcPr>
          <w:p w14:paraId="727440E1" w14:textId="1E3FDCD3" w:rsidR="00596EBD" w:rsidRPr="00B43097" w:rsidRDefault="00596EBD"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t>B4.8</w:t>
            </w:r>
          </w:p>
        </w:tc>
        <w:tc>
          <w:tcPr>
            <w:tcW w:w="1417" w:type="dxa"/>
          </w:tcPr>
          <w:p w14:paraId="70E9DD57" w14:textId="177FCE52" w:rsidR="00596EBD" w:rsidRPr="00B43097" w:rsidRDefault="00596EBD" w:rsidP="00413762">
            <w:pPr>
              <w:spacing w:before="60" w:after="60"/>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trình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418" w:type="dxa"/>
          </w:tcPr>
          <w:p w14:paraId="56DD3822" w14:textId="2852F2F2" w:rsidR="00596EBD" w:rsidRPr="00B43097" w:rsidRDefault="00596EBD" w:rsidP="0041376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276" w:type="dxa"/>
            <w:vMerge/>
          </w:tcPr>
          <w:p w14:paraId="7FBF4EFC" w14:textId="0C280AC0" w:rsidR="00596EBD" w:rsidRPr="00B43097" w:rsidRDefault="00596EBD" w:rsidP="00413762">
            <w:pPr>
              <w:jc w:val="center"/>
              <w:rPr>
                <w:rFonts w:ascii="Times New Roman" w:hAnsi="Times New Roman" w:cs="Times New Roman"/>
                <w:sz w:val="26"/>
                <w:szCs w:val="26"/>
              </w:rPr>
            </w:pPr>
          </w:p>
        </w:tc>
        <w:tc>
          <w:tcPr>
            <w:tcW w:w="1559" w:type="dxa"/>
          </w:tcPr>
          <w:p w14:paraId="69460332" w14:textId="39BD4CED" w:rsidR="00596EBD" w:rsidRPr="00B43097" w:rsidRDefault="00596EBD" w:rsidP="00413762">
            <w:pPr>
              <w:spacing w:before="60" w:after="60"/>
              <w:jc w:val="center"/>
              <w:rPr>
                <w:rFonts w:ascii="Times New Roman" w:hAnsi="Times New Roman" w:cs="Times New Roman"/>
                <w:sz w:val="26"/>
                <w:szCs w:val="26"/>
              </w:rPr>
            </w:pP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p>
        </w:tc>
        <w:tc>
          <w:tcPr>
            <w:tcW w:w="3431" w:type="dxa"/>
          </w:tcPr>
          <w:p w14:paraId="3DF57380" w14:textId="710023E1" w:rsidR="00596EBD" w:rsidRPr="00B43097" w:rsidRDefault="00596EBD" w:rsidP="00413762">
            <w:pPr>
              <w:spacing w:before="60" w:after="60"/>
              <w:jc w:val="both"/>
              <w:rPr>
                <w:rFonts w:ascii="Times New Roman" w:hAnsi="Times New Roman" w:cs="Times New Roman"/>
                <w:sz w:val="26"/>
                <w:szCs w:val="26"/>
              </w:rPr>
            </w:pPr>
            <w:proofErr w:type="spellStart"/>
            <w:r>
              <w:rPr>
                <w:rFonts w:ascii="Times New Roman" w:hAnsi="Times New Roman" w:cs="Times New Roman"/>
                <w:color w:val="000000"/>
                <w:sz w:val="26"/>
                <w:szCs w:val="26"/>
                <w:lang w:val="nl-NL"/>
              </w:rPr>
              <w:t>Xem</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xét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hồ</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sơ</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tài</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liệu</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liên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quan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ký</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duyệt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Tờ</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Lãnh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đạo</w:t>
            </w:r>
            <w:proofErr w:type="spellEnd"/>
            <w:r>
              <w:rPr>
                <w:rFonts w:ascii="Times New Roman" w:hAnsi="Times New Roman" w:cs="Times New Roman"/>
                <w:color w:val="000000"/>
                <w:sz w:val="26"/>
                <w:szCs w:val="26"/>
                <w:lang w:val="nl-NL"/>
              </w:rPr>
              <w:t xml:space="preserve"> 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Pr>
                <w:rFonts w:ascii="Times New Roman" w:hAnsi="Times New Roman" w:cs="Times New Roman"/>
                <w:color w:val="000000"/>
                <w:sz w:val="26"/>
                <w:szCs w:val="26"/>
                <w:lang w:val="nl-NL"/>
              </w:rPr>
              <w:t>.</w:t>
            </w:r>
          </w:p>
        </w:tc>
      </w:tr>
      <w:tr w:rsidR="00596EBD" w:rsidRPr="00B43097" w14:paraId="55CB6CE9" w14:textId="77777777" w:rsidTr="00E5431C">
        <w:trPr>
          <w:trHeight w:val="1506"/>
        </w:trPr>
        <w:tc>
          <w:tcPr>
            <w:tcW w:w="851" w:type="dxa"/>
          </w:tcPr>
          <w:p w14:paraId="5DBC4319" w14:textId="57CD81C0" w:rsidR="00596EBD" w:rsidRPr="00B43097" w:rsidRDefault="00596EBD"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t>B4.9</w:t>
            </w:r>
          </w:p>
        </w:tc>
        <w:tc>
          <w:tcPr>
            <w:tcW w:w="1417" w:type="dxa"/>
          </w:tcPr>
          <w:p w14:paraId="1A66FACA" w14:textId="0D512B98" w:rsidR="00596EBD" w:rsidRPr="00B43097" w:rsidRDefault="00596EBD" w:rsidP="00413762">
            <w:pPr>
              <w:spacing w:before="60" w:after="60"/>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duyệt</w:t>
            </w:r>
            <w:proofErr w:type="spellEnd"/>
          </w:p>
        </w:tc>
        <w:tc>
          <w:tcPr>
            <w:tcW w:w="1418" w:type="dxa"/>
          </w:tcPr>
          <w:p w14:paraId="7BAFCFA7" w14:textId="30B21511" w:rsidR="00596EBD" w:rsidRPr="00B43097" w:rsidRDefault="00596EBD" w:rsidP="0041376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276" w:type="dxa"/>
            <w:vMerge/>
          </w:tcPr>
          <w:p w14:paraId="735DB8C2" w14:textId="77311E98" w:rsidR="00596EBD" w:rsidRPr="00B43097" w:rsidRDefault="00596EBD" w:rsidP="00413762">
            <w:pPr>
              <w:jc w:val="center"/>
              <w:rPr>
                <w:rFonts w:ascii="Times New Roman" w:hAnsi="Times New Roman" w:cs="Times New Roman"/>
                <w:sz w:val="26"/>
                <w:szCs w:val="26"/>
              </w:rPr>
            </w:pPr>
          </w:p>
        </w:tc>
        <w:tc>
          <w:tcPr>
            <w:tcW w:w="1559" w:type="dxa"/>
          </w:tcPr>
          <w:p w14:paraId="6D85DE9D" w14:textId="14EFA63D" w:rsidR="00596EBD" w:rsidRPr="00B43097" w:rsidRDefault="00596EBD" w:rsidP="00413762">
            <w:pPr>
              <w:spacing w:before="60" w:after="60"/>
              <w:jc w:val="center"/>
              <w:rPr>
                <w:rFonts w:ascii="Times New Roman" w:hAnsi="Times New Roman" w:cs="Times New Roman"/>
                <w:sz w:val="26"/>
                <w:szCs w:val="26"/>
              </w:rPr>
            </w:pPr>
            <w:proofErr w:type="spellStart"/>
            <w:r>
              <w:rPr>
                <w:rFonts w:ascii="Times New Roman" w:hAnsi="Times New Roman" w:cs="Times New Roman"/>
                <w:color w:val="000000"/>
                <w:sz w:val="26"/>
                <w:szCs w:val="26"/>
                <w:lang w:val="en-US"/>
              </w:rPr>
              <w:t>Tờ</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hồ</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sơ</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p>
        </w:tc>
        <w:tc>
          <w:tcPr>
            <w:tcW w:w="3431" w:type="dxa"/>
          </w:tcPr>
          <w:p w14:paraId="43BA1BDB" w14:textId="676AF33F" w:rsidR="00596EBD" w:rsidRPr="00B43097" w:rsidRDefault="00596EBD" w:rsidP="00413762">
            <w:pPr>
              <w:spacing w:before="60" w:after="60"/>
              <w:jc w:val="both"/>
              <w:rPr>
                <w:rFonts w:ascii="Times New Roman" w:hAnsi="Times New Roman" w:cs="Times New Roman"/>
                <w:sz w:val="26"/>
                <w:szCs w:val="26"/>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r>
              <w:rPr>
                <w:rFonts w:ascii="Times New Roman" w:hAnsi="Times New Roman" w:cs="Times New Roman"/>
                <w:color w:val="000000"/>
                <w:sz w:val="26"/>
                <w:szCs w:val="26"/>
                <w:lang w:val="nl-NL"/>
              </w:rPr>
              <w:t xml:space="preserve">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hô</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duyệt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đề</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nghị</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chỉnh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sửa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bổ</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sung</w:t>
            </w:r>
            <w:proofErr w:type="spellEnd"/>
          </w:p>
        </w:tc>
      </w:tr>
      <w:tr w:rsidR="00596EBD" w:rsidRPr="00B43097" w14:paraId="0F19E7C4" w14:textId="77777777" w:rsidTr="00E5431C">
        <w:trPr>
          <w:trHeight w:val="1506"/>
        </w:trPr>
        <w:tc>
          <w:tcPr>
            <w:tcW w:w="851" w:type="dxa"/>
          </w:tcPr>
          <w:p w14:paraId="781E0401" w14:textId="3B1B2A83" w:rsidR="00596EBD" w:rsidRPr="00B43097" w:rsidRDefault="00596EBD" w:rsidP="00413762">
            <w:pPr>
              <w:spacing w:before="60" w:after="60"/>
              <w:jc w:val="center"/>
              <w:rPr>
                <w:rFonts w:ascii="Times New Roman" w:hAnsi="Times New Roman" w:cs="Times New Roman"/>
                <w:sz w:val="26"/>
                <w:szCs w:val="26"/>
              </w:rPr>
            </w:pPr>
            <w:r>
              <w:rPr>
                <w:rFonts w:ascii="Times New Roman" w:hAnsi="Times New Roman" w:cs="Times New Roman"/>
                <w:sz w:val="26"/>
                <w:szCs w:val="26"/>
              </w:rPr>
              <w:t>B4.10</w:t>
            </w:r>
          </w:p>
        </w:tc>
        <w:tc>
          <w:tcPr>
            <w:tcW w:w="1417" w:type="dxa"/>
          </w:tcPr>
          <w:p w14:paraId="328C80A4" w14:textId="149EB558" w:rsidR="00596EBD" w:rsidRPr="00B43097" w:rsidRDefault="00596EBD" w:rsidP="00413762">
            <w:pPr>
              <w:spacing w:before="60" w:after="60"/>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Phát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hành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418" w:type="dxa"/>
          </w:tcPr>
          <w:p w14:paraId="532FEB2B" w14:textId="31F600C7" w:rsidR="00596EBD" w:rsidRPr="00B43097" w:rsidRDefault="00596EBD" w:rsidP="0041376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proofErr w:type="gramStart"/>
            <w:r w:rsidRPr="005168C8">
              <w:rPr>
                <w:rFonts w:ascii="Times New Roman" w:hAnsi="Times New Roman" w:cs="Times New Roman"/>
                <w:sz w:val="26"/>
                <w:szCs w:val="26"/>
                <w:lang w:val="nl-NL"/>
              </w:rPr>
              <w:t>HCQT  -</w:t>
            </w:r>
            <w:proofErr w:type="spellStart"/>
            <w:proofErr w:type="gramEnd"/>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276" w:type="dxa"/>
            <w:vMerge/>
          </w:tcPr>
          <w:p w14:paraId="56528C2A" w14:textId="326FABEC" w:rsidR="00596EBD" w:rsidRPr="00B43097" w:rsidRDefault="00596EBD" w:rsidP="00413762">
            <w:pPr>
              <w:jc w:val="center"/>
              <w:rPr>
                <w:rFonts w:ascii="Times New Roman" w:hAnsi="Times New Roman" w:cs="Times New Roman"/>
                <w:sz w:val="26"/>
                <w:szCs w:val="26"/>
              </w:rPr>
            </w:pPr>
          </w:p>
        </w:tc>
        <w:tc>
          <w:tcPr>
            <w:tcW w:w="1559" w:type="dxa"/>
          </w:tcPr>
          <w:p w14:paraId="37D810AF" w14:textId="259CB8E8" w:rsidR="00596EBD" w:rsidRPr="00B43097" w:rsidRDefault="00596EBD" w:rsidP="00413762">
            <w:pPr>
              <w:spacing w:before="60" w:after="60"/>
              <w:jc w:val="center"/>
              <w:rPr>
                <w:rFonts w:ascii="Times New Roman" w:hAnsi="Times New Roman" w:cs="Times New Roman"/>
                <w:sz w:val="26"/>
                <w:szCs w:val="26"/>
              </w:rPr>
            </w:pPr>
            <w:proofErr w:type="spellStart"/>
            <w:r w:rsidRPr="00C1723C">
              <w:rPr>
                <w:rFonts w:ascii="Times New Roman" w:hAnsi="Times New Roman" w:cs="Times New Roman"/>
                <w:sz w:val="26"/>
                <w:szCs w:val="26"/>
              </w:rPr>
              <w:t>Hồ</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sơ</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đã</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được</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phê</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duyệt</w:t>
            </w:r>
            <w:proofErr w:type="spellEnd"/>
          </w:p>
        </w:tc>
        <w:tc>
          <w:tcPr>
            <w:tcW w:w="3431" w:type="dxa"/>
          </w:tcPr>
          <w:p w14:paraId="0ED36AAA" w14:textId="77777777" w:rsidR="00596EBD" w:rsidRDefault="00596EBD" w:rsidP="00413762">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Lấy</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số</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đóng</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dấu</w:t>
            </w:r>
            <w:proofErr w:type="spellEnd"/>
            <w:r w:rsidRPr="00C1723C">
              <w:rPr>
                <w:rFonts w:ascii="Times New Roman" w:hAnsi="Times New Roman" w:cs="Times New Roman"/>
                <w:sz w:val="26"/>
                <w:szCs w:val="26"/>
                <w:lang w:val="nl-NL"/>
              </w:rPr>
              <w:t xml:space="preserve">, ban </w:t>
            </w:r>
            <w:proofErr w:type="spellStart"/>
            <w:r w:rsidRPr="00C1723C">
              <w:rPr>
                <w:rFonts w:ascii="Times New Roman" w:hAnsi="Times New Roman" w:cs="Times New Roman"/>
                <w:sz w:val="26"/>
                <w:szCs w:val="26"/>
                <w:lang w:val="nl-NL"/>
              </w:rPr>
              <w:t>hành</w:t>
            </w:r>
            <w:proofErr w:type="spellEnd"/>
            <w:r w:rsidRPr="00C1723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bản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đề</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chỉnh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sửa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sung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đến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Khoa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học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nghệ</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để</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thực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hiện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sao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lưu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có</w:t>
            </w:r>
            <w:r>
              <w:rPr>
                <w:rFonts w:ascii="Times New Roman" w:hAnsi="Times New Roman" w:cs="Times New Roman"/>
                <w:sz w:val="26"/>
                <w:szCs w:val="26"/>
                <w:lang w:val="nl-NL"/>
              </w:rPr>
              <w:t>).</w:t>
            </w:r>
          </w:p>
          <w:p w14:paraId="7704D2DA" w14:textId="2405F4D6" w:rsidR="00596EBD" w:rsidRPr="00813C14" w:rsidRDefault="00596EBD" w:rsidP="00413762">
            <w:pPr>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Tiếp</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tục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thực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hiện</w:t>
            </w:r>
            <w:proofErr w:type="spellEnd"/>
            <w:r w:rsidRPr="008607F6">
              <w:rPr>
                <w:rFonts w:ascii="Times New Roman" w:hAnsi="Times New Roman" w:cs="Times New Roman"/>
                <w:sz w:val="26"/>
                <w:szCs w:val="26"/>
                <w:lang w:val="nl-NL"/>
              </w:rPr>
              <w:t xml:space="preserve"> ở </w:t>
            </w:r>
            <w:r w:rsidRPr="00D2687F">
              <w:rPr>
                <w:rFonts w:ascii="Times New Roman" w:hAnsi="Times New Roman" w:cs="Times New Roman"/>
                <w:color w:val="FF0000"/>
                <w:sz w:val="26"/>
                <w:szCs w:val="26"/>
                <w:lang w:val="nl-NL"/>
              </w:rPr>
              <w:t>B</w:t>
            </w:r>
            <w:r w:rsidR="00813C14">
              <w:rPr>
                <w:rFonts w:ascii="Times New Roman" w:hAnsi="Times New Roman" w:cs="Times New Roman"/>
                <w:color w:val="FF0000"/>
                <w:sz w:val="26"/>
                <w:szCs w:val="26"/>
                <w:lang w:val="nl-NL"/>
              </w:rPr>
              <w:t>17</w:t>
            </w:r>
            <w:r w:rsidR="00813C14">
              <w:rPr>
                <w:rFonts w:ascii="Times New Roman" w:hAnsi="Times New Roman" w:cs="Times New Roman"/>
                <w:color w:val="FF0000"/>
                <w:sz w:val="26"/>
                <w:szCs w:val="26"/>
                <w:lang w:val="vi-VN"/>
              </w:rPr>
              <w:t>.</w:t>
            </w:r>
          </w:p>
        </w:tc>
      </w:tr>
      <w:tr w:rsidR="00B43097" w:rsidRPr="00B43097" w14:paraId="0A7E1B95" w14:textId="77777777" w:rsidTr="001C6E4C">
        <w:trPr>
          <w:trHeight w:val="1210"/>
        </w:trPr>
        <w:tc>
          <w:tcPr>
            <w:tcW w:w="9952" w:type="dxa"/>
            <w:gridSpan w:val="6"/>
            <w:vAlign w:val="center"/>
          </w:tcPr>
          <w:p w14:paraId="6FDCF356" w14:textId="7857965B" w:rsidR="001C6E4C" w:rsidRPr="00B43097" w:rsidRDefault="001C6E4C" w:rsidP="001C6E4C">
            <w:pPr>
              <w:rPr>
                <w:rFonts w:ascii="Times New Roman" w:hAnsi="Times New Roman" w:cs="Times New Roman"/>
                <w:i/>
                <w:sz w:val="26"/>
                <w:szCs w:val="26"/>
                <w:lang w:val="vi-VN"/>
              </w:rPr>
            </w:pPr>
            <w:r w:rsidRPr="00B43097">
              <w:rPr>
                <w:rFonts w:ascii="Times New Roman" w:hAnsi="Times New Roman" w:cs="Times New Roman"/>
                <w:i/>
                <w:sz w:val="26"/>
                <w:szCs w:val="26"/>
                <w:lang w:val="vi-VN"/>
              </w:rPr>
              <w:t xml:space="preserve">Tổ chức/cá nhân có </w:t>
            </w:r>
            <w:r w:rsidRPr="00B43097">
              <w:rPr>
                <w:rFonts w:ascii="Times New Roman" w:hAnsi="Times New Roman" w:cs="Times New Roman"/>
                <w:i/>
                <w:sz w:val="26"/>
                <w:szCs w:val="26"/>
                <w:lang w:val="en-US"/>
              </w:rPr>
              <w:t>10</w:t>
            </w:r>
            <w:r w:rsidRPr="00B43097">
              <w:rPr>
                <w:rFonts w:ascii="Times New Roman" w:hAnsi="Times New Roman" w:cs="Times New Roman"/>
                <w:i/>
                <w:sz w:val="26"/>
                <w:szCs w:val="26"/>
                <w:lang w:val="vi-VN"/>
              </w:rPr>
              <w:t xml:space="preserve"> ngày làm việc bổ sung hồ sơ theo yêu cầu.</w:t>
            </w:r>
          </w:p>
          <w:p w14:paraId="0A701FBC" w14:textId="687194BA" w:rsidR="001C6E4C" w:rsidRPr="00B43097" w:rsidRDefault="001C6E4C" w:rsidP="001C6E4C">
            <w:pPr>
              <w:spacing w:before="60" w:after="60"/>
              <w:jc w:val="both"/>
              <w:rPr>
                <w:rFonts w:ascii="Times New Roman" w:hAnsi="Times New Roman" w:cs="Times New Roman"/>
                <w:sz w:val="26"/>
                <w:szCs w:val="26"/>
              </w:rPr>
            </w:pPr>
            <w:r w:rsidRPr="00B43097">
              <w:rPr>
                <w:rFonts w:ascii="Times New Roman" w:hAnsi="Times New Roman" w:cs="Times New Roman"/>
                <w:i/>
                <w:sz w:val="26"/>
                <w:szCs w:val="26"/>
                <w:lang w:val="vi-VN"/>
              </w:rPr>
              <w:t>Sau khi Tổ chức</w:t>
            </w:r>
            <w:r w:rsidRPr="00B43097">
              <w:rPr>
                <w:rFonts w:ascii="Times New Roman" w:hAnsi="Times New Roman" w:cs="Times New Roman"/>
                <w:i/>
                <w:sz w:val="26"/>
                <w:szCs w:val="26"/>
                <w:lang w:val="en-US"/>
              </w:rPr>
              <w:t>/</w:t>
            </w:r>
            <w:r w:rsidRPr="00B43097">
              <w:rPr>
                <w:rFonts w:ascii="Times New Roman" w:hAnsi="Times New Roman" w:cs="Times New Roman"/>
                <w:i/>
                <w:sz w:val="26"/>
                <w:szCs w:val="26"/>
                <w:lang w:val="vi-VN"/>
              </w:rPr>
              <w:t xml:space="preserve">cá nhân bổ sung hồ sơ hợp lệ theo yêu cầu, thực hiện lại quy trình từ B2 </w:t>
            </w:r>
            <w:r w:rsidRPr="00B43097">
              <w:rPr>
                <w:rFonts w:ascii="Times New Roman" w:hAnsi="Times New Roman" w:cs="Times New Roman"/>
                <w:i/>
                <w:sz w:val="26"/>
                <w:szCs w:val="26"/>
                <w:lang w:val="en-US"/>
              </w:rPr>
              <w:t>(</w:t>
            </w:r>
            <w:proofErr w:type="spellStart"/>
            <w:r w:rsidRPr="00B43097">
              <w:rPr>
                <w:rFonts w:ascii="Times New Roman" w:hAnsi="Times New Roman" w:cs="Times New Roman"/>
                <w:i/>
                <w:sz w:val="26"/>
                <w:szCs w:val="26"/>
                <w:lang w:val="en-US"/>
              </w:rPr>
              <w:t>tổng</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thời</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gian</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xử</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lý</w:t>
            </w:r>
            <w:proofErr w:type="spellEnd"/>
            <w:r w:rsidRPr="00B43097">
              <w:rPr>
                <w:rFonts w:ascii="Times New Roman" w:hAnsi="Times New Roman" w:cs="Times New Roman"/>
                <w:i/>
                <w:sz w:val="26"/>
                <w:szCs w:val="26"/>
                <w:lang w:val="en-US"/>
              </w:rPr>
              <w:t xml:space="preserve">: 20 </w:t>
            </w:r>
            <w:proofErr w:type="spellStart"/>
            <w:r w:rsidRPr="00B43097">
              <w:rPr>
                <w:rFonts w:ascii="Times New Roman" w:hAnsi="Times New Roman" w:cs="Times New Roman"/>
                <w:i/>
                <w:sz w:val="26"/>
                <w:szCs w:val="26"/>
                <w:lang w:val="en-US"/>
              </w:rPr>
              <w:t>ngày</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làm</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việc</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kể</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từ</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ngày</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nhận</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được</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hồ</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sơ</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hợp</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lệ</w:t>
            </w:r>
            <w:proofErr w:type="spellEnd"/>
            <w:r w:rsidRPr="00B43097">
              <w:rPr>
                <w:rFonts w:ascii="Times New Roman" w:hAnsi="Times New Roman" w:cs="Times New Roman"/>
                <w:i/>
                <w:sz w:val="26"/>
                <w:szCs w:val="26"/>
                <w:lang w:val="en-US"/>
              </w:rPr>
              <w:t>)</w:t>
            </w:r>
          </w:p>
        </w:tc>
      </w:tr>
      <w:tr w:rsidR="00B43097" w:rsidRPr="00B43097" w14:paraId="0013CF27" w14:textId="77777777" w:rsidTr="009D67CA">
        <w:trPr>
          <w:trHeight w:val="70"/>
        </w:trPr>
        <w:tc>
          <w:tcPr>
            <w:tcW w:w="851" w:type="dxa"/>
            <w:vAlign w:val="center"/>
          </w:tcPr>
          <w:p w14:paraId="299C7A33" w14:textId="4F666E53" w:rsidR="009D67CA" w:rsidRPr="00B43097" w:rsidRDefault="009D67CA" w:rsidP="001C6E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w:t>
            </w:r>
          </w:p>
        </w:tc>
        <w:tc>
          <w:tcPr>
            <w:tcW w:w="9101" w:type="dxa"/>
            <w:gridSpan w:val="5"/>
            <w:vAlign w:val="center"/>
          </w:tcPr>
          <w:p w14:paraId="63599E1E" w14:textId="187DFAA1" w:rsidR="009D67CA" w:rsidRPr="00B43097" w:rsidRDefault="009D67CA" w:rsidP="009D67CA">
            <w:pPr>
              <w:widowControl w:val="0"/>
              <w:spacing w:before="60" w:after="60"/>
              <w:jc w:val="both"/>
              <w:rPr>
                <w:rFonts w:ascii="Times New Roman" w:hAnsi="Times New Roman" w:cs="Times New Roman"/>
                <w:b/>
                <w:noProof/>
                <w:sz w:val="26"/>
                <w:szCs w:val="26"/>
                <w:shd w:val="clear" w:color="auto" w:fill="FFFFFF"/>
                <w:lang w:val="en-US"/>
              </w:rPr>
            </w:pPr>
            <w:r w:rsidRPr="00B43097">
              <w:rPr>
                <w:rFonts w:ascii="Times New Roman" w:hAnsi="Times New Roman" w:cs="Times New Roman"/>
                <w:b/>
                <w:noProof/>
                <w:sz w:val="26"/>
                <w:szCs w:val="26"/>
                <w:shd w:val="clear" w:color="auto" w:fill="FFFFFF"/>
                <w:lang w:val="en-US"/>
              </w:rPr>
              <w:t xml:space="preserve">Lấy ý kiến </w:t>
            </w:r>
            <w:r w:rsidRPr="00B43097">
              <w:rPr>
                <w:rFonts w:ascii="Times New Roman" w:hAnsi="Times New Roman" w:cs="Times New Roman"/>
                <w:b/>
                <w:noProof/>
                <w:sz w:val="26"/>
                <w:szCs w:val="26"/>
                <w:shd w:val="clear" w:color="auto" w:fill="FFFFFF"/>
                <w:lang w:val="vi-VN"/>
              </w:rPr>
              <w:t>của các Sở, ngành, Ủy ban nhân dân tỉnh, thành phố trực thuộc trung ương có liên quan</w:t>
            </w:r>
            <w:r w:rsidRPr="00B43097">
              <w:rPr>
                <w:rFonts w:ascii="Times New Roman" w:hAnsi="Times New Roman" w:cs="Times New Roman"/>
                <w:b/>
                <w:noProof/>
                <w:sz w:val="26"/>
                <w:szCs w:val="26"/>
                <w:shd w:val="clear" w:color="auto" w:fill="FFFFFF"/>
                <w:lang w:val="en-US"/>
              </w:rPr>
              <w:t xml:space="preserve"> </w:t>
            </w:r>
            <w:r w:rsidRPr="00B43097">
              <w:rPr>
                <w:rFonts w:ascii="Times New Roman" w:hAnsi="Times New Roman" w:cs="Times New Roman"/>
                <w:b/>
                <w:noProof/>
                <w:sz w:val="26"/>
                <w:szCs w:val="26"/>
                <w:shd w:val="clear" w:color="auto" w:fill="FFFFFF"/>
                <w:lang w:val="vi-VN"/>
              </w:rPr>
              <w:t xml:space="preserve">(thời gian </w:t>
            </w:r>
            <w:r w:rsidRPr="00B43097">
              <w:rPr>
                <w:rFonts w:ascii="Times New Roman" w:hAnsi="Times New Roman" w:cs="Times New Roman"/>
                <w:b/>
                <w:noProof/>
                <w:sz w:val="26"/>
                <w:szCs w:val="26"/>
                <w:shd w:val="clear" w:color="auto" w:fill="FFFFFF"/>
                <w:lang w:val="en-US"/>
              </w:rPr>
              <w:t>chờ ý kiến của các đơn vị gửi về</w:t>
            </w:r>
            <w:r w:rsidRPr="00B43097">
              <w:rPr>
                <w:rFonts w:ascii="Times New Roman" w:hAnsi="Times New Roman" w:cs="Times New Roman"/>
                <w:b/>
                <w:noProof/>
                <w:sz w:val="26"/>
                <w:szCs w:val="26"/>
                <w:shd w:val="clear" w:color="auto" w:fill="FFFFFF"/>
                <w:lang w:val="vi-VN"/>
              </w:rPr>
              <w:t xml:space="preserve"> không tính vào thời gian giải quyết hồ sơ)</w:t>
            </w:r>
            <w:r w:rsidR="005A0A4C" w:rsidRPr="00B43097">
              <w:rPr>
                <w:rFonts w:ascii="Times New Roman" w:hAnsi="Times New Roman" w:cs="Times New Roman"/>
                <w:b/>
                <w:noProof/>
                <w:sz w:val="26"/>
                <w:szCs w:val="26"/>
                <w:shd w:val="clear" w:color="auto" w:fill="FFFFFF"/>
                <w:lang w:val="en-US"/>
              </w:rPr>
              <w:t xml:space="preserve"> </w:t>
            </w:r>
          </w:p>
        </w:tc>
      </w:tr>
      <w:tr w:rsidR="00850AF3" w:rsidRPr="00B43097" w14:paraId="6EA8E06C" w14:textId="77777777" w:rsidTr="000B10B0">
        <w:trPr>
          <w:trHeight w:val="1506"/>
        </w:trPr>
        <w:tc>
          <w:tcPr>
            <w:tcW w:w="851" w:type="dxa"/>
            <w:vAlign w:val="center"/>
          </w:tcPr>
          <w:p w14:paraId="225442D3" w14:textId="7FA719C0" w:rsidR="00850AF3" w:rsidRPr="00B43097" w:rsidRDefault="00850AF3" w:rsidP="00261D7E">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lastRenderedPageBreak/>
              <w:t>B5.1</w:t>
            </w:r>
          </w:p>
        </w:tc>
        <w:tc>
          <w:tcPr>
            <w:tcW w:w="1417" w:type="dxa"/>
            <w:vAlign w:val="center"/>
          </w:tcPr>
          <w:p w14:paraId="15944BD5" w14:textId="77777777" w:rsidR="00850AF3" w:rsidRPr="00B43097" w:rsidRDefault="00850AF3"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Đề</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xuất</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nội</w:t>
            </w:r>
            <w:proofErr w:type="spellEnd"/>
            <w:r w:rsidRPr="00B43097">
              <w:rPr>
                <w:rFonts w:ascii="Times New Roman" w:hAnsi="Times New Roman" w:cs="Times New Roman"/>
                <w:b/>
                <w:sz w:val="26"/>
                <w:szCs w:val="26"/>
              </w:rPr>
              <w:t xml:space="preserve"> dung </w:t>
            </w:r>
            <w:proofErr w:type="spellStart"/>
            <w:r w:rsidRPr="00B43097">
              <w:rPr>
                <w:rFonts w:ascii="Times New Roman" w:hAnsi="Times New Roman" w:cs="Times New Roman"/>
                <w:b/>
                <w:sz w:val="26"/>
                <w:szCs w:val="26"/>
              </w:rPr>
              <w:t>giải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quyết</w:t>
            </w:r>
            <w:proofErr w:type="spellEnd"/>
          </w:p>
        </w:tc>
        <w:tc>
          <w:tcPr>
            <w:tcW w:w="1418" w:type="dxa"/>
            <w:vAlign w:val="center"/>
          </w:tcPr>
          <w:p w14:paraId="752DE02D" w14:textId="77777777" w:rsidR="00850AF3" w:rsidRPr="00B43097" w:rsidRDefault="00850AF3"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Merge w:val="restart"/>
            <w:vAlign w:val="center"/>
          </w:tcPr>
          <w:p w14:paraId="7BFE0838" w14:textId="4527262E" w:rsidR="00850AF3" w:rsidRPr="00850AF3" w:rsidRDefault="00747752" w:rsidP="000B10B0">
            <w:pPr>
              <w:jc w:val="center"/>
              <w:rPr>
                <w:rFonts w:ascii="Times New Roman" w:hAnsi="Times New Roman" w:cs="Times New Roman"/>
                <w:sz w:val="26"/>
                <w:szCs w:val="26"/>
                <w:lang w:val="vi-VN"/>
              </w:rPr>
            </w:pPr>
            <w:r>
              <w:rPr>
                <w:rFonts w:ascii="Times New Roman" w:hAnsi="Times New Roman" w:cs="Times New Roman"/>
                <w:sz w:val="26"/>
                <w:szCs w:val="26"/>
                <w:lang w:val="vi-VN"/>
              </w:rPr>
              <w:t>0,75</w:t>
            </w:r>
            <w:r w:rsidR="00850AF3">
              <w:rPr>
                <w:rFonts w:ascii="Times New Roman" w:hAnsi="Times New Roman" w:cs="Times New Roman"/>
                <w:sz w:val="26"/>
                <w:szCs w:val="26"/>
                <w:lang w:val="vi-VN"/>
              </w:rPr>
              <w:t xml:space="preserve"> ngày làm việc</w:t>
            </w:r>
          </w:p>
        </w:tc>
        <w:tc>
          <w:tcPr>
            <w:tcW w:w="1559" w:type="dxa"/>
            <w:vAlign w:val="center"/>
          </w:tcPr>
          <w:p w14:paraId="5B8E3F82" w14:textId="77777777" w:rsidR="00850AF3" w:rsidRPr="00B43097" w:rsidRDefault="00850AF3" w:rsidP="000B10B0">
            <w:pPr>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Theo mục I</w:t>
            </w:r>
          </w:p>
          <w:p w14:paraId="7B273F1B" w14:textId="77777777" w:rsidR="00850AF3" w:rsidRPr="00B43097" w:rsidRDefault="00850AF3" w:rsidP="000B10B0">
            <w:pPr>
              <w:jc w:val="center"/>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 BM 01</w:t>
            </w:r>
          </w:p>
          <w:p w14:paraId="2BACE9B1" w14:textId="77777777" w:rsidR="00850AF3" w:rsidRPr="00B43097" w:rsidRDefault="00850AF3" w:rsidP="000B10B0">
            <w:pPr>
              <w:jc w:val="center"/>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p w14:paraId="238E00F2" w14:textId="77777777" w:rsidR="00850AF3" w:rsidRPr="00B43097" w:rsidRDefault="00850AF3" w:rsidP="000B10B0">
            <w:pPr>
              <w:jc w:val="center"/>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w:t>
            </w:r>
          </w:p>
          <w:p w14:paraId="19C70EFF" w14:textId="76132ED3" w:rsidR="00850AF3" w:rsidRPr="00B43097" w:rsidRDefault="00850AF3"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lang w:val="vi-VN"/>
              </w:rPr>
              <w:t xml:space="preserve">Văn bản </w:t>
            </w:r>
            <w:proofErr w:type="spellStart"/>
            <w:r w:rsidRPr="00B43097">
              <w:rPr>
                <w:rFonts w:ascii="Times New Roman" w:hAnsi="Times New Roman" w:cs="Times New Roman"/>
                <w:sz w:val="26"/>
                <w:szCs w:val="26"/>
                <w:lang w:val="en-US"/>
              </w:rPr>
              <w:t>lấy</w:t>
            </w:r>
            <w:proofErr w:type="spellEnd"/>
            <w:r w:rsidRPr="00B43097">
              <w:rPr>
                <w:rFonts w:ascii="Times New Roman" w:hAnsi="Times New Roman" w:cs="Times New Roman"/>
                <w:sz w:val="26"/>
                <w:szCs w:val="26"/>
                <w:lang w:val="en-US"/>
              </w:rPr>
              <w:t xml:space="preserve"> ý </w:t>
            </w:r>
            <w:proofErr w:type="spellStart"/>
            <w:r w:rsidRPr="00B43097">
              <w:rPr>
                <w:rFonts w:ascii="Times New Roman" w:hAnsi="Times New Roman" w:cs="Times New Roman"/>
                <w:sz w:val="26"/>
                <w:szCs w:val="26"/>
                <w:lang w:val="en-US"/>
              </w:rPr>
              <w:t>kiến</w:t>
            </w:r>
            <w:proofErr w:type="spellEnd"/>
          </w:p>
        </w:tc>
        <w:tc>
          <w:tcPr>
            <w:tcW w:w="3431" w:type="dxa"/>
            <w:vAlign w:val="center"/>
          </w:tcPr>
          <w:p w14:paraId="04970044" w14:textId="3B7C33B8" w:rsidR="00850AF3" w:rsidRPr="00B43097" w:rsidRDefault="00850AF3" w:rsidP="000B10B0">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 xml:space="preserve">Công chức thụ lý hồ sơ dự thảo văn bản </w:t>
            </w:r>
            <w:proofErr w:type="spellStart"/>
            <w:r w:rsidRPr="00B43097">
              <w:rPr>
                <w:rFonts w:ascii="Times New Roman" w:hAnsi="Times New Roman" w:cs="Times New Roman"/>
                <w:sz w:val="26"/>
                <w:szCs w:val="26"/>
                <w:lang w:val="en-US"/>
              </w:rPr>
              <w:t>lấy</w:t>
            </w:r>
            <w:proofErr w:type="spellEnd"/>
            <w:r w:rsidRPr="00B43097">
              <w:rPr>
                <w:rFonts w:ascii="Times New Roman" w:hAnsi="Times New Roman" w:cs="Times New Roman"/>
                <w:sz w:val="26"/>
                <w:szCs w:val="26"/>
                <w:lang w:val="en-US"/>
              </w:rPr>
              <w:t xml:space="preserve"> ý </w:t>
            </w:r>
            <w:proofErr w:type="spellStart"/>
            <w:r w:rsidRPr="00B43097">
              <w:rPr>
                <w:rFonts w:ascii="Times New Roman" w:hAnsi="Times New Roman" w:cs="Times New Roman"/>
                <w:sz w:val="26"/>
                <w:szCs w:val="26"/>
                <w:lang w:val="en-US"/>
              </w:rPr>
              <w:t>kiến</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của các Sở, ngành, Ủy ban nhân dân tỉnh, thành phố trực thuộc trung ương có liên quan</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hoàn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thiện</w:t>
            </w:r>
            <w:proofErr w:type="spellEnd"/>
            <w:r w:rsidRPr="00B43097">
              <w:rPr>
                <w:rFonts w:ascii="Times New Roman" w:hAnsi="Times New Roman" w:cs="Times New Roman"/>
                <w:sz w:val="26"/>
                <w:szCs w:val="26"/>
                <w:lang w:val="vi-VN"/>
              </w:rPr>
              <w:t xml:space="preserve"> hồ sơ</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lập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dự</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thảo</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 xml:space="preserve">văn bản </w:t>
            </w:r>
            <w:proofErr w:type="spellStart"/>
            <w:r w:rsidRPr="00B43097">
              <w:rPr>
                <w:rFonts w:ascii="Times New Roman" w:hAnsi="Times New Roman" w:cs="Times New Roman"/>
                <w:sz w:val="26"/>
                <w:szCs w:val="26"/>
                <w:lang w:val="en-US"/>
              </w:rPr>
              <w:t>lấy</w:t>
            </w:r>
            <w:proofErr w:type="spellEnd"/>
            <w:r w:rsidRPr="00B43097">
              <w:rPr>
                <w:rFonts w:ascii="Times New Roman" w:hAnsi="Times New Roman" w:cs="Times New Roman"/>
                <w:sz w:val="26"/>
                <w:szCs w:val="26"/>
                <w:lang w:val="en-US"/>
              </w:rPr>
              <w:t xml:space="preserve"> ý </w:t>
            </w:r>
            <w:proofErr w:type="spellStart"/>
            <w:r w:rsidRPr="00B43097">
              <w:rPr>
                <w:rFonts w:ascii="Times New Roman" w:hAnsi="Times New Roman" w:cs="Times New Roman"/>
                <w:sz w:val="26"/>
                <w:szCs w:val="26"/>
                <w:lang w:val="en-US"/>
              </w:rPr>
              <w:t>kiến</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phần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trình Lãnh đạo Phòng xem xét.</w:t>
            </w:r>
          </w:p>
          <w:p w14:paraId="2FF1E9F3" w14:textId="77777777" w:rsidR="00850AF3" w:rsidRPr="00B43097" w:rsidRDefault="00850AF3"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w:t>
            </w:r>
            <w:proofErr w:type="spellStart"/>
            <w:r w:rsidRPr="00B43097">
              <w:rPr>
                <w:rFonts w:ascii="Times New Roman" w:hAnsi="Times New Roman" w:cs="Times New Roman"/>
                <w:sz w:val="26"/>
                <w:szCs w:val="26"/>
                <w:lang w:val="en-US"/>
              </w:rPr>
              <w:t>sau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đây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gọi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tắt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w:t>
            </w:r>
          </w:p>
        </w:tc>
      </w:tr>
      <w:tr w:rsidR="00850AF3" w:rsidRPr="00B43097" w14:paraId="0278D24E" w14:textId="77777777" w:rsidTr="000B10B0">
        <w:trPr>
          <w:trHeight w:val="1506"/>
        </w:trPr>
        <w:tc>
          <w:tcPr>
            <w:tcW w:w="851" w:type="dxa"/>
            <w:vAlign w:val="center"/>
          </w:tcPr>
          <w:p w14:paraId="5FB68492" w14:textId="6971E956" w:rsidR="00850AF3" w:rsidRPr="00B43097" w:rsidRDefault="00850AF3" w:rsidP="00261D7E">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B5.2</w:t>
            </w:r>
          </w:p>
        </w:tc>
        <w:tc>
          <w:tcPr>
            <w:tcW w:w="1417" w:type="dxa"/>
            <w:vAlign w:val="center"/>
          </w:tcPr>
          <w:p w14:paraId="7808C042" w14:textId="77777777" w:rsidR="00850AF3" w:rsidRPr="00B43097" w:rsidRDefault="00850AF3"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en-US"/>
              </w:rPr>
              <w:t>Xem</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xét</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trình</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ký</w:t>
            </w:r>
            <w:proofErr w:type="spellEnd"/>
          </w:p>
        </w:tc>
        <w:tc>
          <w:tcPr>
            <w:tcW w:w="1418" w:type="dxa"/>
            <w:vAlign w:val="center"/>
          </w:tcPr>
          <w:p w14:paraId="02C4A169" w14:textId="77777777" w:rsidR="00850AF3" w:rsidRPr="00B43097" w:rsidRDefault="00850AF3"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p>
        </w:tc>
        <w:tc>
          <w:tcPr>
            <w:tcW w:w="1276" w:type="dxa"/>
            <w:vMerge/>
            <w:vAlign w:val="center"/>
          </w:tcPr>
          <w:p w14:paraId="4C70EF51" w14:textId="18C2D2B8" w:rsidR="00850AF3" w:rsidRPr="00B43097" w:rsidRDefault="00850AF3" w:rsidP="000B10B0">
            <w:pPr>
              <w:jc w:val="center"/>
              <w:rPr>
                <w:rFonts w:ascii="Times New Roman" w:hAnsi="Times New Roman" w:cs="Times New Roman"/>
                <w:sz w:val="26"/>
                <w:szCs w:val="26"/>
              </w:rPr>
            </w:pPr>
          </w:p>
        </w:tc>
        <w:tc>
          <w:tcPr>
            <w:tcW w:w="1559" w:type="dxa"/>
            <w:vAlign w:val="center"/>
          </w:tcPr>
          <w:p w14:paraId="2399DCC8" w14:textId="77777777" w:rsidR="00850AF3" w:rsidRPr="00B43097" w:rsidRDefault="00850AF3"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60B7B3C7" w14:textId="77777777" w:rsidR="00850AF3" w:rsidRPr="00B43097" w:rsidRDefault="00850AF3"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Lãnh đạo phòng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nháy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w:t>
            </w:r>
          </w:p>
        </w:tc>
      </w:tr>
      <w:tr w:rsidR="00850AF3" w:rsidRPr="00B43097" w14:paraId="3C79A37D" w14:textId="77777777" w:rsidTr="000B10B0">
        <w:trPr>
          <w:trHeight w:val="1506"/>
        </w:trPr>
        <w:tc>
          <w:tcPr>
            <w:tcW w:w="851" w:type="dxa"/>
            <w:vAlign w:val="center"/>
          </w:tcPr>
          <w:p w14:paraId="7028BB39" w14:textId="68264253" w:rsidR="00850AF3" w:rsidRPr="00B43097" w:rsidRDefault="00850AF3"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B5.3</w:t>
            </w:r>
          </w:p>
        </w:tc>
        <w:tc>
          <w:tcPr>
            <w:tcW w:w="1417" w:type="dxa"/>
            <w:vAlign w:val="center"/>
          </w:tcPr>
          <w:p w14:paraId="65A35F16" w14:textId="77777777" w:rsidR="00850AF3" w:rsidRPr="00B43097" w:rsidRDefault="00850AF3"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4783B69E" w14:textId="77777777" w:rsidR="00850AF3" w:rsidRPr="00B43097" w:rsidRDefault="00850AF3"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Sở</w:t>
            </w:r>
            <w:proofErr w:type="spellEnd"/>
          </w:p>
        </w:tc>
        <w:tc>
          <w:tcPr>
            <w:tcW w:w="1276" w:type="dxa"/>
            <w:vMerge/>
            <w:vAlign w:val="center"/>
          </w:tcPr>
          <w:p w14:paraId="2301AD42" w14:textId="1ABE7CB4" w:rsidR="00850AF3" w:rsidRPr="00B43097" w:rsidRDefault="00850AF3" w:rsidP="000B10B0">
            <w:pPr>
              <w:jc w:val="center"/>
              <w:rPr>
                <w:rFonts w:ascii="Times New Roman" w:hAnsi="Times New Roman" w:cs="Times New Roman"/>
                <w:sz w:val="26"/>
                <w:szCs w:val="26"/>
              </w:rPr>
            </w:pPr>
          </w:p>
        </w:tc>
        <w:tc>
          <w:tcPr>
            <w:tcW w:w="1559" w:type="dxa"/>
            <w:vAlign w:val="center"/>
          </w:tcPr>
          <w:p w14:paraId="126078FF" w14:textId="77777777" w:rsidR="00850AF3" w:rsidRPr="00B43097" w:rsidRDefault="00850AF3"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1A0E9512" w14:textId="77777777" w:rsidR="00850AF3" w:rsidRPr="00B43097" w:rsidRDefault="00850AF3"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 xml:space="preserve">Lãnh đạo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vi-VN"/>
              </w:rPr>
              <w:t xml:space="preserve">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phê</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duyệt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r>
      <w:tr w:rsidR="00850AF3" w:rsidRPr="00B43097" w14:paraId="61DCEB41" w14:textId="77777777" w:rsidTr="000B10B0">
        <w:trPr>
          <w:trHeight w:val="1506"/>
        </w:trPr>
        <w:tc>
          <w:tcPr>
            <w:tcW w:w="851" w:type="dxa"/>
            <w:vAlign w:val="center"/>
          </w:tcPr>
          <w:p w14:paraId="2181C4FC" w14:textId="7B3E3A54" w:rsidR="00850AF3" w:rsidRPr="00B43097" w:rsidRDefault="00850AF3"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B5.4</w:t>
            </w:r>
          </w:p>
        </w:tc>
        <w:tc>
          <w:tcPr>
            <w:tcW w:w="1417" w:type="dxa"/>
            <w:vAlign w:val="center"/>
          </w:tcPr>
          <w:p w14:paraId="0A6EB178" w14:textId="77777777" w:rsidR="00850AF3" w:rsidRPr="00B43097" w:rsidRDefault="00850AF3" w:rsidP="000B10B0">
            <w:pPr>
              <w:spacing w:before="60" w:after="6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Ban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539B0BBB" w14:textId="77777777" w:rsidR="00850AF3" w:rsidRPr="00B43097" w:rsidRDefault="00850AF3"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Merge/>
            <w:vAlign w:val="center"/>
          </w:tcPr>
          <w:p w14:paraId="7E1DD52E" w14:textId="6256105C" w:rsidR="00850AF3" w:rsidRPr="00B43097" w:rsidRDefault="00850AF3" w:rsidP="000B10B0">
            <w:pPr>
              <w:jc w:val="center"/>
              <w:rPr>
                <w:rFonts w:ascii="Times New Roman" w:hAnsi="Times New Roman" w:cs="Times New Roman"/>
                <w:sz w:val="26"/>
                <w:szCs w:val="26"/>
              </w:rPr>
            </w:pPr>
          </w:p>
        </w:tc>
        <w:tc>
          <w:tcPr>
            <w:tcW w:w="1559" w:type="dxa"/>
            <w:vAlign w:val="center"/>
          </w:tcPr>
          <w:p w14:paraId="59883427" w14:textId="77777777" w:rsidR="00850AF3" w:rsidRPr="00B43097" w:rsidRDefault="00850AF3"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5945B27B" w14:textId="77777777" w:rsidR="00850AF3" w:rsidRPr="00B43097" w:rsidRDefault="00850AF3"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lại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lên</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r w:rsidRPr="00B43097">
              <w:rPr>
                <w:rFonts w:ascii="Times New Roman" w:hAnsi="Times New Roman" w:cs="Times New Roman"/>
                <w:sz w:val="26"/>
                <w:szCs w:val="26"/>
                <w:lang w:val="en-US"/>
              </w:rPr>
              <w:t>.</w:t>
            </w:r>
          </w:p>
        </w:tc>
      </w:tr>
      <w:tr w:rsidR="00463E7A" w:rsidRPr="00B43097" w14:paraId="3603484F" w14:textId="77777777" w:rsidTr="000B10B0">
        <w:trPr>
          <w:trHeight w:val="1506"/>
        </w:trPr>
        <w:tc>
          <w:tcPr>
            <w:tcW w:w="851" w:type="dxa"/>
          </w:tcPr>
          <w:p w14:paraId="7339FCE5" w14:textId="379C8CAA" w:rsidR="00463E7A" w:rsidRPr="00B43097" w:rsidRDefault="00463E7A" w:rsidP="00261D7E">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B5.5</w:t>
            </w:r>
          </w:p>
        </w:tc>
        <w:tc>
          <w:tcPr>
            <w:tcW w:w="1417" w:type="dxa"/>
            <w:vAlign w:val="center"/>
          </w:tcPr>
          <w:p w14:paraId="12A7C6B2" w14:textId="77777777" w:rsidR="00463E7A" w:rsidRPr="00B43097" w:rsidRDefault="00463E7A"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Tiếp</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nhận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p>
        </w:tc>
        <w:tc>
          <w:tcPr>
            <w:tcW w:w="1418" w:type="dxa"/>
            <w:vAlign w:val="center"/>
          </w:tcPr>
          <w:p w14:paraId="497E448C" w14:textId="77777777" w:rsidR="00463E7A" w:rsidRPr="00B43097" w:rsidRDefault="00463E7A"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en-US"/>
              </w:rPr>
              <w:t>Văn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thư</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HCQT – </w:t>
            </w:r>
            <w:proofErr w:type="spellStart"/>
            <w:r w:rsidRPr="00B43097">
              <w:rPr>
                <w:rFonts w:ascii="Times New Roman" w:hAnsi="Times New Roman" w:cs="Times New Roman"/>
                <w:sz w:val="26"/>
                <w:szCs w:val="26"/>
                <w:lang w:val="en-US"/>
              </w:rPr>
              <w:t>Văn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p>
        </w:tc>
        <w:tc>
          <w:tcPr>
            <w:tcW w:w="1276" w:type="dxa"/>
            <w:vMerge w:val="restart"/>
            <w:vAlign w:val="center"/>
          </w:tcPr>
          <w:p w14:paraId="0C189D4F" w14:textId="5AF573AF" w:rsidR="00463E7A" w:rsidRPr="00463E7A" w:rsidRDefault="00747752" w:rsidP="000B10B0">
            <w:pPr>
              <w:jc w:val="center"/>
              <w:rPr>
                <w:rFonts w:ascii="Times New Roman" w:hAnsi="Times New Roman" w:cs="Times New Roman"/>
                <w:sz w:val="26"/>
                <w:szCs w:val="26"/>
                <w:lang w:val="vi-VN"/>
              </w:rPr>
            </w:pPr>
            <w:r>
              <w:rPr>
                <w:rFonts w:ascii="Times New Roman" w:hAnsi="Times New Roman" w:cs="Times New Roman"/>
                <w:sz w:val="26"/>
                <w:szCs w:val="26"/>
                <w:lang w:val="vi-VN"/>
              </w:rPr>
              <w:t>1,</w:t>
            </w:r>
            <w:r w:rsidR="002136A0">
              <w:rPr>
                <w:rFonts w:ascii="Times New Roman" w:hAnsi="Times New Roman" w:cs="Times New Roman"/>
                <w:sz w:val="26"/>
                <w:szCs w:val="26"/>
                <w:lang w:val="vi-VN"/>
              </w:rPr>
              <w:t>25</w:t>
            </w:r>
            <w:r w:rsidR="00463E7A">
              <w:rPr>
                <w:rFonts w:ascii="Times New Roman" w:hAnsi="Times New Roman" w:cs="Times New Roman"/>
                <w:sz w:val="26"/>
                <w:szCs w:val="26"/>
                <w:lang w:val="vi-VN"/>
              </w:rPr>
              <w:t xml:space="preserve"> ngày làm việc</w:t>
            </w:r>
          </w:p>
        </w:tc>
        <w:tc>
          <w:tcPr>
            <w:tcW w:w="1559" w:type="dxa"/>
            <w:vAlign w:val="center"/>
          </w:tcPr>
          <w:p w14:paraId="27578923" w14:textId="77777777" w:rsidR="00463E7A" w:rsidRPr="00B43097" w:rsidRDefault="00463E7A"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Bộ</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p>
        </w:tc>
        <w:tc>
          <w:tcPr>
            <w:tcW w:w="3431" w:type="dxa"/>
            <w:vAlign w:val="center"/>
          </w:tcPr>
          <w:p w14:paraId="6434C859" w14:textId="77777777" w:rsidR="00463E7A" w:rsidRPr="00B43097" w:rsidRDefault="00463E7A" w:rsidP="000B10B0">
            <w:pPr>
              <w:spacing w:before="20" w:after="20"/>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kiểm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phần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ghi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w:t>
            </w:r>
          </w:p>
          <w:p w14:paraId="57F6E6DB" w14:textId="77777777" w:rsidR="00463E7A" w:rsidRPr="00B43097" w:rsidRDefault="00463E7A" w:rsidP="000B10B0">
            <w:pPr>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r w:rsidRPr="00B43097">
              <w:rPr>
                <w:rFonts w:ascii="Times New Roman" w:hAnsi="Times New Roman" w:cs="Times New Roman"/>
                <w:sz w:val="26"/>
                <w:szCs w:val="26"/>
              </w:rPr>
              <w:t xml:space="preserve"> –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w:t>
            </w:r>
          </w:p>
        </w:tc>
      </w:tr>
      <w:tr w:rsidR="00463E7A" w:rsidRPr="00B43097" w14:paraId="5C2CD8FD" w14:textId="77777777" w:rsidTr="000B10B0">
        <w:trPr>
          <w:trHeight w:val="1222"/>
        </w:trPr>
        <w:tc>
          <w:tcPr>
            <w:tcW w:w="851" w:type="dxa"/>
          </w:tcPr>
          <w:p w14:paraId="5D2C8F57" w14:textId="51A629EE" w:rsidR="00463E7A" w:rsidRPr="00C20871" w:rsidRDefault="00463E7A" w:rsidP="00261D7E">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B5.</w:t>
            </w:r>
            <w:r>
              <w:rPr>
                <w:rFonts w:ascii="Times New Roman" w:hAnsi="Times New Roman" w:cs="Times New Roman"/>
                <w:sz w:val="26"/>
                <w:szCs w:val="26"/>
                <w:lang w:val="vi-VN"/>
              </w:rPr>
              <w:t>6</w:t>
            </w:r>
          </w:p>
        </w:tc>
        <w:tc>
          <w:tcPr>
            <w:tcW w:w="1417" w:type="dxa"/>
            <w:vAlign w:val="center"/>
          </w:tcPr>
          <w:p w14:paraId="1183DE17" w14:textId="77777777" w:rsidR="00463E7A" w:rsidRPr="00B43097" w:rsidRDefault="00463E7A"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Rà</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soát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thẩm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định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p>
        </w:tc>
        <w:tc>
          <w:tcPr>
            <w:tcW w:w="1418" w:type="dxa"/>
            <w:vAlign w:val="center"/>
          </w:tcPr>
          <w:p w14:paraId="0AEBD7E6" w14:textId="77777777" w:rsidR="00463E7A" w:rsidRPr="00B43097" w:rsidRDefault="00463E7A"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viên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gram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Văn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p>
        </w:tc>
        <w:tc>
          <w:tcPr>
            <w:tcW w:w="1276" w:type="dxa"/>
            <w:vMerge/>
            <w:vAlign w:val="center"/>
          </w:tcPr>
          <w:p w14:paraId="14C6473B" w14:textId="53536ABD" w:rsidR="00463E7A" w:rsidRPr="00B43097" w:rsidRDefault="00463E7A" w:rsidP="000B10B0">
            <w:pPr>
              <w:jc w:val="center"/>
              <w:rPr>
                <w:rFonts w:ascii="Times New Roman" w:hAnsi="Times New Roman" w:cs="Times New Roman"/>
                <w:sz w:val="26"/>
                <w:szCs w:val="26"/>
              </w:rPr>
            </w:pPr>
          </w:p>
        </w:tc>
        <w:tc>
          <w:tcPr>
            <w:tcW w:w="1559" w:type="dxa"/>
            <w:vAlign w:val="center"/>
          </w:tcPr>
          <w:p w14:paraId="15A77083" w14:textId="77777777" w:rsidR="00463E7A" w:rsidRPr="00B43097" w:rsidRDefault="00463E7A"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53940F68" w14:textId="77777777" w:rsidR="00463E7A" w:rsidRPr="00B43097" w:rsidRDefault="00463E7A" w:rsidP="000B10B0">
            <w:pPr>
              <w:widowControl w:val="0"/>
              <w:jc w:val="both"/>
              <w:rPr>
                <w:rFonts w:ascii="Times New Roman" w:hAnsi="Times New Roman" w:cs="Times New Roman"/>
                <w:sz w:val="26"/>
                <w:szCs w:val="26"/>
              </w:rPr>
            </w:pP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thẩm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w:t>
            </w:r>
          </w:p>
          <w:p w14:paraId="721FDCFF" w14:textId="77777777" w:rsidR="00463E7A" w:rsidRPr="00B43097" w:rsidRDefault="00463E7A" w:rsidP="000B10B0">
            <w:pPr>
              <w:widowControl w:val="0"/>
              <w:jc w:val="both"/>
              <w:rPr>
                <w:rFonts w:ascii="Times New Roman" w:hAnsi="Times New Roman" w:cs="Times New Roman"/>
                <w:sz w:val="26"/>
                <w:szCs w:val="26"/>
              </w:rPr>
            </w:pPr>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Hồ</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sơ</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đạt</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yêu</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cầu</w:t>
            </w:r>
            <w:proofErr w:type="spellEnd"/>
            <w:r w:rsidRPr="00B43097">
              <w:rPr>
                <w:rFonts w:ascii="Times New Roman" w:hAnsi="Times New Roman" w:cs="Times New Roman"/>
                <w:b/>
                <w:i/>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kèm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spellStart"/>
            <w:proofErr w:type="gramEnd"/>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quyết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r w:rsidRPr="00B43097">
              <w:rPr>
                <w:rFonts w:ascii="Times New Roman" w:hAnsi="Times New Roman" w:cs="Times New Roman"/>
                <w:sz w:val="26"/>
                <w:szCs w:val="26"/>
              </w:rPr>
              <w:t xml:space="preserve">.  </w:t>
            </w:r>
          </w:p>
          <w:p w14:paraId="4B6E2922" w14:textId="3E8729A9" w:rsidR="00850AF3" w:rsidRPr="00B43097" w:rsidRDefault="00463E7A" w:rsidP="000B10B0">
            <w:pPr>
              <w:spacing w:before="60" w:after="60"/>
              <w:jc w:val="both"/>
              <w:rPr>
                <w:rFonts w:ascii="Times New Roman" w:hAnsi="Times New Roman" w:cs="Times New Roman"/>
                <w:sz w:val="26"/>
                <w:szCs w:val="26"/>
              </w:rPr>
            </w:pPr>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Hồ</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sơ</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chưa</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đạt</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yêu</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cầu</w:t>
            </w:r>
            <w:proofErr w:type="spellEnd"/>
            <w:r w:rsidRPr="00B43097">
              <w:rPr>
                <w:rFonts w:ascii="Times New Roman" w:hAnsi="Times New Roman" w:cs="Times New Roman"/>
                <w:b/>
                <w:i/>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kèm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được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quản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lastRenderedPageBreak/>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spellStart"/>
            <w:proofErr w:type="gramEnd"/>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quyết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r w:rsidRPr="00B43097">
              <w:rPr>
                <w:rFonts w:ascii="Times New Roman" w:hAnsi="Times New Roman" w:cs="Times New Roman"/>
                <w:sz w:val="26"/>
                <w:szCs w:val="26"/>
              </w:rPr>
              <w:t>.</w:t>
            </w:r>
          </w:p>
        </w:tc>
      </w:tr>
      <w:tr w:rsidR="00463E7A" w:rsidRPr="00B43097" w14:paraId="3AFE2995" w14:textId="77777777" w:rsidTr="000B10B0">
        <w:trPr>
          <w:trHeight w:val="1506"/>
        </w:trPr>
        <w:tc>
          <w:tcPr>
            <w:tcW w:w="851" w:type="dxa"/>
          </w:tcPr>
          <w:p w14:paraId="3F8D415F" w14:textId="0FC62CBB" w:rsidR="00463E7A" w:rsidRPr="00C20871" w:rsidRDefault="00463E7A" w:rsidP="00261D7E">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lastRenderedPageBreak/>
              <w:t>B5.</w:t>
            </w:r>
            <w:r>
              <w:rPr>
                <w:rFonts w:ascii="Times New Roman" w:hAnsi="Times New Roman" w:cs="Times New Roman"/>
                <w:sz w:val="26"/>
                <w:szCs w:val="26"/>
                <w:lang w:val="vi-VN"/>
              </w:rPr>
              <w:t>7</w:t>
            </w:r>
          </w:p>
        </w:tc>
        <w:tc>
          <w:tcPr>
            <w:tcW w:w="1417" w:type="dxa"/>
            <w:vAlign w:val="center"/>
          </w:tcPr>
          <w:p w14:paraId="29119CB9" w14:textId="77777777" w:rsidR="00463E7A" w:rsidRPr="00B43097" w:rsidRDefault="00463E7A"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p>
        </w:tc>
        <w:tc>
          <w:tcPr>
            <w:tcW w:w="1418" w:type="dxa"/>
            <w:vAlign w:val="center"/>
          </w:tcPr>
          <w:p w14:paraId="23B63C6D" w14:textId="77777777" w:rsidR="00463E7A" w:rsidRPr="00B43097" w:rsidRDefault="00463E7A"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nl-NL"/>
              </w:rPr>
              <w:t xml:space="preserve">  - </w:t>
            </w: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Merge w:val="restart"/>
            <w:vAlign w:val="center"/>
          </w:tcPr>
          <w:p w14:paraId="2138E58F" w14:textId="58A7AD1A" w:rsidR="00463E7A" w:rsidRPr="00B43097" w:rsidRDefault="00463E7A" w:rsidP="00850AF3">
            <w:pPr>
              <w:rPr>
                <w:rFonts w:ascii="Times New Roman" w:hAnsi="Times New Roman" w:cs="Times New Roman"/>
                <w:sz w:val="26"/>
                <w:szCs w:val="26"/>
              </w:rPr>
            </w:pPr>
          </w:p>
        </w:tc>
        <w:tc>
          <w:tcPr>
            <w:tcW w:w="1559" w:type="dxa"/>
            <w:vAlign w:val="center"/>
          </w:tcPr>
          <w:p w14:paraId="1ECB6F20" w14:textId="77777777" w:rsidR="00463E7A" w:rsidRPr="00B43097" w:rsidRDefault="00463E7A"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7D72DFBC" w14:textId="77777777" w:rsidR="00463E7A" w:rsidRPr="00B43097" w:rsidRDefault="00463E7A"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gram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
        </w:tc>
      </w:tr>
      <w:tr w:rsidR="00463E7A" w:rsidRPr="00B43097" w14:paraId="379C35FB" w14:textId="77777777" w:rsidTr="000B10B0">
        <w:trPr>
          <w:trHeight w:val="1506"/>
        </w:trPr>
        <w:tc>
          <w:tcPr>
            <w:tcW w:w="851" w:type="dxa"/>
          </w:tcPr>
          <w:p w14:paraId="438DFD64" w14:textId="0C01B155" w:rsidR="00463E7A" w:rsidRPr="00C20871" w:rsidRDefault="00463E7A" w:rsidP="00261D7E">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B5.</w:t>
            </w:r>
            <w:r>
              <w:rPr>
                <w:rFonts w:ascii="Times New Roman" w:hAnsi="Times New Roman" w:cs="Times New Roman"/>
                <w:sz w:val="26"/>
                <w:szCs w:val="26"/>
                <w:lang w:val="vi-VN"/>
              </w:rPr>
              <w:t>8</w:t>
            </w:r>
          </w:p>
        </w:tc>
        <w:tc>
          <w:tcPr>
            <w:tcW w:w="1417" w:type="dxa"/>
            <w:vAlign w:val="center"/>
          </w:tcPr>
          <w:p w14:paraId="393EAB03" w14:textId="77777777" w:rsidR="00463E7A" w:rsidRPr="00B43097" w:rsidRDefault="00463E7A"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trình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r w:rsidRPr="00B43097">
              <w:rPr>
                <w:rFonts w:ascii="Times New Roman" w:hAnsi="Times New Roman" w:cs="Times New Roman"/>
                <w:b/>
                <w:sz w:val="26"/>
                <w:szCs w:val="26"/>
                <w:lang w:val="nl-NL"/>
              </w:rPr>
              <w:t xml:space="preserve"> </w:t>
            </w:r>
          </w:p>
        </w:tc>
        <w:tc>
          <w:tcPr>
            <w:tcW w:w="1418" w:type="dxa"/>
            <w:vAlign w:val="center"/>
          </w:tcPr>
          <w:p w14:paraId="34336915" w14:textId="77777777" w:rsidR="00463E7A" w:rsidRPr="00B43097" w:rsidRDefault="00463E7A"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Merge/>
            <w:vAlign w:val="center"/>
          </w:tcPr>
          <w:p w14:paraId="3353200C" w14:textId="369BF441" w:rsidR="00463E7A" w:rsidRPr="00B43097" w:rsidRDefault="00463E7A" w:rsidP="000B10B0">
            <w:pPr>
              <w:jc w:val="center"/>
              <w:rPr>
                <w:rFonts w:ascii="Times New Roman" w:hAnsi="Times New Roman" w:cs="Times New Roman"/>
                <w:sz w:val="26"/>
                <w:szCs w:val="26"/>
              </w:rPr>
            </w:pPr>
          </w:p>
        </w:tc>
        <w:tc>
          <w:tcPr>
            <w:tcW w:w="1559" w:type="dxa"/>
            <w:vAlign w:val="center"/>
          </w:tcPr>
          <w:p w14:paraId="170148E6" w14:textId="77777777" w:rsidR="00463E7A" w:rsidRPr="00B43097" w:rsidRDefault="00463E7A"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27565F8C" w14:textId="77777777" w:rsidR="00463E7A" w:rsidRPr="00B43097" w:rsidRDefault="00463E7A"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nl-NL"/>
              </w:rPr>
              <w:t>Xem</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xét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tài</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liệu</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liên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quan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ký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duyệt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Tờ</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trình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trình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r w:rsidRPr="00B43097">
              <w:rPr>
                <w:rFonts w:ascii="Times New Roman" w:hAnsi="Times New Roman" w:cs="Times New Roman"/>
                <w:sz w:val="26"/>
                <w:szCs w:val="26"/>
                <w:lang w:val="nl-NL"/>
              </w:rPr>
              <w:t>.</w:t>
            </w:r>
          </w:p>
        </w:tc>
      </w:tr>
      <w:tr w:rsidR="00463E7A" w:rsidRPr="00B43097" w14:paraId="6882C455" w14:textId="77777777" w:rsidTr="000B10B0">
        <w:trPr>
          <w:trHeight w:val="1506"/>
        </w:trPr>
        <w:tc>
          <w:tcPr>
            <w:tcW w:w="851" w:type="dxa"/>
          </w:tcPr>
          <w:p w14:paraId="7ECFB9E4" w14:textId="5AD3788D" w:rsidR="00463E7A" w:rsidRPr="00C20871" w:rsidRDefault="00463E7A" w:rsidP="00261D7E">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B5.</w:t>
            </w:r>
            <w:r>
              <w:rPr>
                <w:rFonts w:ascii="Times New Roman" w:hAnsi="Times New Roman" w:cs="Times New Roman"/>
                <w:sz w:val="26"/>
                <w:szCs w:val="26"/>
                <w:lang w:val="vi-VN"/>
              </w:rPr>
              <w:t>9</w:t>
            </w:r>
          </w:p>
        </w:tc>
        <w:tc>
          <w:tcPr>
            <w:tcW w:w="1417" w:type="dxa"/>
            <w:vAlign w:val="center"/>
          </w:tcPr>
          <w:p w14:paraId="021B6C9F" w14:textId="77777777" w:rsidR="00463E7A" w:rsidRPr="00B43097" w:rsidRDefault="00463E7A"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7122CEEC" w14:textId="77777777" w:rsidR="00463E7A" w:rsidRPr="00B43097" w:rsidRDefault="00463E7A"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en-US"/>
              </w:rPr>
              <w:t>Lãnh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đạo</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p>
        </w:tc>
        <w:tc>
          <w:tcPr>
            <w:tcW w:w="1276" w:type="dxa"/>
            <w:vMerge/>
            <w:vAlign w:val="center"/>
          </w:tcPr>
          <w:p w14:paraId="62AF7ECA" w14:textId="15843D69" w:rsidR="00463E7A" w:rsidRPr="00B43097" w:rsidRDefault="00463E7A" w:rsidP="000B10B0">
            <w:pPr>
              <w:jc w:val="center"/>
              <w:rPr>
                <w:rFonts w:ascii="Times New Roman" w:hAnsi="Times New Roman" w:cs="Times New Roman"/>
                <w:sz w:val="26"/>
                <w:szCs w:val="26"/>
              </w:rPr>
            </w:pPr>
          </w:p>
        </w:tc>
        <w:tc>
          <w:tcPr>
            <w:tcW w:w="1559" w:type="dxa"/>
            <w:vAlign w:val="center"/>
          </w:tcPr>
          <w:p w14:paraId="019FEB98" w14:textId="77777777" w:rsidR="00463E7A" w:rsidRPr="00B43097" w:rsidRDefault="00463E7A"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6F1DE262" w14:textId="77777777" w:rsidR="00463E7A" w:rsidRPr="00B43097" w:rsidRDefault="00463E7A"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phê</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duyệt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quả</w:t>
            </w:r>
            <w:proofErr w:type="spellEnd"/>
            <w:r w:rsidRPr="00B43097">
              <w:rPr>
                <w:rFonts w:ascii="Times New Roman" w:hAnsi="Times New Roman" w:cs="Times New Roman"/>
                <w:sz w:val="26"/>
                <w:szCs w:val="26"/>
              </w:rPr>
              <w:t xml:space="preserve"> TTHC</w:t>
            </w:r>
          </w:p>
        </w:tc>
      </w:tr>
      <w:tr w:rsidR="00463E7A" w:rsidRPr="00B43097" w14:paraId="6985241D" w14:textId="77777777" w:rsidTr="000B10B0">
        <w:trPr>
          <w:trHeight w:val="1506"/>
        </w:trPr>
        <w:tc>
          <w:tcPr>
            <w:tcW w:w="851" w:type="dxa"/>
          </w:tcPr>
          <w:p w14:paraId="7BB2EA7C" w14:textId="7A531295" w:rsidR="00463E7A" w:rsidRPr="00C20871" w:rsidRDefault="00463E7A" w:rsidP="00261D7E">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B5.1</w:t>
            </w:r>
            <w:r>
              <w:rPr>
                <w:rFonts w:ascii="Times New Roman" w:hAnsi="Times New Roman" w:cs="Times New Roman"/>
                <w:sz w:val="26"/>
                <w:szCs w:val="26"/>
                <w:lang w:val="vi-VN"/>
              </w:rPr>
              <w:t>0</w:t>
            </w:r>
          </w:p>
        </w:tc>
        <w:tc>
          <w:tcPr>
            <w:tcW w:w="1417" w:type="dxa"/>
            <w:vAlign w:val="center"/>
          </w:tcPr>
          <w:p w14:paraId="19DA8FAF" w14:textId="77777777" w:rsidR="00463E7A" w:rsidRPr="00B43097" w:rsidRDefault="00463E7A"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Phát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70C6F122" w14:textId="77777777" w:rsidR="00463E7A" w:rsidRPr="00B43097" w:rsidRDefault="00463E7A"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thư</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w:t>
            </w:r>
            <w:proofErr w:type="gramStart"/>
            <w:r w:rsidRPr="00B43097">
              <w:rPr>
                <w:rFonts w:ascii="Times New Roman" w:hAnsi="Times New Roman" w:cs="Times New Roman"/>
                <w:sz w:val="26"/>
                <w:szCs w:val="26"/>
                <w:lang w:val="nl-NL"/>
              </w:rPr>
              <w:t>HCQT  -</w:t>
            </w:r>
            <w:proofErr w:type="spellStart"/>
            <w:proofErr w:type="gramEnd"/>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Merge/>
            <w:vAlign w:val="center"/>
          </w:tcPr>
          <w:p w14:paraId="56CD5F4D" w14:textId="0424DECE" w:rsidR="00463E7A" w:rsidRPr="00B43097" w:rsidRDefault="00463E7A" w:rsidP="000B10B0">
            <w:pPr>
              <w:jc w:val="center"/>
              <w:rPr>
                <w:rFonts w:ascii="Times New Roman" w:hAnsi="Times New Roman" w:cs="Times New Roman"/>
                <w:sz w:val="26"/>
                <w:szCs w:val="26"/>
              </w:rPr>
            </w:pPr>
          </w:p>
        </w:tc>
        <w:tc>
          <w:tcPr>
            <w:tcW w:w="1559" w:type="dxa"/>
            <w:vAlign w:val="center"/>
          </w:tcPr>
          <w:p w14:paraId="1FCDF1D4" w14:textId="77777777" w:rsidR="00463E7A" w:rsidRPr="00B43097" w:rsidRDefault="00463E7A"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được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phê</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duyệt</w:t>
            </w:r>
            <w:proofErr w:type="spellEnd"/>
            <w:r w:rsidRPr="00B43097">
              <w:rPr>
                <w:rFonts w:ascii="Times New Roman" w:hAnsi="Times New Roman" w:cs="Times New Roman"/>
                <w:sz w:val="26"/>
                <w:szCs w:val="26"/>
              </w:rPr>
              <w:t xml:space="preserve"> </w:t>
            </w:r>
          </w:p>
        </w:tc>
        <w:tc>
          <w:tcPr>
            <w:tcW w:w="3431" w:type="dxa"/>
            <w:vAlign w:val="center"/>
          </w:tcPr>
          <w:p w14:paraId="26D6F082" w14:textId="77777777" w:rsidR="00463E7A" w:rsidRDefault="00463E7A" w:rsidP="00C20871">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Lấy</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số</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đóng</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dấu</w:t>
            </w:r>
            <w:proofErr w:type="spellEnd"/>
            <w:r w:rsidRPr="00C1723C">
              <w:rPr>
                <w:rFonts w:ascii="Times New Roman" w:hAnsi="Times New Roman" w:cs="Times New Roman"/>
                <w:sz w:val="26"/>
                <w:szCs w:val="26"/>
                <w:lang w:val="nl-NL"/>
              </w:rPr>
              <w:t xml:space="preserve">, ban </w:t>
            </w:r>
            <w:proofErr w:type="spellStart"/>
            <w:r w:rsidRPr="00C1723C">
              <w:rPr>
                <w:rFonts w:ascii="Times New Roman" w:hAnsi="Times New Roman" w:cs="Times New Roman"/>
                <w:sz w:val="26"/>
                <w:szCs w:val="26"/>
                <w:lang w:val="nl-NL"/>
              </w:rPr>
              <w:t>hành</w:t>
            </w:r>
            <w:proofErr w:type="spellEnd"/>
            <w:r w:rsidRPr="00C1723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bản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đề</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chỉnh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sửa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sung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đến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Khoa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học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nghệ</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để</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thực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hiện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sao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lưu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có</w:t>
            </w:r>
            <w:r>
              <w:rPr>
                <w:rFonts w:ascii="Times New Roman" w:hAnsi="Times New Roman" w:cs="Times New Roman"/>
                <w:sz w:val="26"/>
                <w:szCs w:val="26"/>
                <w:lang w:val="nl-NL"/>
              </w:rPr>
              <w:t>).</w:t>
            </w:r>
          </w:p>
          <w:p w14:paraId="3AC31839" w14:textId="374FBE00" w:rsidR="00463E7A" w:rsidRPr="004375AC" w:rsidRDefault="00463E7A" w:rsidP="00C20871">
            <w:pPr>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Tiếp</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tục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thực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hiện</w:t>
            </w:r>
            <w:proofErr w:type="spellEnd"/>
            <w:r w:rsidRPr="008607F6">
              <w:rPr>
                <w:rFonts w:ascii="Times New Roman" w:hAnsi="Times New Roman" w:cs="Times New Roman"/>
                <w:sz w:val="26"/>
                <w:szCs w:val="26"/>
                <w:lang w:val="nl-NL"/>
              </w:rPr>
              <w:t xml:space="preserve"> ở </w:t>
            </w:r>
            <w:r w:rsidR="004375AC">
              <w:rPr>
                <w:rFonts w:ascii="Times New Roman" w:hAnsi="Times New Roman" w:cs="Times New Roman"/>
                <w:sz w:val="26"/>
                <w:szCs w:val="26"/>
                <w:lang w:val="nl-NL"/>
              </w:rPr>
              <w:t>B17</w:t>
            </w:r>
            <w:r w:rsidR="004375AC">
              <w:rPr>
                <w:rFonts w:ascii="Times New Roman" w:hAnsi="Times New Roman" w:cs="Times New Roman"/>
                <w:sz w:val="26"/>
                <w:szCs w:val="26"/>
                <w:lang w:val="vi-VN"/>
              </w:rPr>
              <w:t>.</w:t>
            </w:r>
          </w:p>
        </w:tc>
      </w:tr>
      <w:tr w:rsidR="00B43097" w:rsidRPr="00B43097" w14:paraId="3651C990" w14:textId="77777777" w:rsidTr="002F51C8">
        <w:trPr>
          <w:trHeight w:val="837"/>
        </w:trPr>
        <w:tc>
          <w:tcPr>
            <w:tcW w:w="851" w:type="dxa"/>
            <w:vAlign w:val="center"/>
          </w:tcPr>
          <w:p w14:paraId="1D423F05" w14:textId="424B36CF" w:rsidR="002F51C8" w:rsidRPr="00B43097" w:rsidRDefault="005A0A4C" w:rsidP="00DC3856">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B6</w:t>
            </w:r>
          </w:p>
        </w:tc>
        <w:tc>
          <w:tcPr>
            <w:tcW w:w="9101" w:type="dxa"/>
            <w:gridSpan w:val="5"/>
            <w:vAlign w:val="center"/>
          </w:tcPr>
          <w:p w14:paraId="75A0D67F" w14:textId="79DA21F3" w:rsidR="002F51C8" w:rsidRPr="00B43097" w:rsidRDefault="002F51C8" w:rsidP="00DC3856">
            <w:pPr>
              <w:widowControl w:val="0"/>
              <w:spacing w:before="60" w:after="60"/>
              <w:jc w:val="both"/>
              <w:rPr>
                <w:rFonts w:ascii="Times New Roman" w:hAnsi="Times New Roman" w:cs="Times New Roman"/>
                <w:b/>
                <w:noProof/>
                <w:sz w:val="26"/>
                <w:szCs w:val="26"/>
                <w:shd w:val="clear" w:color="auto" w:fill="FFFFFF"/>
                <w:lang w:val="en-US"/>
              </w:rPr>
            </w:pPr>
            <w:r w:rsidRPr="00B43097">
              <w:rPr>
                <w:rFonts w:ascii="Times New Roman" w:hAnsi="Times New Roman" w:cs="Times New Roman"/>
                <w:b/>
                <w:noProof/>
                <w:sz w:val="26"/>
                <w:szCs w:val="26"/>
                <w:shd w:val="clear" w:color="auto" w:fill="FFFFFF"/>
                <w:lang w:val="en-US"/>
              </w:rPr>
              <w:t xml:space="preserve">Trình Quyết định thành lập </w:t>
            </w:r>
            <w:r w:rsidRPr="00B43097">
              <w:rPr>
                <w:rFonts w:ascii="Times New Roman" w:hAnsi="Times New Roman" w:cs="Times New Roman"/>
                <w:b/>
                <w:noProof/>
                <w:sz w:val="26"/>
                <w:szCs w:val="26"/>
                <w:shd w:val="clear" w:color="auto" w:fill="FFFFFF"/>
                <w:lang w:val="vi-VN"/>
              </w:rPr>
              <w:t>Tổ chuyên gia thẩm định hoặc Hội đồng tư vấn thẩm định</w:t>
            </w:r>
          </w:p>
        </w:tc>
      </w:tr>
      <w:tr w:rsidR="00B43097" w:rsidRPr="00B43097" w14:paraId="6FEF20BD" w14:textId="77777777" w:rsidTr="000B10B0">
        <w:trPr>
          <w:trHeight w:val="1506"/>
        </w:trPr>
        <w:tc>
          <w:tcPr>
            <w:tcW w:w="851" w:type="dxa"/>
            <w:vAlign w:val="center"/>
          </w:tcPr>
          <w:p w14:paraId="5EF4C0BB" w14:textId="180903BF" w:rsidR="002F51C8" w:rsidRPr="00B43097" w:rsidRDefault="002F51C8" w:rsidP="002F51C8">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B6.1</w:t>
            </w:r>
          </w:p>
        </w:tc>
        <w:tc>
          <w:tcPr>
            <w:tcW w:w="1417" w:type="dxa"/>
            <w:vAlign w:val="center"/>
          </w:tcPr>
          <w:p w14:paraId="6E92A0F8"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Đề</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xuất</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nội</w:t>
            </w:r>
            <w:proofErr w:type="spellEnd"/>
            <w:r w:rsidRPr="00B43097">
              <w:rPr>
                <w:rFonts w:ascii="Times New Roman" w:hAnsi="Times New Roman" w:cs="Times New Roman"/>
                <w:b/>
                <w:sz w:val="26"/>
                <w:szCs w:val="26"/>
              </w:rPr>
              <w:t xml:space="preserve"> dung </w:t>
            </w:r>
            <w:proofErr w:type="spellStart"/>
            <w:r w:rsidRPr="00B43097">
              <w:rPr>
                <w:rFonts w:ascii="Times New Roman" w:hAnsi="Times New Roman" w:cs="Times New Roman"/>
                <w:b/>
                <w:sz w:val="26"/>
                <w:szCs w:val="26"/>
              </w:rPr>
              <w:t>giải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quyết</w:t>
            </w:r>
            <w:proofErr w:type="spellEnd"/>
          </w:p>
        </w:tc>
        <w:tc>
          <w:tcPr>
            <w:tcW w:w="1418" w:type="dxa"/>
            <w:vAlign w:val="center"/>
          </w:tcPr>
          <w:p w14:paraId="0A363E89"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5E09CBBC" w14:textId="77777777"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38D9CD74" w14:textId="77777777" w:rsidR="002F51C8" w:rsidRPr="00B43097" w:rsidRDefault="002F51C8" w:rsidP="000B10B0">
            <w:pPr>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Theo mục I</w:t>
            </w:r>
          </w:p>
          <w:p w14:paraId="16ABB309" w14:textId="77777777" w:rsidR="002F51C8" w:rsidRPr="00B43097" w:rsidRDefault="002F51C8" w:rsidP="000B10B0">
            <w:pPr>
              <w:jc w:val="center"/>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 BM 01</w:t>
            </w:r>
          </w:p>
          <w:p w14:paraId="54001638" w14:textId="77777777" w:rsidR="002F51C8" w:rsidRPr="00B43097" w:rsidRDefault="002F51C8" w:rsidP="000B10B0">
            <w:pPr>
              <w:jc w:val="center"/>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p w14:paraId="226133CB" w14:textId="77777777" w:rsidR="002F51C8" w:rsidRPr="00B43097" w:rsidRDefault="002F51C8" w:rsidP="000B10B0">
            <w:pPr>
              <w:jc w:val="center"/>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w:t>
            </w:r>
          </w:p>
          <w:p w14:paraId="060CB73C" w14:textId="2B955089" w:rsidR="002F51C8" w:rsidRPr="00B43097" w:rsidRDefault="00DD5217" w:rsidP="003E5E37">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lang w:val="vi-VN"/>
              </w:rPr>
              <w:t xml:space="preserve">dự thảo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p>
        </w:tc>
        <w:tc>
          <w:tcPr>
            <w:tcW w:w="3431" w:type="dxa"/>
            <w:vAlign w:val="center"/>
          </w:tcPr>
          <w:p w14:paraId="30DE2D06" w14:textId="5420D586" w:rsidR="002F51C8" w:rsidRPr="00B43097" w:rsidRDefault="002F51C8" w:rsidP="000B10B0">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 xml:space="preserve">Công chức thụ lý hồ sơ dự thảo </w:t>
            </w:r>
            <w:proofErr w:type="spellStart"/>
            <w:r w:rsidR="00EF793A" w:rsidRPr="00B43097">
              <w:rPr>
                <w:rFonts w:ascii="Times New Roman" w:hAnsi="Times New Roman" w:cs="Times New Roman"/>
                <w:sz w:val="26"/>
                <w:szCs w:val="26"/>
                <w:lang w:val="en-US"/>
              </w:rPr>
              <w:t>Quyết</w:t>
            </w:r>
            <w:proofErr w:type="spellEnd"/>
            <w:r w:rsidR="00EF793A" w:rsidRPr="00B43097">
              <w:rPr>
                <w:rFonts w:ascii="Times New Roman" w:hAnsi="Times New Roman" w:cs="Times New Roman"/>
                <w:sz w:val="26"/>
                <w:szCs w:val="26"/>
                <w:lang w:val="en-US"/>
              </w:rPr>
              <w:t xml:space="preserve"> </w:t>
            </w:r>
            <w:proofErr w:type="spellStart"/>
            <w:r w:rsidR="00EF793A" w:rsidRPr="00B43097">
              <w:rPr>
                <w:rFonts w:ascii="Times New Roman" w:hAnsi="Times New Roman" w:cs="Times New Roman"/>
                <w:sz w:val="26"/>
                <w:szCs w:val="26"/>
                <w:lang w:val="en-US"/>
              </w:rPr>
              <w:t>định</w:t>
            </w:r>
            <w:proofErr w:type="spellEnd"/>
            <w:r w:rsidR="00EF793A" w:rsidRPr="00B43097">
              <w:rPr>
                <w:rFonts w:ascii="Times New Roman" w:hAnsi="Times New Roman" w:cs="Times New Roman"/>
                <w:sz w:val="26"/>
                <w:szCs w:val="26"/>
                <w:lang w:val="en-US"/>
              </w:rPr>
              <w:t xml:space="preserve"> </w:t>
            </w:r>
            <w:proofErr w:type="spellStart"/>
            <w:r w:rsidR="00EF793A" w:rsidRPr="00B43097">
              <w:rPr>
                <w:rFonts w:ascii="Times New Roman" w:hAnsi="Times New Roman" w:cs="Times New Roman"/>
                <w:sz w:val="26"/>
                <w:szCs w:val="26"/>
                <w:lang w:val="en-US"/>
              </w:rPr>
              <w:t>thành</w:t>
            </w:r>
            <w:proofErr w:type="spellEnd"/>
            <w:r w:rsidR="00EF793A" w:rsidRPr="00B43097">
              <w:rPr>
                <w:rFonts w:ascii="Times New Roman" w:hAnsi="Times New Roman" w:cs="Times New Roman"/>
                <w:sz w:val="26"/>
                <w:szCs w:val="26"/>
                <w:lang w:val="en-US"/>
              </w:rPr>
              <w:t xml:space="preserve"> </w:t>
            </w:r>
            <w:proofErr w:type="spellStart"/>
            <w:r w:rsidR="00EF793A" w:rsidRPr="00B43097">
              <w:rPr>
                <w:rFonts w:ascii="Times New Roman" w:hAnsi="Times New Roman" w:cs="Times New Roman"/>
                <w:sz w:val="26"/>
                <w:szCs w:val="26"/>
                <w:lang w:val="en-US"/>
              </w:rPr>
              <w:t>lập</w:t>
            </w:r>
            <w:proofErr w:type="spellEnd"/>
            <w:r w:rsidR="00EF793A" w:rsidRPr="00B43097">
              <w:rPr>
                <w:rFonts w:ascii="Times New Roman" w:hAnsi="Times New Roman" w:cs="Times New Roman"/>
                <w:sz w:val="26"/>
                <w:szCs w:val="26"/>
                <w:lang w:val="en-US"/>
              </w:rPr>
              <w:t xml:space="preserve"> </w:t>
            </w:r>
            <w:r w:rsidR="00EF793A" w:rsidRPr="00B43097">
              <w:rPr>
                <w:rFonts w:ascii="Times New Roman" w:hAnsi="Times New Roman" w:cs="Times New Roman"/>
                <w:sz w:val="26"/>
                <w:szCs w:val="26"/>
                <w:lang w:val="vi-VN"/>
              </w:rPr>
              <w:t>Tổ chuyên gia thẩm định hoặc Hội đồng tư vấn thẩm định</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lập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 </w:t>
            </w:r>
            <w:r w:rsidR="00424595" w:rsidRPr="00B43097">
              <w:rPr>
                <w:rFonts w:ascii="Times New Roman" w:hAnsi="Times New Roman" w:cs="Times New Roman"/>
                <w:sz w:val="26"/>
                <w:szCs w:val="26"/>
                <w:lang w:val="vi-VN"/>
              </w:rPr>
              <w:t xml:space="preserve">dự thảo </w:t>
            </w:r>
            <w:proofErr w:type="spellStart"/>
            <w:r w:rsidR="00424595" w:rsidRPr="00B43097">
              <w:rPr>
                <w:rFonts w:ascii="Times New Roman" w:hAnsi="Times New Roman" w:cs="Times New Roman"/>
                <w:sz w:val="26"/>
                <w:szCs w:val="26"/>
                <w:lang w:val="en-US"/>
              </w:rPr>
              <w:t>Quyết</w:t>
            </w:r>
            <w:proofErr w:type="spellEnd"/>
            <w:r w:rsidR="00424595" w:rsidRPr="00B43097">
              <w:rPr>
                <w:rFonts w:ascii="Times New Roman" w:hAnsi="Times New Roman" w:cs="Times New Roman"/>
                <w:sz w:val="26"/>
                <w:szCs w:val="26"/>
                <w:lang w:val="en-US"/>
              </w:rPr>
              <w:t xml:space="preserve"> </w:t>
            </w:r>
            <w:proofErr w:type="spellStart"/>
            <w:r w:rsidR="00424595" w:rsidRPr="00B43097">
              <w:rPr>
                <w:rFonts w:ascii="Times New Roman" w:hAnsi="Times New Roman" w:cs="Times New Roman"/>
                <w:sz w:val="26"/>
                <w:szCs w:val="26"/>
                <w:lang w:val="en-US"/>
              </w:rPr>
              <w:t>định</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phần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trình Lãnh đạo Phòng xem xét.</w:t>
            </w:r>
          </w:p>
          <w:p w14:paraId="567209CF" w14:textId="77777777" w:rsidR="002F51C8" w:rsidRPr="00B43097" w:rsidRDefault="002F51C8"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w:t>
            </w:r>
            <w:proofErr w:type="spellStart"/>
            <w:r w:rsidRPr="00B43097">
              <w:rPr>
                <w:rFonts w:ascii="Times New Roman" w:hAnsi="Times New Roman" w:cs="Times New Roman"/>
                <w:sz w:val="26"/>
                <w:szCs w:val="26"/>
                <w:lang w:val="en-US"/>
              </w:rPr>
              <w:t>sau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đây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gọi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tắt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w:t>
            </w:r>
          </w:p>
        </w:tc>
      </w:tr>
      <w:tr w:rsidR="00B43097" w:rsidRPr="00B43097" w14:paraId="0C0E6F51" w14:textId="77777777" w:rsidTr="000B10B0">
        <w:trPr>
          <w:trHeight w:val="1506"/>
        </w:trPr>
        <w:tc>
          <w:tcPr>
            <w:tcW w:w="851" w:type="dxa"/>
            <w:vAlign w:val="center"/>
          </w:tcPr>
          <w:p w14:paraId="43C7EAFF" w14:textId="18AF8872" w:rsidR="002F51C8" w:rsidRPr="00B43097" w:rsidRDefault="002F51C8" w:rsidP="005A0A4C">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lastRenderedPageBreak/>
              <w:t>B</w:t>
            </w:r>
            <w:r w:rsidR="00A034B4" w:rsidRPr="00B43097">
              <w:rPr>
                <w:rFonts w:ascii="Times New Roman" w:hAnsi="Times New Roman" w:cs="Times New Roman"/>
                <w:sz w:val="26"/>
                <w:szCs w:val="26"/>
              </w:rPr>
              <w:t>6</w:t>
            </w:r>
            <w:r w:rsidRPr="00B43097">
              <w:rPr>
                <w:rFonts w:ascii="Times New Roman" w:hAnsi="Times New Roman" w:cs="Times New Roman"/>
                <w:sz w:val="26"/>
                <w:szCs w:val="26"/>
              </w:rPr>
              <w:t>.2</w:t>
            </w:r>
          </w:p>
        </w:tc>
        <w:tc>
          <w:tcPr>
            <w:tcW w:w="1417" w:type="dxa"/>
            <w:vAlign w:val="center"/>
          </w:tcPr>
          <w:p w14:paraId="678F07AF"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en-US"/>
              </w:rPr>
              <w:t>Xem</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xét</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trình</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ký</w:t>
            </w:r>
            <w:proofErr w:type="spellEnd"/>
          </w:p>
        </w:tc>
        <w:tc>
          <w:tcPr>
            <w:tcW w:w="1418" w:type="dxa"/>
            <w:vAlign w:val="center"/>
          </w:tcPr>
          <w:p w14:paraId="7526B69D"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p>
        </w:tc>
        <w:tc>
          <w:tcPr>
            <w:tcW w:w="1276" w:type="dxa"/>
            <w:vAlign w:val="center"/>
          </w:tcPr>
          <w:p w14:paraId="69389068" w14:textId="3B9BAC2B"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3A08CADC"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7E5B3508" w14:textId="77777777" w:rsidR="002F51C8" w:rsidRPr="00B43097" w:rsidRDefault="002F51C8"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Lãnh đạo phòng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nháy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w:t>
            </w:r>
          </w:p>
        </w:tc>
      </w:tr>
      <w:tr w:rsidR="00B43097" w:rsidRPr="00B43097" w14:paraId="0E1DDCC8" w14:textId="77777777" w:rsidTr="000B10B0">
        <w:trPr>
          <w:trHeight w:val="1506"/>
        </w:trPr>
        <w:tc>
          <w:tcPr>
            <w:tcW w:w="851" w:type="dxa"/>
            <w:vAlign w:val="center"/>
          </w:tcPr>
          <w:p w14:paraId="20D13033" w14:textId="219A9EF6" w:rsidR="002F51C8" w:rsidRPr="00B43097" w:rsidRDefault="002F51C8" w:rsidP="00A034B4">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5A0A4C" w:rsidRPr="00B43097">
              <w:rPr>
                <w:rFonts w:ascii="Times New Roman" w:hAnsi="Times New Roman" w:cs="Times New Roman"/>
                <w:sz w:val="26"/>
                <w:szCs w:val="26"/>
              </w:rPr>
              <w:t>6</w:t>
            </w:r>
            <w:r w:rsidRPr="00B43097">
              <w:rPr>
                <w:rFonts w:ascii="Times New Roman" w:hAnsi="Times New Roman" w:cs="Times New Roman"/>
                <w:sz w:val="26"/>
                <w:szCs w:val="26"/>
              </w:rPr>
              <w:t>.3</w:t>
            </w:r>
          </w:p>
        </w:tc>
        <w:tc>
          <w:tcPr>
            <w:tcW w:w="1417" w:type="dxa"/>
            <w:vAlign w:val="center"/>
          </w:tcPr>
          <w:p w14:paraId="1432C9BB"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7B71BD0F"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Sở</w:t>
            </w:r>
            <w:proofErr w:type="spellEnd"/>
          </w:p>
        </w:tc>
        <w:tc>
          <w:tcPr>
            <w:tcW w:w="1276" w:type="dxa"/>
            <w:vAlign w:val="center"/>
          </w:tcPr>
          <w:p w14:paraId="556ED625" w14:textId="350929F7"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181A2049"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3D555800" w14:textId="77777777" w:rsidR="002F51C8" w:rsidRPr="00B43097" w:rsidRDefault="002F51C8"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 xml:space="preserve">Lãnh đạo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vi-VN"/>
              </w:rPr>
              <w:t xml:space="preserve">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phê</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duyệt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r>
      <w:tr w:rsidR="00B43097" w:rsidRPr="00B43097" w14:paraId="5F945BD0" w14:textId="77777777" w:rsidTr="000B10B0">
        <w:trPr>
          <w:trHeight w:val="1506"/>
        </w:trPr>
        <w:tc>
          <w:tcPr>
            <w:tcW w:w="851" w:type="dxa"/>
            <w:vAlign w:val="center"/>
          </w:tcPr>
          <w:p w14:paraId="2AABA3E6" w14:textId="19AAB48C" w:rsidR="002F51C8" w:rsidRPr="00B43097" w:rsidRDefault="002F51C8" w:rsidP="00A034B4">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5A0A4C" w:rsidRPr="00B43097">
              <w:rPr>
                <w:rFonts w:ascii="Times New Roman" w:hAnsi="Times New Roman" w:cs="Times New Roman"/>
                <w:sz w:val="26"/>
                <w:szCs w:val="26"/>
              </w:rPr>
              <w:t>6</w:t>
            </w:r>
            <w:r w:rsidRPr="00B43097">
              <w:rPr>
                <w:rFonts w:ascii="Times New Roman" w:hAnsi="Times New Roman" w:cs="Times New Roman"/>
                <w:sz w:val="26"/>
                <w:szCs w:val="26"/>
              </w:rPr>
              <w:t>.4</w:t>
            </w:r>
          </w:p>
        </w:tc>
        <w:tc>
          <w:tcPr>
            <w:tcW w:w="1417" w:type="dxa"/>
            <w:vAlign w:val="center"/>
          </w:tcPr>
          <w:p w14:paraId="15BB6DB9" w14:textId="77777777" w:rsidR="002F51C8" w:rsidRPr="00B43097" w:rsidRDefault="002F51C8" w:rsidP="000B10B0">
            <w:pPr>
              <w:spacing w:before="60" w:after="6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Ban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526D0A67"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3C34F419" w14:textId="62A37D42"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56854563"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51C3CCCB" w14:textId="77777777" w:rsidR="002F51C8" w:rsidRPr="00B43097" w:rsidRDefault="002F51C8"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lại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lên</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r w:rsidRPr="00B43097">
              <w:rPr>
                <w:rFonts w:ascii="Times New Roman" w:hAnsi="Times New Roman" w:cs="Times New Roman"/>
                <w:sz w:val="26"/>
                <w:szCs w:val="26"/>
                <w:lang w:val="en-US"/>
              </w:rPr>
              <w:t>.</w:t>
            </w:r>
          </w:p>
        </w:tc>
      </w:tr>
      <w:tr w:rsidR="00B43097" w:rsidRPr="00B43097" w14:paraId="63182059" w14:textId="77777777" w:rsidTr="000B10B0">
        <w:trPr>
          <w:trHeight w:val="1506"/>
        </w:trPr>
        <w:tc>
          <w:tcPr>
            <w:tcW w:w="851" w:type="dxa"/>
          </w:tcPr>
          <w:p w14:paraId="5993331F" w14:textId="68778C6B" w:rsidR="002F51C8" w:rsidRPr="00B43097" w:rsidRDefault="002F51C8" w:rsidP="00A034B4">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5A0A4C" w:rsidRPr="00B43097">
              <w:rPr>
                <w:rFonts w:ascii="Times New Roman" w:hAnsi="Times New Roman" w:cs="Times New Roman"/>
                <w:sz w:val="26"/>
                <w:szCs w:val="26"/>
              </w:rPr>
              <w:t>6.</w:t>
            </w:r>
            <w:r w:rsidRPr="00B43097">
              <w:rPr>
                <w:rFonts w:ascii="Times New Roman" w:hAnsi="Times New Roman" w:cs="Times New Roman"/>
                <w:sz w:val="26"/>
                <w:szCs w:val="26"/>
              </w:rPr>
              <w:t>5</w:t>
            </w:r>
          </w:p>
        </w:tc>
        <w:tc>
          <w:tcPr>
            <w:tcW w:w="1417" w:type="dxa"/>
            <w:vAlign w:val="center"/>
          </w:tcPr>
          <w:p w14:paraId="7F1D1010"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Tiếp</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nhận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p>
        </w:tc>
        <w:tc>
          <w:tcPr>
            <w:tcW w:w="1418" w:type="dxa"/>
            <w:vAlign w:val="center"/>
          </w:tcPr>
          <w:p w14:paraId="18FE33EB"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en-US"/>
              </w:rPr>
              <w:t>Văn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thư</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HCQT – </w:t>
            </w:r>
            <w:proofErr w:type="spellStart"/>
            <w:r w:rsidRPr="00B43097">
              <w:rPr>
                <w:rFonts w:ascii="Times New Roman" w:hAnsi="Times New Roman" w:cs="Times New Roman"/>
                <w:sz w:val="26"/>
                <w:szCs w:val="26"/>
                <w:lang w:val="en-US"/>
              </w:rPr>
              <w:t>Văn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p>
        </w:tc>
        <w:tc>
          <w:tcPr>
            <w:tcW w:w="1276" w:type="dxa"/>
            <w:vAlign w:val="center"/>
          </w:tcPr>
          <w:p w14:paraId="6B1A8CD2" w14:textId="1E05E15D"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749934F2"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Bộ</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p>
        </w:tc>
        <w:tc>
          <w:tcPr>
            <w:tcW w:w="3431" w:type="dxa"/>
            <w:vAlign w:val="center"/>
          </w:tcPr>
          <w:p w14:paraId="34910E0B" w14:textId="77777777" w:rsidR="002F51C8" w:rsidRPr="00B43097" w:rsidRDefault="002F51C8" w:rsidP="000B10B0">
            <w:pPr>
              <w:spacing w:before="20" w:after="20"/>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kiểm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phần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ghi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w:t>
            </w:r>
          </w:p>
          <w:p w14:paraId="3BD485A7" w14:textId="77777777" w:rsidR="002F51C8" w:rsidRPr="00B43097" w:rsidRDefault="002F51C8" w:rsidP="000B10B0">
            <w:pPr>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r w:rsidRPr="00B43097">
              <w:rPr>
                <w:rFonts w:ascii="Times New Roman" w:hAnsi="Times New Roman" w:cs="Times New Roman"/>
                <w:sz w:val="26"/>
                <w:szCs w:val="26"/>
              </w:rPr>
              <w:t xml:space="preserve"> –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w:t>
            </w:r>
          </w:p>
        </w:tc>
      </w:tr>
      <w:tr w:rsidR="00B43097" w:rsidRPr="00B43097" w14:paraId="5BF2E7F0" w14:textId="77777777" w:rsidTr="000B10B0">
        <w:trPr>
          <w:trHeight w:val="1222"/>
        </w:trPr>
        <w:tc>
          <w:tcPr>
            <w:tcW w:w="851" w:type="dxa"/>
          </w:tcPr>
          <w:p w14:paraId="4166715F" w14:textId="725F19A8" w:rsidR="002F51C8" w:rsidRPr="006D5484" w:rsidRDefault="002F51C8" w:rsidP="005A0A4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w:t>
            </w:r>
            <w:r w:rsidR="00A034B4" w:rsidRPr="00B43097">
              <w:rPr>
                <w:rFonts w:ascii="Times New Roman" w:hAnsi="Times New Roman" w:cs="Times New Roman"/>
                <w:sz w:val="26"/>
                <w:szCs w:val="26"/>
              </w:rPr>
              <w:t>6</w:t>
            </w:r>
            <w:r w:rsidRPr="00B43097">
              <w:rPr>
                <w:rFonts w:ascii="Times New Roman" w:hAnsi="Times New Roman" w:cs="Times New Roman"/>
                <w:sz w:val="26"/>
                <w:szCs w:val="26"/>
              </w:rPr>
              <w:t>.</w:t>
            </w:r>
            <w:r w:rsidR="006D5484">
              <w:rPr>
                <w:rFonts w:ascii="Times New Roman" w:hAnsi="Times New Roman" w:cs="Times New Roman"/>
                <w:sz w:val="26"/>
                <w:szCs w:val="26"/>
                <w:lang w:val="vi-VN"/>
              </w:rPr>
              <w:t>6</w:t>
            </w:r>
          </w:p>
        </w:tc>
        <w:tc>
          <w:tcPr>
            <w:tcW w:w="1417" w:type="dxa"/>
            <w:vAlign w:val="center"/>
          </w:tcPr>
          <w:p w14:paraId="1218187D"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Rà</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soát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thẩm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định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p>
        </w:tc>
        <w:tc>
          <w:tcPr>
            <w:tcW w:w="1418" w:type="dxa"/>
            <w:vAlign w:val="center"/>
          </w:tcPr>
          <w:p w14:paraId="4170381F"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viên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gram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Văn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p>
        </w:tc>
        <w:tc>
          <w:tcPr>
            <w:tcW w:w="1276" w:type="dxa"/>
            <w:vAlign w:val="center"/>
          </w:tcPr>
          <w:p w14:paraId="0925C665" w14:textId="2FF9D24F"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0938CEF6"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636864AB" w14:textId="77777777" w:rsidR="002F51C8" w:rsidRPr="00B43097" w:rsidRDefault="002F51C8" w:rsidP="000B10B0">
            <w:pPr>
              <w:widowControl w:val="0"/>
              <w:jc w:val="both"/>
              <w:rPr>
                <w:rFonts w:ascii="Times New Roman" w:hAnsi="Times New Roman" w:cs="Times New Roman"/>
                <w:sz w:val="26"/>
                <w:szCs w:val="26"/>
              </w:rPr>
            </w:pP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thẩm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w:t>
            </w:r>
          </w:p>
          <w:p w14:paraId="36EAE1E4" w14:textId="77777777" w:rsidR="002F51C8" w:rsidRPr="00B43097" w:rsidRDefault="002F51C8" w:rsidP="000B10B0">
            <w:pPr>
              <w:widowControl w:val="0"/>
              <w:jc w:val="both"/>
              <w:rPr>
                <w:rFonts w:ascii="Times New Roman" w:hAnsi="Times New Roman" w:cs="Times New Roman"/>
                <w:sz w:val="26"/>
                <w:szCs w:val="26"/>
              </w:rPr>
            </w:pPr>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Hồ</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sơ</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đạt</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yêu</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cầu</w:t>
            </w:r>
            <w:proofErr w:type="spellEnd"/>
            <w:r w:rsidRPr="00B43097">
              <w:rPr>
                <w:rFonts w:ascii="Times New Roman" w:hAnsi="Times New Roman" w:cs="Times New Roman"/>
                <w:b/>
                <w:i/>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kèm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spellStart"/>
            <w:proofErr w:type="gramEnd"/>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quyết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r w:rsidRPr="00B43097">
              <w:rPr>
                <w:rFonts w:ascii="Times New Roman" w:hAnsi="Times New Roman" w:cs="Times New Roman"/>
                <w:sz w:val="26"/>
                <w:szCs w:val="26"/>
              </w:rPr>
              <w:t xml:space="preserve">.  </w:t>
            </w:r>
          </w:p>
          <w:p w14:paraId="6BE8C5A3" w14:textId="77777777" w:rsidR="002F51C8" w:rsidRPr="00B43097" w:rsidRDefault="002F51C8" w:rsidP="000B10B0">
            <w:pPr>
              <w:spacing w:before="60" w:after="60"/>
              <w:jc w:val="both"/>
              <w:rPr>
                <w:rFonts w:ascii="Times New Roman" w:hAnsi="Times New Roman" w:cs="Times New Roman"/>
                <w:sz w:val="26"/>
                <w:szCs w:val="26"/>
              </w:rPr>
            </w:pPr>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Hồ</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sơ</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chưa</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đạt</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yêu</w:t>
            </w:r>
            <w:proofErr w:type="spellEnd"/>
            <w:r w:rsidRPr="00B43097">
              <w:rPr>
                <w:rFonts w:ascii="Times New Roman" w:hAnsi="Times New Roman" w:cs="Times New Roman"/>
                <w:b/>
                <w:i/>
                <w:sz w:val="26"/>
                <w:szCs w:val="26"/>
              </w:rPr>
              <w:t xml:space="preserve"> </w:t>
            </w:r>
            <w:proofErr w:type="spellStart"/>
            <w:r w:rsidRPr="00B43097">
              <w:rPr>
                <w:rFonts w:ascii="Times New Roman" w:hAnsi="Times New Roman" w:cs="Times New Roman"/>
                <w:b/>
                <w:i/>
                <w:sz w:val="26"/>
                <w:szCs w:val="26"/>
              </w:rPr>
              <w:t>cầu</w:t>
            </w:r>
            <w:proofErr w:type="spellEnd"/>
            <w:r w:rsidRPr="00B43097">
              <w:rPr>
                <w:rFonts w:ascii="Times New Roman" w:hAnsi="Times New Roman" w:cs="Times New Roman"/>
                <w:b/>
                <w:i/>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kèm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được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quản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spellStart"/>
            <w:proofErr w:type="gramEnd"/>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quyết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r w:rsidRPr="00B43097">
              <w:rPr>
                <w:rFonts w:ascii="Times New Roman" w:hAnsi="Times New Roman" w:cs="Times New Roman"/>
                <w:sz w:val="26"/>
                <w:szCs w:val="26"/>
              </w:rPr>
              <w:t>.</w:t>
            </w:r>
          </w:p>
        </w:tc>
      </w:tr>
      <w:tr w:rsidR="00B43097" w:rsidRPr="00B43097" w14:paraId="3E982C68" w14:textId="77777777" w:rsidTr="000B10B0">
        <w:trPr>
          <w:trHeight w:val="1506"/>
        </w:trPr>
        <w:tc>
          <w:tcPr>
            <w:tcW w:w="851" w:type="dxa"/>
          </w:tcPr>
          <w:p w14:paraId="10B8C76B" w14:textId="496064F6" w:rsidR="002F51C8" w:rsidRPr="006D5484" w:rsidRDefault="002F51C8" w:rsidP="005A0A4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w:t>
            </w:r>
            <w:r w:rsidR="00A034B4" w:rsidRPr="00B43097">
              <w:rPr>
                <w:rFonts w:ascii="Times New Roman" w:hAnsi="Times New Roman" w:cs="Times New Roman"/>
                <w:sz w:val="26"/>
                <w:szCs w:val="26"/>
              </w:rPr>
              <w:t>6</w:t>
            </w:r>
            <w:r w:rsidRPr="00B43097">
              <w:rPr>
                <w:rFonts w:ascii="Times New Roman" w:hAnsi="Times New Roman" w:cs="Times New Roman"/>
                <w:sz w:val="26"/>
                <w:szCs w:val="26"/>
              </w:rPr>
              <w:t>.</w:t>
            </w:r>
            <w:r w:rsidR="006D5484">
              <w:rPr>
                <w:rFonts w:ascii="Times New Roman" w:hAnsi="Times New Roman" w:cs="Times New Roman"/>
                <w:sz w:val="26"/>
                <w:szCs w:val="26"/>
                <w:lang w:val="vi-VN"/>
              </w:rPr>
              <w:t>7</w:t>
            </w:r>
          </w:p>
        </w:tc>
        <w:tc>
          <w:tcPr>
            <w:tcW w:w="1417" w:type="dxa"/>
            <w:vAlign w:val="center"/>
          </w:tcPr>
          <w:p w14:paraId="1BC7168F"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p>
        </w:tc>
        <w:tc>
          <w:tcPr>
            <w:tcW w:w="1418" w:type="dxa"/>
            <w:vAlign w:val="center"/>
          </w:tcPr>
          <w:p w14:paraId="3FB938C0"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nl-NL"/>
              </w:rPr>
              <w:t xml:space="preserve">  - </w:t>
            </w: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3FC2FE8F" w14:textId="6E3CDD11"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36AC8180"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12F0E544" w14:textId="77777777" w:rsidR="002F51C8" w:rsidRPr="00B43097" w:rsidRDefault="002F51C8"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proofErr w:type="gram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proofErr w:type="gram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lang w:val="en-US"/>
              </w:rPr>
              <w:t>Phòng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chuyên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môn</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
        </w:tc>
      </w:tr>
      <w:tr w:rsidR="00B43097" w:rsidRPr="00B43097" w14:paraId="3D24F3AD" w14:textId="77777777" w:rsidTr="000B10B0">
        <w:trPr>
          <w:trHeight w:val="1506"/>
        </w:trPr>
        <w:tc>
          <w:tcPr>
            <w:tcW w:w="851" w:type="dxa"/>
          </w:tcPr>
          <w:p w14:paraId="6EEC6F4A" w14:textId="3F7D65AD" w:rsidR="002F51C8" w:rsidRPr="006D5484" w:rsidRDefault="002F51C8" w:rsidP="005A0A4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lastRenderedPageBreak/>
              <w:t>B</w:t>
            </w:r>
            <w:r w:rsidR="00A034B4" w:rsidRPr="00B43097">
              <w:rPr>
                <w:rFonts w:ascii="Times New Roman" w:hAnsi="Times New Roman" w:cs="Times New Roman"/>
                <w:sz w:val="26"/>
                <w:szCs w:val="26"/>
              </w:rPr>
              <w:t>6</w:t>
            </w:r>
            <w:r w:rsidRPr="00B43097">
              <w:rPr>
                <w:rFonts w:ascii="Times New Roman" w:hAnsi="Times New Roman" w:cs="Times New Roman"/>
                <w:sz w:val="26"/>
                <w:szCs w:val="26"/>
              </w:rPr>
              <w:t>.</w:t>
            </w:r>
            <w:r w:rsidR="006D5484">
              <w:rPr>
                <w:rFonts w:ascii="Times New Roman" w:hAnsi="Times New Roman" w:cs="Times New Roman"/>
                <w:sz w:val="26"/>
                <w:szCs w:val="26"/>
                <w:lang w:val="vi-VN"/>
              </w:rPr>
              <w:t>8</w:t>
            </w:r>
          </w:p>
        </w:tc>
        <w:tc>
          <w:tcPr>
            <w:tcW w:w="1417" w:type="dxa"/>
            <w:vAlign w:val="center"/>
          </w:tcPr>
          <w:p w14:paraId="7F765E18"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trình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r w:rsidRPr="00B43097">
              <w:rPr>
                <w:rFonts w:ascii="Times New Roman" w:hAnsi="Times New Roman" w:cs="Times New Roman"/>
                <w:b/>
                <w:sz w:val="26"/>
                <w:szCs w:val="26"/>
                <w:lang w:val="nl-NL"/>
              </w:rPr>
              <w:t xml:space="preserve"> </w:t>
            </w:r>
          </w:p>
        </w:tc>
        <w:tc>
          <w:tcPr>
            <w:tcW w:w="1418" w:type="dxa"/>
            <w:vAlign w:val="center"/>
          </w:tcPr>
          <w:p w14:paraId="7B04B46E"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7E8AC795" w14:textId="5EBC05F1" w:rsidR="002F51C8" w:rsidRPr="00B43097" w:rsidRDefault="002F51C8"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2D17A76D"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7F7EC3A8" w14:textId="77777777" w:rsidR="002F51C8" w:rsidRPr="00B43097" w:rsidRDefault="002F51C8"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nl-NL"/>
              </w:rPr>
              <w:t>Xem</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xét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tài</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liệu</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liên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quan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ký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duyệt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Tờ</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trình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trình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r w:rsidRPr="00B43097">
              <w:rPr>
                <w:rFonts w:ascii="Times New Roman" w:hAnsi="Times New Roman" w:cs="Times New Roman"/>
                <w:sz w:val="26"/>
                <w:szCs w:val="26"/>
                <w:lang w:val="nl-NL"/>
              </w:rPr>
              <w:t>.</w:t>
            </w:r>
          </w:p>
        </w:tc>
      </w:tr>
      <w:tr w:rsidR="00B43097" w:rsidRPr="00B43097" w14:paraId="68AE06AF" w14:textId="77777777" w:rsidTr="000B10B0">
        <w:trPr>
          <w:trHeight w:val="1506"/>
        </w:trPr>
        <w:tc>
          <w:tcPr>
            <w:tcW w:w="851" w:type="dxa"/>
          </w:tcPr>
          <w:p w14:paraId="4DA50033" w14:textId="3D356244" w:rsidR="002F51C8" w:rsidRPr="006D5484" w:rsidRDefault="002F51C8" w:rsidP="005A0A4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w:t>
            </w:r>
            <w:r w:rsidR="00A034B4" w:rsidRPr="00B43097">
              <w:rPr>
                <w:rFonts w:ascii="Times New Roman" w:hAnsi="Times New Roman" w:cs="Times New Roman"/>
                <w:sz w:val="26"/>
                <w:szCs w:val="26"/>
              </w:rPr>
              <w:t>6</w:t>
            </w:r>
            <w:r w:rsidRPr="00B43097">
              <w:rPr>
                <w:rFonts w:ascii="Times New Roman" w:hAnsi="Times New Roman" w:cs="Times New Roman"/>
                <w:sz w:val="26"/>
                <w:szCs w:val="26"/>
              </w:rPr>
              <w:t>.</w:t>
            </w:r>
            <w:r w:rsidR="006D5484">
              <w:rPr>
                <w:rFonts w:ascii="Times New Roman" w:hAnsi="Times New Roman" w:cs="Times New Roman"/>
                <w:sz w:val="26"/>
                <w:szCs w:val="26"/>
                <w:lang w:val="vi-VN"/>
              </w:rPr>
              <w:t>9</w:t>
            </w:r>
          </w:p>
        </w:tc>
        <w:tc>
          <w:tcPr>
            <w:tcW w:w="1417" w:type="dxa"/>
            <w:vAlign w:val="center"/>
          </w:tcPr>
          <w:p w14:paraId="4E0581E3"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4454C7BE"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en-US"/>
              </w:rPr>
              <w:t>Lãnh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đạo</w:t>
            </w:r>
            <w:proofErr w:type="spellEnd"/>
            <w:r w:rsidRPr="00B43097">
              <w:rPr>
                <w:rFonts w:ascii="Times New Roman" w:hAnsi="Times New Roman" w:cs="Times New Roman"/>
                <w:sz w:val="26"/>
                <w:szCs w:val="26"/>
                <w:lang w:val="en-US"/>
              </w:rPr>
              <w:t xml:space="preserve"> UBND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p>
        </w:tc>
        <w:tc>
          <w:tcPr>
            <w:tcW w:w="1276" w:type="dxa"/>
            <w:vAlign w:val="center"/>
          </w:tcPr>
          <w:p w14:paraId="037F9B8B" w14:textId="790F4598" w:rsidR="002F51C8" w:rsidRPr="004E54E0" w:rsidRDefault="002F51C8" w:rsidP="000B10B0">
            <w:pPr>
              <w:widowControl w:val="0"/>
              <w:jc w:val="center"/>
              <w:rPr>
                <w:rFonts w:ascii="Times New Roman" w:hAnsi="Times New Roman" w:cs="Times New Roman"/>
                <w:sz w:val="26"/>
                <w:szCs w:val="26"/>
                <w:lang w:val="vi-VN"/>
              </w:rPr>
            </w:pPr>
            <w:r w:rsidRPr="00B43097">
              <w:rPr>
                <w:rFonts w:ascii="Times New Roman" w:hAnsi="Times New Roman" w:cs="Times New Roman"/>
                <w:sz w:val="26"/>
                <w:szCs w:val="26"/>
              </w:rPr>
              <w:t>0</w:t>
            </w:r>
            <w:r w:rsidR="00A32536">
              <w:rPr>
                <w:rFonts w:ascii="Times New Roman" w:hAnsi="Times New Roman" w:cs="Times New Roman"/>
                <w:sz w:val="26"/>
                <w:szCs w:val="26"/>
                <w:lang w:val="vi-VN"/>
              </w:rPr>
              <w:t>1</w:t>
            </w:r>
          </w:p>
          <w:p w14:paraId="517EDCF7" w14:textId="77777777" w:rsidR="002F51C8" w:rsidRPr="00B43097" w:rsidRDefault="002F51C8" w:rsidP="000B10B0">
            <w:pPr>
              <w:jc w:val="center"/>
              <w:rPr>
                <w:rFonts w:ascii="Times New Roman" w:hAnsi="Times New Roman" w:cs="Times New Roman"/>
                <w:sz w:val="26"/>
                <w:szCs w:val="26"/>
              </w:rPr>
            </w:pP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0AEFD5C9"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2DE942A2" w14:textId="77777777" w:rsidR="002F51C8" w:rsidRPr="00B43097" w:rsidRDefault="002F51C8" w:rsidP="000B10B0">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phê</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duyệt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quả</w:t>
            </w:r>
            <w:proofErr w:type="spellEnd"/>
            <w:r w:rsidRPr="00B43097">
              <w:rPr>
                <w:rFonts w:ascii="Times New Roman" w:hAnsi="Times New Roman" w:cs="Times New Roman"/>
                <w:sz w:val="26"/>
                <w:szCs w:val="26"/>
              </w:rPr>
              <w:t xml:space="preserve"> TTHC</w:t>
            </w:r>
          </w:p>
        </w:tc>
      </w:tr>
      <w:tr w:rsidR="00B43097" w:rsidRPr="00B43097" w14:paraId="1148C620" w14:textId="77777777" w:rsidTr="000B10B0">
        <w:trPr>
          <w:trHeight w:val="1506"/>
        </w:trPr>
        <w:tc>
          <w:tcPr>
            <w:tcW w:w="851" w:type="dxa"/>
          </w:tcPr>
          <w:p w14:paraId="77434C80" w14:textId="757C82F1" w:rsidR="002F51C8" w:rsidRPr="006D5484" w:rsidRDefault="002F51C8" w:rsidP="005A0A4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w:t>
            </w:r>
            <w:r w:rsidR="00A034B4" w:rsidRPr="00B43097">
              <w:rPr>
                <w:rFonts w:ascii="Times New Roman" w:hAnsi="Times New Roman" w:cs="Times New Roman"/>
                <w:sz w:val="26"/>
                <w:szCs w:val="26"/>
              </w:rPr>
              <w:t>6</w:t>
            </w:r>
            <w:r w:rsidRPr="00B43097">
              <w:rPr>
                <w:rFonts w:ascii="Times New Roman" w:hAnsi="Times New Roman" w:cs="Times New Roman"/>
                <w:sz w:val="26"/>
                <w:szCs w:val="26"/>
              </w:rPr>
              <w:t>.1</w:t>
            </w:r>
            <w:r w:rsidR="006D5484">
              <w:rPr>
                <w:rFonts w:ascii="Times New Roman" w:hAnsi="Times New Roman" w:cs="Times New Roman"/>
                <w:sz w:val="26"/>
                <w:szCs w:val="26"/>
                <w:lang w:val="vi-VN"/>
              </w:rPr>
              <w:t>0</w:t>
            </w:r>
          </w:p>
        </w:tc>
        <w:tc>
          <w:tcPr>
            <w:tcW w:w="1417" w:type="dxa"/>
            <w:vAlign w:val="center"/>
          </w:tcPr>
          <w:p w14:paraId="6BDABE09" w14:textId="77777777" w:rsidR="002F51C8" w:rsidRPr="00B43097" w:rsidRDefault="002F51C8"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Phát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41B96312" w14:textId="77777777" w:rsidR="002F51C8" w:rsidRPr="00B43097" w:rsidRDefault="002F51C8"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thư</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w:t>
            </w:r>
            <w:proofErr w:type="gramStart"/>
            <w:r w:rsidRPr="00B43097">
              <w:rPr>
                <w:rFonts w:ascii="Times New Roman" w:hAnsi="Times New Roman" w:cs="Times New Roman"/>
                <w:sz w:val="26"/>
                <w:szCs w:val="26"/>
                <w:lang w:val="nl-NL"/>
              </w:rPr>
              <w:t>HCQT  -</w:t>
            </w:r>
            <w:proofErr w:type="spellStart"/>
            <w:proofErr w:type="gramEnd"/>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001A7080" w14:textId="12A4FE4A" w:rsidR="002F51C8" w:rsidRPr="00B43097" w:rsidRDefault="002F51C8" w:rsidP="000B10B0">
            <w:pPr>
              <w:widowControl w:val="0"/>
              <w:jc w:val="center"/>
              <w:rPr>
                <w:rFonts w:ascii="Times New Roman" w:hAnsi="Times New Roman" w:cs="Times New Roman"/>
                <w:sz w:val="26"/>
                <w:szCs w:val="26"/>
                <w:lang w:val="en-US"/>
              </w:rPr>
            </w:pPr>
            <w:r w:rsidRPr="00B43097">
              <w:rPr>
                <w:rFonts w:ascii="Times New Roman" w:hAnsi="Times New Roman" w:cs="Times New Roman"/>
                <w:sz w:val="26"/>
                <w:szCs w:val="26"/>
              </w:rPr>
              <w:t>0,25</w:t>
            </w:r>
          </w:p>
          <w:p w14:paraId="115A9281" w14:textId="77777777" w:rsidR="002F51C8" w:rsidRPr="00B43097" w:rsidRDefault="002F51C8" w:rsidP="000B10B0">
            <w:pPr>
              <w:jc w:val="center"/>
              <w:rPr>
                <w:rFonts w:ascii="Times New Roman" w:hAnsi="Times New Roman" w:cs="Times New Roman"/>
                <w:sz w:val="26"/>
                <w:szCs w:val="26"/>
              </w:rPr>
            </w:pP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5AB31496" w14:textId="77777777" w:rsidR="002F51C8" w:rsidRPr="00B43097" w:rsidRDefault="002F51C8"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được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phê</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duyệt</w:t>
            </w:r>
            <w:proofErr w:type="spellEnd"/>
            <w:r w:rsidRPr="00B43097">
              <w:rPr>
                <w:rFonts w:ascii="Times New Roman" w:hAnsi="Times New Roman" w:cs="Times New Roman"/>
                <w:sz w:val="26"/>
                <w:szCs w:val="26"/>
              </w:rPr>
              <w:t xml:space="preserve"> </w:t>
            </w:r>
          </w:p>
        </w:tc>
        <w:tc>
          <w:tcPr>
            <w:tcW w:w="3431" w:type="dxa"/>
            <w:vAlign w:val="center"/>
          </w:tcPr>
          <w:p w14:paraId="6EAC7D33" w14:textId="77777777" w:rsidR="006D5484" w:rsidRDefault="006D5484" w:rsidP="006D5484">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Lấy</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số</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đóng</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dấu</w:t>
            </w:r>
            <w:proofErr w:type="spellEnd"/>
            <w:r w:rsidRPr="00C1723C">
              <w:rPr>
                <w:rFonts w:ascii="Times New Roman" w:hAnsi="Times New Roman" w:cs="Times New Roman"/>
                <w:sz w:val="26"/>
                <w:szCs w:val="26"/>
                <w:lang w:val="nl-NL"/>
              </w:rPr>
              <w:t xml:space="preserve">, ban </w:t>
            </w:r>
            <w:proofErr w:type="spellStart"/>
            <w:r w:rsidRPr="00C1723C">
              <w:rPr>
                <w:rFonts w:ascii="Times New Roman" w:hAnsi="Times New Roman" w:cs="Times New Roman"/>
                <w:sz w:val="26"/>
                <w:szCs w:val="26"/>
                <w:lang w:val="nl-NL"/>
              </w:rPr>
              <w:t>hành</w:t>
            </w:r>
            <w:proofErr w:type="spellEnd"/>
            <w:r w:rsidRPr="00C1723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bản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đề</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chỉnh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sửa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sung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đến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Khoa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học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nghệ</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để</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thực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hiện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sao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lưu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có</w:t>
            </w:r>
            <w:r>
              <w:rPr>
                <w:rFonts w:ascii="Times New Roman" w:hAnsi="Times New Roman" w:cs="Times New Roman"/>
                <w:sz w:val="26"/>
                <w:szCs w:val="26"/>
                <w:lang w:val="nl-NL"/>
              </w:rPr>
              <w:t>).</w:t>
            </w:r>
          </w:p>
          <w:p w14:paraId="2329AFC4" w14:textId="3AE2DA83" w:rsidR="002F51C8" w:rsidRPr="005B4F91" w:rsidRDefault="006D5484" w:rsidP="006D5484">
            <w:pPr>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Tiếp</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tục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thực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hiện</w:t>
            </w:r>
            <w:proofErr w:type="spellEnd"/>
            <w:r w:rsidRPr="008607F6">
              <w:rPr>
                <w:rFonts w:ascii="Times New Roman" w:hAnsi="Times New Roman" w:cs="Times New Roman"/>
                <w:sz w:val="26"/>
                <w:szCs w:val="26"/>
                <w:lang w:val="nl-NL"/>
              </w:rPr>
              <w:t xml:space="preserve"> ở </w:t>
            </w:r>
            <w:r w:rsidRPr="00D2687F">
              <w:rPr>
                <w:rFonts w:ascii="Times New Roman" w:hAnsi="Times New Roman" w:cs="Times New Roman"/>
                <w:color w:val="FF0000"/>
                <w:sz w:val="26"/>
                <w:szCs w:val="26"/>
                <w:lang w:val="nl-NL"/>
              </w:rPr>
              <w:t>B</w:t>
            </w:r>
            <w:r w:rsidR="005B4F91">
              <w:rPr>
                <w:rFonts w:ascii="Times New Roman" w:hAnsi="Times New Roman" w:cs="Times New Roman"/>
                <w:color w:val="FF0000"/>
                <w:sz w:val="26"/>
                <w:szCs w:val="26"/>
                <w:lang w:val="vi-VN"/>
              </w:rPr>
              <w:t>1</w:t>
            </w:r>
            <w:r w:rsidR="002A12F5">
              <w:rPr>
                <w:rFonts w:ascii="Times New Roman" w:hAnsi="Times New Roman" w:cs="Times New Roman"/>
                <w:color w:val="FF0000"/>
                <w:sz w:val="26"/>
                <w:szCs w:val="26"/>
                <w:lang w:val="vi-VN"/>
              </w:rPr>
              <w:t>7</w:t>
            </w:r>
          </w:p>
        </w:tc>
      </w:tr>
      <w:tr w:rsidR="00B43097" w:rsidRPr="00B43097" w14:paraId="43506BB8" w14:textId="77777777" w:rsidTr="001C6E4C">
        <w:trPr>
          <w:trHeight w:val="1506"/>
        </w:trPr>
        <w:tc>
          <w:tcPr>
            <w:tcW w:w="851" w:type="dxa"/>
            <w:vAlign w:val="center"/>
          </w:tcPr>
          <w:p w14:paraId="22F4E405" w14:textId="38ED0D51" w:rsidR="00DC3856" w:rsidRPr="00B43097" w:rsidRDefault="00DC3856" w:rsidP="002B6BE6">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535E54" w:rsidRPr="00B43097">
              <w:rPr>
                <w:rFonts w:ascii="Times New Roman" w:hAnsi="Times New Roman" w:cs="Times New Roman"/>
                <w:sz w:val="26"/>
                <w:szCs w:val="26"/>
              </w:rPr>
              <w:t>7</w:t>
            </w:r>
          </w:p>
        </w:tc>
        <w:tc>
          <w:tcPr>
            <w:tcW w:w="1417" w:type="dxa"/>
            <w:vAlign w:val="center"/>
          </w:tcPr>
          <w:p w14:paraId="27DC52D5" w14:textId="3209582A" w:rsidR="00DC3856" w:rsidRPr="00B43097" w:rsidRDefault="002B6BE6" w:rsidP="00DC3856">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en-US"/>
              </w:rPr>
              <w:t>Họp</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Hội</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đồng</w:t>
            </w:r>
            <w:proofErr w:type="spellEnd"/>
          </w:p>
        </w:tc>
        <w:tc>
          <w:tcPr>
            <w:tcW w:w="1418" w:type="dxa"/>
            <w:vAlign w:val="center"/>
          </w:tcPr>
          <w:p w14:paraId="4A628600"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Công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chức</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thụ</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r w:rsidRPr="00B43097">
              <w:rPr>
                <w:rFonts w:ascii="Times New Roman" w:hAnsi="Times New Roman" w:cs="Times New Roman"/>
                <w:sz w:val="26"/>
                <w:szCs w:val="26"/>
                <w:lang w:val="nl-NL"/>
              </w:rPr>
              <w:t xml:space="preserve"> </w:t>
            </w:r>
          </w:p>
        </w:tc>
        <w:tc>
          <w:tcPr>
            <w:tcW w:w="1276" w:type="dxa"/>
            <w:vAlign w:val="center"/>
          </w:tcPr>
          <w:p w14:paraId="40BB98EC" w14:textId="5CB44F52" w:rsidR="00DC3856" w:rsidRPr="00B43097" w:rsidRDefault="00DC3856" w:rsidP="00DC3856">
            <w:pPr>
              <w:widowControl w:val="0"/>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T</w:t>
            </w:r>
            <w:r w:rsidR="009048F7" w:rsidRPr="00B43097">
              <w:rPr>
                <w:rFonts w:ascii="Times New Roman" w:hAnsi="Times New Roman" w:cs="Times New Roman"/>
                <w:sz w:val="26"/>
                <w:szCs w:val="26"/>
                <w:lang w:val="en-US"/>
              </w:rPr>
              <w:t xml:space="preserve">ổ </w:t>
            </w:r>
            <w:proofErr w:type="spellStart"/>
            <w:r w:rsidR="009048F7" w:rsidRPr="00B43097">
              <w:rPr>
                <w:rFonts w:ascii="Times New Roman" w:hAnsi="Times New Roman" w:cs="Times New Roman"/>
                <w:sz w:val="26"/>
                <w:szCs w:val="26"/>
                <w:lang w:val="en-US"/>
              </w:rPr>
              <w:t>chức</w:t>
            </w:r>
            <w:proofErr w:type="spellEnd"/>
            <w:r w:rsidR="009048F7" w:rsidRPr="00B43097">
              <w:rPr>
                <w:rFonts w:ascii="Times New Roman" w:hAnsi="Times New Roman" w:cs="Times New Roman"/>
                <w:sz w:val="26"/>
                <w:szCs w:val="26"/>
                <w:lang w:val="en-US"/>
              </w:rPr>
              <w:t xml:space="preserve"> </w:t>
            </w:r>
            <w:proofErr w:type="spellStart"/>
            <w:r w:rsidR="009048F7" w:rsidRPr="00B43097">
              <w:rPr>
                <w:rFonts w:ascii="Times New Roman" w:hAnsi="Times New Roman" w:cs="Times New Roman"/>
                <w:sz w:val="26"/>
                <w:szCs w:val="26"/>
                <w:lang w:val="en-US"/>
              </w:rPr>
              <w:t>họp</w:t>
            </w:r>
            <w:proofErr w:type="spellEnd"/>
            <w:r w:rsidRPr="00B43097">
              <w:rPr>
                <w:rFonts w:ascii="Times New Roman" w:hAnsi="Times New Roman" w:cs="Times New Roman"/>
                <w:sz w:val="26"/>
                <w:szCs w:val="26"/>
                <w:lang w:val="vi-VN"/>
              </w:rPr>
              <w:t xml:space="preserve"> Tổ chuyên gia thẩm định hoặc Hội đồng tư vấn thẩm định </w:t>
            </w:r>
          </w:p>
          <w:p w14:paraId="77E6774A" w14:textId="33F7BC3E" w:rsidR="00DC3856" w:rsidRPr="00B43097" w:rsidRDefault="00DC3856" w:rsidP="00DC3856">
            <w:pPr>
              <w:widowControl w:val="0"/>
              <w:jc w:val="center"/>
              <w:rPr>
                <w:rFonts w:ascii="Times New Roman" w:hAnsi="Times New Roman" w:cs="Times New Roman"/>
                <w:sz w:val="26"/>
                <w:szCs w:val="26"/>
              </w:rPr>
            </w:pPr>
            <w:r w:rsidRPr="00B43097">
              <w:rPr>
                <w:rFonts w:ascii="Times New Roman" w:hAnsi="Times New Roman" w:cs="Times New Roman"/>
                <w:sz w:val="26"/>
                <w:szCs w:val="26"/>
                <w:lang w:val="nl-NL"/>
              </w:rPr>
              <w:t xml:space="preserve"> (</w:t>
            </w:r>
            <w:r w:rsidR="006E2160">
              <w:rPr>
                <w:rFonts w:ascii="Times New Roman" w:hAnsi="Times New Roman" w:cs="Times New Roman"/>
                <w:sz w:val="26"/>
                <w:szCs w:val="26"/>
                <w:lang w:val="nl-NL"/>
              </w:rPr>
              <w:t>5</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p>
          <w:p w14:paraId="5F7B3EC1" w14:textId="77777777" w:rsidR="00DC3856" w:rsidRPr="00B43097" w:rsidRDefault="00DC3856" w:rsidP="00DC3856">
            <w:pPr>
              <w:jc w:val="center"/>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r w:rsidRPr="00B43097">
              <w:rPr>
                <w:rFonts w:ascii="Times New Roman" w:hAnsi="Times New Roman" w:cs="Times New Roman"/>
                <w:sz w:val="26"/>
                <w:szCs w:val="26"/>
              </w:rPr>
              <w:t>)</w:t>
            </w:r>
          </w:p>
        </w:tc>
        <w:tc>
          <w:tcPr>
            <w:tcW w:w="1559" w:type="dxa"/>
            <w:vAlign w:val="center"/>
          </w:tcPr>
          <w:p w14:paraId="1623491C" w14:textId="77777777" w:rsidR="00DC3856" w:rsidRPr="00B43097" w:rsidRDefault="00DC3856" w:rsidP="00DC3856">
            <w:pPr>
              <w:widowControl w:val="0"/>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62B8663A" w14:textId="77777777" w:rsidR="00DC3856" w:rsidRPr="00B43097" w:rsidRDefault="00DC3856" w:rsidP="00DC3856">
            <w:pPr>
              <w:widowControl w:val="0"/>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 xml:space="preserve"> BM 01</w:t>
            </w:r>
          </w:p>
          <w:p w14:paraId="57369B9B" w14:textId="77777777" w:rsidR="00DC3856" w:rsidRPr="00B43097" w:rsidRDefault="00DC3856" w:rsidP="00DC3856">
            <w:pPr>
              <w:widowControl w:val="0"/>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p w14:paraId="64FC6FA9" w14:textId="77777777" w:rsidR="00DC3856" w:rsidRPr="00B43097" w:rsidRDefault="00DC3856" w:rsidP="00DC3856">
            <w:pPr>
              <w:widowControl w:val="0"/>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UBND</w:t>
            </w:r>
          </w:p>
          <w:p w14:paraId="435484E1" w14:textId="77777777" w:rsidR="00DC3856" w:rsidRPr="00B43097" w:rsidRDefault="00DC3856" w:rsidP="00DC3856">
            <w:pPr>
              <w:widowControl w:val="0"/>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thẩm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p>
          <w:p w14:paraId="1C7A8774" w14:textId="77777777" w:rsidR="00DC3856" w:rsidRPr="00B43097" w:rsidRDefault="00DC3856" w:rsidP="00DC3856">
            <w:pPr>
              <w:widowControl w:val="0"/>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hoặc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bản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từ</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chối</w:t>
            </w:r>
            <w:proofErr w:type="spellEnd"/>
          </w:p>
          <w:p w14:paraId="23AB2D35" w14:textId="77777777" w:rsidR="00DC3856" w:rsidRPr="00B43097" w:rsidRDefault="00DC3856" w:rsidP="00DC3856">
            <w:pPr>
              <w:spacing w:before="60" w:after="60"/>
              <w:jc w:val="center"/>
              <w:rPr>
                <w:rFonts w:ascii="Times New Roman" w:hAnsi="Times New Roman" w:cs="Times New Roman"/>
                <w:sz w:val="26"/>
                <w:szCs w:val="26"/>
              </w:rPr>
            </w:pPr>
          </w:p>
        </w:tc>
        <w:tc>
          <w:tcPr>
            <w:tcW w:w="3431" w:type="dxa"/>
            <w:vAlign w:val="center"/>
          </w:tcPr>
          <w:p w14:paraId="78F20957" w14:textId="094C19EB" w:rsidR="00DC3856" w:rsidRPr="00B43097" w:rsidRDefault="00DC3856" w:rsidP="00DC3856">
            <w:pPr>
              <w:widowControl w:val="0"/>
              <w:spacing w:before="60" w:after="60"/>
              <w:jc w:val="both"/>
              <w:rPr>
                <w:rFonts w:ascii="Times New Roman" w:hAnsi="Times New Roman" w:cs="Times New Roman"/>
                <w:sz w:val="26"/>
                <w:szCs w:val="26"/>
                <w:lang w:val="vi-VN"/>
              </w:rPr>
            </w:pPr>
            <w:r w:rsidRPr="00B43097">
              <w:rPr>
                <w:rFonts w:ascii="Times New Roman" w:hAnsi="Times New Roman" w:cs="Times New Roman"/>
                <w:noProof/>
                <w:sz w:val="26"/>
                <w:szCs w:val="26"/>
                <w:shd w:val="clear" w:color="auto" w:fill="FFFFFF"/>
                <w:lang w:val="en-US"/>
              </w:rPr>
              <w:t xml:space="preserve">- </w:t>
            </w:r>
            <w:r w:rsidRPr="00B43097">
              <w:rPr>
                <w:rFonts w:ascii="Times New Roman" w:hAnsi="Times New Roman" w:cs="Times New Roman"/>
                <w:sz w:val="26"/>
                <w:szCs w:val="26"/>
                <w:lang w:val="vi-VN"/>
              </w:rPr>
              <w:t>Tổ chuyên gia thẩm định hoặc Hội đồng tư vấn thẩm định:</w:t>
            </w:r>
          </w:p>
          <w:p w14:paraId="785D4C8F" w14:textId="77777777" w:rsidR="00DC3856" w:rsidRPr="00B43097" w:rsidRDefault="00DC3856" w:rsidP="00DC3856">
            <w:pPr>
              <w:widowControl w:val="0"/>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yêu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cầu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rPr>
              <w:t>tham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mưu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w:t>
            </w:r>
          </w:p>
          <w:p w14:paraId="2E4EF0D4" w14:textId="77777777" w:rsidR="00DC3856" w:rsidRPr="00B43097" w:rsidRDefault="00DC3856" w:rsidP="00DC3856">
            <w:pPr>
              <w:widowControl w:val="0"/>
              <w:spacing w:before="60" w:after="60"/>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 Nếu hồ sơ không đạt yêu cầu: </w:t>
            </w:r>
            <w:proofErr w:type="spellStart"/>
            <w:r w:rsidRPr="00B43097">
              <w:rPr>
                <w:rFonts w:ascii="Times New Roman" w:hAnsi="Times New Roman" w:cs="Times New Roman"/>
                <w:sz w:val="26"/>
                <w:szCs w:val="26"/>
              </w:rPr>
              <w:t>tham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mưu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bản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từ</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chối</w:t>
            </w:r>
            <w:proofErr w:type="spellEnd"/>
            <w:r w:rsidRPr="00B43097">
              <w:rPr>
                <w:rFonts w:ascii="Times New Roman" w:hAnsi="Times New Roman" w:cs="Times New Roman"/>
                <w:sz w:val="26"/>
                <w:szCs w:val="26"/>
              </w:rPr>
              <w:t>.</w:t>
            </w:r>
          </w:p>
          <w:p w14:paraId="2579B7A1" w14:textId="77777777" w:rsidR="00DC3856" w:rsidRPr="00B43097" w:rsidRDefault="00DC3856" w:rsidP="00DC3856">
            <w:pPr>
              <w:widowControl w:val="0"/>
              <w:spacing w:before="60" w:after="60"/>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Hoàn thiện hồ sơ, trình Lãnh đạo phòng xem xét</w:t>
            </w:r>
            <w:r w:rsidRPr="00B43097">
              <w:rPr>
                <w:rFonts w:ascii="Times New Roman" w:hAnsi="Times New Roman" w:cs="Times New Roman"/>
                <w:sz w:val="26"/>
                <w:szCs w:val="26"/>
                <w:lang w:val="en-US"/>
              </w:rPr>
              <w:t>.</w:t>
            </w:r>
          </w:p>
          <w:p w14:paraId="49866152" w14:textId="77777777" w:rsidR="00DC3856" w:rsidRPr="00B43097" w:rsidRDefault="00DC3856" w:rsidP="00DC3856">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 xml:space="preserve">(Sau </w:t>
            </w:r>
            <w:proofErr w:type="spellStart"/>
            <w:r w:rsidRPr="00B43097">
              <w:rPr>
                <w:rFonts w:ascii="Times New Roman" w:hAnsi="Times New Roman" w:cs="Times New Roman"/>
                <w:sz w:val="26"/>
                <w:szCs w:val="26"/>
                <w:lang w:val="en-US"/>
              </w:rPr>
              <w:t>đây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gọi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tắt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w:t>
            </w:r>
          </w:p>
        </w:tc>
      </w:tr>
      <w:tr w:rsidR="00B43097" w:rsidRPr="00B43097" w14:paraId="328A999A" w14:textId="77777777" w:rsidTr="001C6E4C">
        <w:trPr>
          <w:trHeight w:val="1506"/>
        </w:trPr>
        <w:tc>
          <w:tcPr>
            <w:tcW w:w="851" w:type="dxa"/>
            <w:vAlign w:val="center"/>
          </w:tcPr>
          <w:p w14:paraId="7F413F04" w14:textId="593F3039" w:rsidR="00DC3856" w:rsidRPr="00B43097" w:rsidRDefault="00DC3856" w:rsidP="00B1091B">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535E54" w:rsidRPr="00B43097">
              <w:rPr>
                <w:rFonts w:ascii="Times New Roman" w:hAnsi="Times New Roman" w:cs="Times New Roman"/>
                <w:sz w:val="26"/>
                <w:szCs w:val="26"/>
              </w:rPr>
              <w:t>8</w:t>
            </w:r>
          </w:p>
        </w:tc>
        <w:tc>
          <w:tcPr>
            <w:tcW w:w="1417" w:type="dxa"/>
            <w:vAlign w:val="center"/>
          </w:tcPr>
          <w:p w14:paraId="051B801B" w14:textId="77777777" w:rsidR="00DC3856" w:rsidRPr="00B43097" w:rsidRDefault="00DC3856" w:rsidP="00DC3856">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trình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p>
        </w:tc>
        <w:tc>
          <w:tcPr>
            <w:tcW w:w="1418" w:type="dxa"/>
            <w:vAlign w:val="center"/>
          </w:tcPr>
          <w:p w14:paraId="0B0E44D5"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p>
        </w:tc>
        <w:tc>
          <w:tcPr>
            <w:tcW w:w="1276" w:type="dxa"/>
            <w:vAlign w:val="center"/>
          </w:tcPr>
          <w:p w14:paraId="3D735B9F" w14:textId="0B370F65" w:rsidR="00DC3856" w:rsidRPr="00B43097" w:rsidRDefault="00DC3856" w:rsidP="00DC3856">
            <w:pPr>
              <w:jc w:val="center"/>
              <w:rPr>
                <w:rFonts w:ascii="Times New Roman" w:hAnsi="Times New Roman" w:cs="Times New Roman"/>
                <w:sz w:val="26"/>
                <w:szCs w:val="26"/>
              </w:rPr>
            </w:pPr>
            <w:r w:rsidRPr="00B43097">
              <w:rPr>
                <w:rFonts w:ascii="Times New Roman" w:hAnsi="Times New Roman" w:cs="Times New Roman"/>
                <w:sz w:val="26"/>
                <w:szCs w:val="26"/>
              </w:rPr>
              <w:t xml:space="preserve"> 0</w:t>
            </w:r>
            <w:r w:rsidR="00747752">
              <w:rPr>
                <w:rFonts w:ascii="Times New Roman" w:hAnsi="Times New Roman" w:cs="Times New Roman"/>
                <w:sz w:val="26"/>
                <w:szCs w:val="26"/>
                <w:lang w:val="vi-VN"/>
              </w:rPr>
              <w:t>1</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0D8EBE1A"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381FAF08" w14:textId="77777777" w:rsidR="00DC3856" w:rsidRPr="00B43097" w:rsidRDefault="00DC3856" w:rsidP="00DC3856">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Lãnh đạo phòng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nháy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w:t>
            </w:r>
          </w:p>
        </w:tc>
      </w:tr>
      <w:tr w:rsidR="00B43097" w:rsidRPr="00B43097" w14:paraId="38AE75C9" w14:textId="77777777" w:rsidTr="001C6E4C">
        <w:trPr>
          <w:trHeight w:val="1506"/>
        </w:trPr>
        <w:tc>
          <w:tcPr>
            <w:tcW w:w="851" w:type="dxa"/>
            <w:vAlign w:val="center"/>
          </w:tcPr>
          <w:p w14:paraId="0A337EAB" w14:textId="5B7D092E" w:rsidR="00DC3856" w:rsidRPr="00B43097" w:rsidRDefault="00DC3856" w:rsidP="004A5425">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4A5425" w:rsidRPr="00B43097">
              <w:rPr>
                <w:rFonts w:ascii="Times New Roman" w:hAnsi="Times New Roman" w:cs="Times New Roman"/>
                <w:sz w:val="26"/>
                <w:szCs w:val="26"/>
              </w:rPr>
              <w:t>9</w:t>
            </w:r>
          </w:p>
        </w:tc>
        <w:tc>
          <w:tcPr>
            <w:tcW w:w="1417" w:type="dxa"/>
            <w:vAlign w:val="center"/>
          </w:tcPr>
          <w:p w14:paraId="748F11CD" w14:textId="77777777" w:rsidR="00DC3856" w:rsidRPr="00B43097" w:rsidRDefault="00DC3856" w:rsidP="00DC3856">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2FAAE1B5"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r w:rsidRPr="00B43097">
              <w:rPr>
                <w:rFonts w:ascii="Times New Roman" w:hAnsi="Times New Roman" w:cs="Times New Roman"/>
                <w:sz w:val="26"/>
                <w:szCs w:val="26"/>
              </w:rPr>
              <w:t xml:space="preserve"> </w:t>
            </w:r>
          </w:p>
        </w:tc>
        <w:tc>
          <w:tcPr>
            <w:tcW w:w="1276" w:type="dxa"/>
            <w:vAlign w:val="center"/>
          </w:tcPr>
          <w:p w14:paraId="49A19686" w14:textId="1B07703D" w:rsidR="00DC3856" w:rsidRPr="00B43097" w:rsidRDefault="00DC3856" w:rsidP="006C49E8">
            <w:pPr>
              <w:jc w:val="center"/>
              <w:rPr>
                <w:rFonts w:ascii="Times New Roman" w:hAnsi="Times New Roman" w:cs="Times New Roman"/>
                <w:sz w:val="26"/>
                <w:szCs w:val="26"/>
              </w:rPr>
            </w:pPr>
            <w:r w:rsidRPr="00B43097">
              <w:rPr>
                <w:rFonts w:ascii="Times New Roman" w:hAnsi="Times New Roman" w:cs="Times New Roman"/>
                <w:sz w:val="26"/>
                <w:szCs w:val="26"/>
              </w:rPr>
              <w:t xml:space="preserve"> </w:t>
            </w:r>
            <w:r w:rsidR="000B10B0" w:rsidRPr="00B43097">
              <w:rPr>
                <w:rFonts w:ascii="Times New Roman" w:hAnsi="Times New Roman" w:cs="Times New Roman"/>
                <w:sz w:val="26"/>
                <w:szCs w:val="26"/>
              </w:rPr>
              <w:t>0</w:t>
            </w:r>
            <w:r w:rsidR="001719D1">
              <w:rPr>
                <w:rFonts w:ascii="Times New Roman" w:hAnsi="Times New Roman" w:cs="Times New Roman"/>
                <w:sz w:val="26"/>
                <w:szCs w:val="26"/>
                <w:lang w:val="vi-VN"/>
              </w:rPr>
              <w:t>,5</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57186E3E"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5F4A1903" w14:textId="77777777" w:rsidR="00DC3856" w:rsidRPr="00B43097" w:rsidRDefault="00DC3856" w:rsidP="00DC3856">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 xml:space="preserve">Lãnh đạo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vi-VN"/>
              </w:rPr>
              <w:t xml:space="preserve">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phê</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duyệt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Tờ</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UBND</w:t>
            </w:r>
          </w:p>
        </w:tc>
      </w:tr>
      <w:tr w:rsidR="00B43097" w:rsidRPr="00B43097" w14:paraId="0A464285" w14:textId="77777777" w:rsidTr="001C6E4C">
        <w:trPr>
          <w:trHeight w:val="1506"/>
        </w:trPr>
        <w:tc>
          <w:tcPr>
            <w:tcW w:w="851" w:type="dxa"/>
            <w:vAlign w:val="center"/>
          </w:tcPr>
          <w:p w14:paraId="17E976DD" w14:textId="7BCE8CAF" w:rsidR="00DC3856" w:rsidRPr="00B43097" w:rsidRDefault="00B1091B" w:rsidP="004A5425">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lastRenderedPageBreak/>
              <w:t>B</w:t>
            </w:r>
            <w:r w:rsidR="004A5425" w:rsidRPr="00B43097">
              <w:rPr>
                <w:rFonts w:ascii="Times New Roman" w:hAnsi="Times New Roman" w:cs="Times New Roman"/>
                <w:sz w:val="26"/>
                <w:szCs w:val="26"/>
              </w:rPr>
              <w:t>10</w:t>
            </w:r>
          </w:p>
        </w:tc>
        <w:tc>
          <w:tcPr>
            <w:tcW w:w="1417" w:type="dxa"/>
            <w:vAlign w:val="center"/>
          </w:tcPr>
          <w:p w14:paraId="7281C3C4" w14:textId="77777777" w:rsidR="00DC3856" w:rsidRPr="00B43097" w:rsidRDefault="00DC3856" w:rsidP="00DC3856">
            <w:pPr>
              <w:spacing w:before="60" w:after="6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Ban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77401AFB"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7157F4DC" w14:textId="1C7CDCF8" w:rsidR="00DC3856" w:rsidRPr="00B43097" w:rsidRDefault="00DC3856"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5659887E"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vAlign w:val="center"/>
          </w:tcPr>
          <w:p w14:paraId="43D62B41" w14:textId="77777777" w:rsidR="00DC3856" w:rsidRPr="00B43097" w:rsidRDefault="00DC3856" w:rsidP="00DC3856">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nl-NL"/>
              </w:rPr>
              <w:t>Lấy</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số</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đóng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dấu</w:t>
            </w:r>
            <w:proofErr w:type="spellEnd"/>
            <w:r w:rsidRPr="00B43097">
              <w:rPr>
                <w:rFonts w:ascii="Times New Roman" w:hAnsi="Times New Roman" w:cs="Times New Roman"/>
                <w:sz w:val="26"/>
                <w:szCs w:val="26"/>
                <w:lang w:val="nl-NL"/>
              </w:rPr>
              <w:t xml:space="preserve">, ban </w:t>
            </w:r>
            <w:proofErr w:type="spellStart"/>
            <w:proofErr w:type="gramStart"/>
            <w:r w:rsidRPr="00B43097">
              <w:rPr>
                <w:rFonts w:ascii="Times New Roman" w:hAnsi="Times New Roman" w:cs="Times New Roman"/>
                <w:sz w:val="26"/>
                <w:szCs w:val="26"/>
                <w:lang w:val="nl-NL"/>
              </w:rPr>
              <w: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chuyển</w:t>
            </w:r>
            <w:proofErr w:type="spellEnd"/>
            <w:proofErr w:type="gram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trình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cho</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phê</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duyệt</w:t>
            </w:r>
            <w:proofErr w:type="spellEnd"/>
            <w:r w:rsidRPr="00B43097">
              <w:rPr>
                <w:rFonts w:ascii="Times New Roman" w:hAnsi="Times New Roman" w:cs="Times New Roman"/>
                <w:sz w:val="26"/>
                <w:szCs w:val="26"/>
                <w:lang w:val="nl-NL"/>
              </w:rPr>
              <w:t>.</w:t>
            </w:r>
          </w:p>
        </w:tc>
      </w:tr>
      <w:tr w:rsidR="00B43097" w:rsidRPr="00B43097" w14:paraId="75892011" w14:textId="77777777" w:rsidTr="001C6E4C">
        <w:trPr>
          <w:trHeight w:val="1506"/>
        </w:trPr>
        <w:tc>
          <w:tcPr>
            <w:tcW w:w="851" w:type="dxa"/>
            <w:vAlign w:val="center"/>
          </w:tcPr>
          <w:p w14:paraId="44729CFE" w14:textId="71C440E6" w:rsidR="00DC3856" w:rsidRPr="00B43097" w:rsidRDefault="00DC3856" w:rsidP="004A5425">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B1091B" w:rsidRPr="00B43097">
              <w:rPr>
                <w:rFonts w:ascii="Times New Roman" w:hAnsi="Times New Roman" w:cs="Times New Roman"/>
                <w:sz w:val="26"/>
                <w:szCs w:val="26"/>
                <w:lang w:val="en-US"/>
              </w:rPr>
              <w:t>1</w:t>
            </w:r>
            <w:r w:rsidR="004A5425" w:rsidRPr="00B43097">
              <w:rPr>
                <w:rFonts w:ascii="Times New Roman" w:hAnsi="Times New Roman" w:cs="Times New Roman"/>
                <w:sz w:val="26"/>
                <w:szCs w:val="26"/>
                <w:lang w:val="en-US"/>
              </w:rPr>
              <w:t>1</w:t>
            </w:r>
          </w:p>
        </w:tc>
        <w:tc>
          <w:tcPr>
            <w:tcW w:w="1417" w:type="dxa"/>
            <w:vAlign w:val="center"/>
          </w:tcPr>
          <w:p w14:paraId="7BFD8A58" w14:textId="77777777" w:rsidR="00DC3856" w:rsidRPr="00B43097" w:rsidRDefault="00DC3856" w:rsidP="00DC3856">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Tiếp</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nhận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và</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chuyển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p>
        </w:tc>
        <w:tc>
          <w:tcPr>
            <w:tcW w:w="1418" w:type="dxa"/>
            <w:vAlign w:val="center"/>
          </w:tcPr>
          <w:p w14:paraId="48B15C83"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Chuyên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viên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5736E1E2" w14:textId="73028CFD" w:rsidR="00DC3856" w:rsidRPr="00B43097" w:rsidRDefault="00DC3856" w:rsidP="00DC3856">
            <w:pPr>
              <w:jc w:val="center"/>
              <w:rPr>
                <w:rFonts w:ascii="Times New Roman" w:hAnsi="Times New Roman" w:cs="Times New Roman"/>
                <w:sz w:val="26"/>
                <w:szCs w:val="26"/>
              </w:rPr>
            </w:pPr>
            <w:r w:rsidRPr="00B43097">
              <w:rPr>
                <w:rFonts w:ascii="Times New Roman" w:hAnsi="Times New Roman" w:cs="Times New Roman"/>
                <w:sz w:val="26"/>
                <w:szCs w:val="26"/>
                <w:lang w:val="vi-VN"/>
              </w:rPr>
              <w:t>0,</w:t>
            </w:r>
            <w:r w:rsidRPr="00B43097">
              <w:rPr>
                <w:rFonts w:ascii="Times New Roman" w:hAnsi="Times New Roman" w:cs="Times New Roman"/>
                <w:sz w:val="26"/>
                <w:szCs w:val="26"/>
                <w:lang w:val="en-US"/>
              </w:rPr>
              <w:t xml:space="preserve">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6F848233"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Bộ</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p>
        </w:tc>
        <w:tc>
          <w:tcPr>
            <w:tcW w:w="3431" w:type="dxa"/>
            <w:vAlign w:val="center"/>
          </w:tcPr>
          <w:p w14:paraId="317CF3DE" w14:textId="77777777" w:rsidR="00DC3856" w:rsidRPr="00B43097" w:rsidRDefault="00DC3856" w:rsidP="00DC3856">
            <w:pPr>
              <w:spacing w:before="20" w:after="20"/>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kiểm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phần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ghi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w:t>
            </w:r>
          </w:p>
          <w:p w14:paraId="62A881D1" w14:textId="38E4F475" w:rsidR="00DC3856" w:rsidRPr="00B43097" w:rsidRDefault="00DC3856" w:rsidP="00DC3856">
            <w:pPr>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r w:rsidRPr="00B43097">
              <w:rPr>
                <w:rFonts w:ascii="Times New Roman" w:hAnsi="Times New Roman" w:cs="Times New Roman"/>
                <w:sz w:val="26"/>
                <w:szCs w:val="26"/>
              </w:rPr>
              <w:t xml:space="preserve"> –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w:t>
            </w:r>
          </w:p>
        </w:tc>
      </w:tr>
      <w:tr w:rsidR="00B43097" w:rsidRPr="00B43097" w14:paraId="306338EF" w14:textId="77777777" w:rsidTr="001C6E4C">
        <w:trPr>
          <w:trHeight w:val="514"/>
        </w:trPr>
        <w:tc>
          <w:tcPr>
            <w:tcW w:w="851" w:type="dxa"/>
            <w:vAlign w:val="center"/>
          </w:tcPr>
          <w:p w14:paraId="621760F1" w14:textId="608CFEAD" w:rsidR="00DC3856" w:rsidRPr="005B4F91" w:rsidRDefault="00B1091B" w:rsidP="004A5425">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B1</w:t>
            </w:r>
            <w:r w:rsidR="005B4F91">
              <w:rPr>
                <w:rFonts w:ascii="Times New Roman" w:hAnsi="Times New Roman" w:cs="Times New Roman"/>
                <w:sz w:val="26"/>
                <w:szCs w:val="26"/>
                <w:lang w:val="vi-VN"/>
              </w:rPr>
              <w:t>2</w:t>
            </w:r>
          </w:p>
        </w:tc>
        <w:tc>
          <w:tcPr>
            <w:tcW w:w="1417" w:type="dxa"/>
            <w:vAlign w:val="center"/>
          </w:tcPr>
          <w:p w14:paraId="35EEE0C2" w14:textId="77777777" w:rsidR="00DC3856" w:rsidRPr="00B43097" w:rsidRDefault="00DC3856" w:rsidP="00DC3856">
            <w:pPr>
              <w:spacing w:before="60" w:after="60"/>
              <w:jc w:val="center"/>
              <w:rPr>
                <w:rFonts w:ascii="Times New Roman" w:hAnsi="Times New Roman" w:cs="Times New Roman"/>
                <w:b/>
                <w:sz w:val="26"/>
                <w:szCs w:val="26"/>
                <w:lang w:val="nl-NL"/>
              </w:rPr>
            </w:pPr>
            <w:r w:rsidRPr="00B43097">
              <w:rPr>
                <w:rFonts w:ascii="Times New Roman" w:hAnsi="Times New Roman" w:cs="Times New Roman"/>
                <w:b/>
                <w:strike/>
                <w:sz w:val="26"/>
                <w:szCs w:val="26"/>
                <w:lang w:val="nl-NL"/>
              </w:rPr>
              <w:br/>
            </w:r>
            <w:proofErr w:type="spellStart"/>
            <w:r w:rsidRPr="00B43097">
              <w:rPr>
                <w:rFonts w:ascii="Times New Roman" w:hAnsi="Times New Roman" w:cs="Times New Roman"/>
                <w:b/>
                <w:sz w:val="26"/>
                <w:szCs w:val="26"/>
                <w:lang w:val="nl-NL"/>
              </w:rPr>
              <w:t>Rà</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soát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thẩm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định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trình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của</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Sở</w:t>
            </w:r>
            <w:proofErr w:type="spellEnd"/>
          </w:p>
        </w:tc>
        <w:tc>
          <w:tcPr>
            <w:tcW w:w="1418" w:type="dxa"/>
            <w:vAlign w:val="center"/>
          </w:tcPr>
          <w:p w14:paraId="283138D6"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Chuyên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viên</w:t>
            </w:r>
            <w:proofErr w:type="spellEnd"/>
          </w:p>
          <w:p w14:paraId="035E32BA"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chuyên</w:t>
            </w:r>
            <w:proofErr w:type="spellEnd"/>
            <w:r w:rsidRPr="00B43097">
              <w:rPr>
                <w:rFonts w:ascii="Times New Roman" w:hAnsi="Times New Roman" w:cs="Times New Roman"/>
                <w:sz w:val="26"/>
                <w:szCs w:val="26"/>
                <w:lang w:val="nl-NL"/>
              </w:rPr>
              <w:t xml:space="preserve"> </w:t>
            </w:r>
            <w:proofErr w:type="spellStart"/>
            <w:proofErr w:type="gramStart"/>
            <w:r w:rsidRPr="00B43097">
              <w:rPr>
                <w:rFonts w:ascii="Times New Roman" w:hAnsi="Times New Roman" w:cs="Times New Roman"/>
                <w:sz w:val="26"/>
                <w:szCs w:val="26"/>
                <w:lang w:val="nl-NL"/>
              </w:rPr>
              <w:t>môn</w:t>
            </w:r>
            <w:proofErr w:type="spellEnd"/>
            <w:r w:rsidRPr="00B43097">
              <w:rPr>
                <w:rFonts w:ascii="Times New Roman" w:hAnsi="Times New Roman" w:cs="Times New Roman"/>
                <w:sz w:val="26"/>
                <w:szCs w:val="26"/>
                <w:lang w:val="nl-NL"/>
              </w:rPr>
              <w:t xml:space="preserve">  -</w:t>
            </w:r>
            <w:proofErr w:type="gramEnd"/>
            <w:r w:rsidRPr="00B43097">
              <w:rPr>
                <w:rFonts w:ascii="Times New Roman" w:hAnsi="Times New Roman" w:cs="Times New Roman"/>
                <w:sz w:val="26"/>
                <w:szCs w:val="26"/>
                <w:lang w:val="nl-NL"/>
              </w:rPr>
              <w:t xml:space="preserve"> VP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4FCCB9E6" w14:textId="3052A43E" w:rsidR="00DC3856" w:rsidRPr="00B43097" w:rsidRDefault="00747752" w:rsidP="000B10B0">
            <w:pPr>
              <w:jc w:val="center"/>
              <w:rPr>
                <w:rFonts w:ascii="Times New Roman" w:hAnsi="Times New Roman" w:cs="Times New Roman"/>
                <w:sz w:val="26"/>
                <w:szCs w:val="26"/>
              </w:rPr>
            </w:pPr>
            <w:r>
              <w:rPr>
                <w:rFonts w:ascii="Times New Roman" w:hAnsi="Times New Roman" w:cs="Times New Roman"/>
                <w:sz w:val="26"/>
                <w:szCs w:val="26"/>
                <w:lang w:val="vi-VN"/>
              </w:rPr>
              <w:t>1,5</w:t>
            </w:r>
            <w:r w:rsidR="00DC3856" w:rsidRPr="00B43097">
              <w:rPr>
                <w:rFonts w:ascii="Times New Roman" w:hAnsi="Times New Roman" w:cs="Times New Roman"/>
                <w:sz w:val="26"/>
                <w:szCs w:val="26"/>
              </w:rPr>
              <w:t xml:space="preserve"> </w:t>
            </w:r>
            <w:proofErr w:type="spellStart"/>
            <w:r w:rsidR="00DC3856" w:rsidRPr="00B43097">
              <w:rPr>
                <w:rFonts w:ascii="Times New Roman" w:hAnsi="Times New Roman" w:cs="Times New Roman"/>
                <w:sz w:val="26"/>
                <w:szCs w:val="26"/>
              </w:rPr>
              <w:t>ngày</w:t>
            </w:r>
            <w:proofErr w:type="spellEnd"/>
            <w:r w:rsidR="00DC3856" w:rsidRPr="00B43097">
              <w:rPr>
                <w:rFonts w:ascii="Times New Roman" w:hAnsi="Times New Roman" w:cs="Times New Roman"/>
                <w:sz w:val="26"/>
                <w:szCs w:val="26"/>
              </w:rPr>
              <w:t xml:space="preserve"> </w:t>
            </w:r>
            <w:proofErr w:type="spellStart"/>
            <w:r w:rsidR="00DC3856" w:rsidRPr="00B43097">
              <w:rPr>
                <w:rFonts w:ascii="Times New Roman" w:hAnsi="Times New Roman" w:cs="Times New Roman"/>
                <w:sz w:val="26"/>
                <w:szCs w:val="26"/>
              </w:rPr>
              <w:t>làm</w:t>
            </w:r>
            <w:proofErr w:type="spellEnd"/>
            <w:r w:rsidR="00DC3856" w:rsidRPr="00B43097">
              <w:rPr>
                <w:rFonts w:ascii="Times New Roman" w:hAnsi="Times New Roman" w:cs="Times New Roman"/>
                <w:sz w:val="26"/>
                <w:szCs w:val="26"/>
              </w:rPr>
              <w:t xml:space="preserve"> </w:t>
            </w:r>
            <w:proofErr w:type="spellStart"/>
            <w:r w:rsidR="00DC3856" w:rsidRPr="00B43097">
              <w:rPr>
                <w:rFonts w:ascii="Times New Roman" w:hAnsi="Times New Roman" w:cs="Times New Roman"/>
                <w:sz w:val="26"/>
                <w:szCs w:val="26"/>
              </w:rPr>
              <w:t>việc</w:t>
            </w:r>
            <w:proofErr w:type="spellEnd"/>
          </w:p>
        </w:tc>
        <w:tc>
          <w:tcPr>
            <w:tcW w:w="1559" w:type="dxa"/>
            <w:vAlign w:val="center"/>
          </w:tcPr>
          <w:p w14:paraId="7C048C76"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28BAAF8D" w14:textId="77777777" w:rsidR="00706703" w:rsidRPr="00A71308" w:rsidRDefault="00706703" w:rsidP="00706703">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thẩm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tài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liệu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quan</w:t>
            </w:r>
            <w:proofErr w:type="spellEnd"/>
            <w:r w:rsidRPr="00A71308">
              <w:rPr>
                <w:rFonts w:ascii="Times New Roman" w:hAnsi="Times New Roman" w:cs="Times New Roman"/>
                <w:sz w:val="26"/>
                <w:szCs w:val="26"/>
              </w:rPr>
              <w:t>:</w:t>
            </w:r>
          </w:p>
          <w:p w14:paraId="1CED6C1F" w14:textId="77777777" w:rsidR="00706703" w:rsidRDefault="00706703" w:rsidP="00706703">
            <w:pPr>
              <w:jc w:val="both"/>
              <w:rPr>
                <w:rFonts w:ascii="Times New Roman" w:hAnsi="Times New Roman" w:cs="Times New Roman"/>
                <w:sz w:val="26"/>
                <w:szCs w:val="26"/>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p>
          <w:p w14:paraId="5B59A811" w14:textId="77777777" w:rsidR="00706703" w:rsidRPr="005E238D" w:rsidRDefault="00706703" w:rsidP="00706703">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Tham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mưu</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văn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bản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lấy</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của</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199186F8" w14:textId="77777777" w:rsidR="00706703" w:rsidRPr="005E238D" w:rsidRDefault="00706703" w:rsidP="00706703">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Tổng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hợp</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7EF3960E" w14:textId="77777777" w:rsidR="00706703" w:rsidRPr="00A71308" w:rsidRDefault="00706703" w:rsidP="00706703">
            <w:pPr>
              <w:jc w:val="both"/>
              <w:rPr>
                <w:rFonts w:ascii="Times New Roman" w:hAnsi="Times New Roman" w:cs="Times New Roman"/>
                <w:sz w:val="26"/>
                <w:szCs w:val="26"/>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Thẩm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định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hoàn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thiện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hồ</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sơ</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trình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lãnh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đạo</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Phòng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chuyên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môn</w:t>
            </w:r>
            <w:proofErr w:type="spellEnd"/>
            <w:r w:rsidRPr="00A71308">
              <w:rPr>
                <w:rFonts w:ascii="Times New Roman" w:hAnsi="Times New Roman" w:cs="Times New Roman"/>
                <w:sz w:val="26"/>
                <w:szCs w:val="26"/>
              </w:rPr>
              <w:t>.</w:t>
            </w:r>
          </w:p>
          <w:p w14:paraId="57AA03DE" w14:textId="61D09F9B" w:rsidR="00DC3856" w:rsidRPr="00B43097" w:rsidRDefault="00706703" w:rsidP="00706703">
            <w:pPr>
              <w:spacing w:before="60" w:after="60"/>
              <w:jc w:val="both"/>
              <w:rPr>
                <w:rFonts w:ascii="Times New Roman" w:hAnsi="Times New Roman" w:cs="Times New Roman"/>
                <w:sz w:val="26"/>
                <w:szCs w:val="26"/>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chưa</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lang w:val="nl-NL"/>
              </w:rPr>
              <w:t>Chuyên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kèm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Sở</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phân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môn</w:t>
            </w:r>
            <w:proofErr w:type="spellEnd"/>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UBND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phố</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quyết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p>
        </w:tc>
      </w:tr>
      <w:tr w:rsidR="00B43097" w:rsidRPr="00B43097" w14:paraId="2FE63620" w14:textId="77777777" w:rsidTr="001C6E4C">
        <w:trPr>
          <w:trHeight w:val="1506"/>
        </w:trPr>
        <w:tc>
          <w:tcPr>
            <w:tcW w:w="851" w:type="dxa"/>
            <w:vAlign w:val="center"/>
          </w:tcPr>
          <w:p w14:paraId="698C0821" w14:textId="23AF1888" w:rsidR="00DC3856" w:rsidRPr="005B4F91" w:rsidRDefault="00B1091B" w:rsidP="004A5425">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B1</w:t>
            </w:r>
            <w:r w:rsidR="005B4F91">
              <w:rPr>
                <w:rFonts w:ascii="Times New Roman" w:hAnsi="Times New Roman" w:cs="Times New Roman"/>
                <w:sz w:val="26"/>
                <w:szCs w:val="26"/>
                <w:lang w:val="vi-VN"/>
              </w:rPr>
              <w:t>3</w:t>
            </w:r>
          </w:p>
        </w:tc>
        <w:tc>
          <w:tcPr>
            <w:tcW w:w="1417" w:type="dxa"/>
            <w:vAlign w:val="center"/>
          </w:tcPr>
          <w:p w14:paraId="3C20DBFD" w14:textId="77777777" w:rsidR="00DC3856" w:rsidRPr="00B43097" w:rsidRDefault="00DC3856" w:rsidP="00DC3856">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p>
        </w:tc>
        <w:tc>
          <w:tcPr>
            <w:tcW w:w="1418" w:type="dxa"/>
            <w:vAlign w:val="center"/>
          </w:tcPr>
          <w:p w14:paraId="53A4585E"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chuyên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môn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62DEF7B8" w14:textId="60233739" w:rsidR="00DC3856" w:rsidRPr="00B43097" w:rsidRDefault="00DC3856" w:rsidP="000B10B0">
            <w:pPr>
              <w:jc w:val="center"/>
              <w:rPr>
                <w:rFonts w:ascii="Times New Roman" w:hAnsi="Times New Roman" w:cs="Times New Roman"/>
                <w:sz w:val="26"/>
                <w:szCs w:val="26"/>
              </w:rPr>
            </w:pPr>
            <w:r w:rsidRPr="00B43097">
              <w:rPr>
                <w:rFonts w:ascii="Times New Roman" w:hAnsi="Times New Roman" w:cs="Times New Roman"/>
                <w:sz w:val="26"/>
                <w:szCs w:val="26"/>
                <w:lang w:val="vi-VN"/>
              </w:rPr>
              <w:t>0</w:t>
            </w:r>
            <w:r w:rsidR="00747752">
              <w:rPr>
                <w:rFonts w:ascii="Times New Roman" w:hAnsi="Times New Roman" w:cs="Times New Roman"/>
                <w:sz w:val="26"/>
                <w:szCs w:val="26"/>
                <w:lang w:val="vi-VN"/>
              </w:rPr>
              <w:t>1</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1ED24B6D"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04A45890" w14:textId="77777777" w:rsidR="00DC3856" w:rsidRPr="00B43097" w:rsidRDefault="00DC3856" w:rsidP="00DC3856">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UBND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
        </w:tc>
      </w:tr>
      <w:tr w:rsidR="00B43097" w:rsidRPr="00B43097" w14:paraId="419C9BE5" w14:textId="77777777" w:rsidTr="001C6E4C">
        <w:trPr>
          <w:trHeight w:val="1506"/>
        </w:trPr>
        <w:tc>
          <w:tcPr>
            <w:tcW w:w="851" w:type="dxa"/>
            <w:vAlign w:val="center"/>
          </w:tcPr>
          <w:p w14:paraId="2DB72ABD" w14:textId="131D0C17" w:rsidR="00DC3856" w:rsidRPr="005B4F91" w:rsidRDefault="00B1091B" w:rsidP="004A5425">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B1</w:t>
            </w:r>
            <w:r w:rsidR="005B4F91">
              <w:rPr>
                <w:rFonts w:ascii="Times New Roman" w:hAnsi="Times New Roman" w:cs="Times New Roman"/>
                <w:sz w:val="26"/>
                <w:szCs w:val="26"/>
                <w:lang w:val="vi-VN"/>
              </w:rPr>
              <w:t>4</w:t>
            </w:r>
          </w:p>
        </w:tc>
        <w:tc>
          <w:tcPr>
            <w:tcW w:w="1417" w:type="dxa"/>
            <w:vAlign w:val="center"/>
          </w:tcPr>
          <w:p w14:paraId="66EF6894" w14:textId="77777777" w:rsidR="00DC3856" w:rsidRPr="00B43097" w:rsidRDefault="00DC3856" w:rsidP="00DC3856">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trình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098BE064"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Văn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phòng</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562C2203" w14:textId="0E362591" w:rsidR="00DC3856" w:rsidRPr="00B43097" w:rsidRDefault="00F722A4" w:rsidP="00DC3856">
            <w:pPr>
              <w:jc w:val="center"/>
              <w:rPr>
                <w:rFonts w:ascii="Times New Roman" w:hAnsi="Times New Roman" w:cs="Times New Roman"/>
                <w:sz w:val="26"/>
                <w:szCs w:val="26"/>
              </w:rPr>
            </w:pPr>
            <w:r>
              <w:rPr>
                <w:rFonts w:ascii="Times New Roman" w:hAnsi="Times New Roman" w:cs="Times New Roman"/>
                <w:sz w:val="26"/>
                <w:szCs w:val="26"/>
                <w:lang w:val="vi-VN"/>
              </w:rPr>
              <w:t>0</w:t>
            </w:r>
            <w:r w:rsidR="00A16FA2">
              <w:rPr>
                <w:rFonts w:ascii="Times New Roman" w:hAnsi="Times New Roman" w:cs="Times New Roman"/>
                <w:sz w:val="26"/>
                <w:szCs w:val="26"/>
                <w:lang w:val="vi-VN"/>
              </w:rPr>
              <w:t>1</w:t>
            </w:r>
            <w:r w:rsidR="00DC3856" w:rsidRPr="00B43097">
              <w:rPr>
                <w:rFonts w:ascii="Times New Roman" w:hAnsi="Times New Roman" w:cs="Times New Roman"/>
                <w:sz w:val="26"/>
                <w:szCs w:val="26"/>
              </w:rPr>
              <w:t xml:space="preserve"> </w:t>
            </w:r>
            <w:proofErr w:type="spellStart"/>
            <w:r w:rsidR="00DC3856" w:rsidRPr="00B43097">
              <w:rPr>
                <w:rFonts w:ascii="Times New Roman" w:hAnsi="Times New Roman" w:cs="Times New Roman"/>
                <w:sz w:val="26"/>
                <w:szCs w:val="26"/>
              </w:rPr>
              <w:t>ngày</w:t>
            </w:r>
            <w:proofErr w:type="spellEnd"/>
            <w:r w:rsidR="00DC3856" w:rsidRPr="00B43097">
              <w:rPr>
                <w:rFonts w:ascii="Times New Roman" w:hAnsi="Times New Roman" w:cs="Times New Roman"/>
                <w:sz w:val="26"/>
                <w:szCs w:val="26"/>
              </w:rPr>
              <w:t xml:space="preserve"> </w:t>
            </w:r>
            <w:proofErr w:type="spellStart"/>
            <w:r w:rsidR="00DC3856" w:rsidRPr="00B43097">
              <w:rPr>
                <w:rFonts w:ascii="Times New Roman" w:hAnsi="Times New Roman" w:cs="Times New Roman"/>
                <w:sz w:val="26"/>
                <w:szCs w:val="26"/>
              </w:rPr>
              <w:t>làm</w:t>
            </w:r>
            <w:proofErr w:type="spellEnd"/>
            <w:r w:rsidR="00DC3856" w:rsidRPr="00B43097">
              <w:rPr>
                <w:rFonts w:ascii="Times New Roman" w:hAnsi="Times New Roman" w:cs="Times New Roman"/>
                <w:sz w:val="26"/>
                <w:szCs w:val="26"/>
              </w:rPr>
              <w:t xml:space="preserve"> </w:t>
            </w:r>
            <w:proofErr w:type="spellStart"/>
            <w:r w:rsidR="00DC3856" w:rsidRPr="00B43097">
              <w:rPr>
                <w:rFonts w:ascii="Times New Roman" w:hAnsi="Times New Roman" w:cs="Times New Roman"/>
                <w:sz w:val="26"/>
                <w:szCs w:val="26"/>
              </w:rPr>
              <w:t>việc</w:t>
            </w:r>
            <w:proofErr w:type="spellEnd"/>
          </w:p>
        </w:tc>
        <w:tc>
          <w:tcPr>
            <w:tcW w:w="1559" w:type="dxa"/>
            <w:vAlign w:val="center"/>
          </w:tcPr>
          <w:p w14:paraId="7621A414"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03A08F0D" w14:textId="77777777" w:rsidR="00DC3856" w:rsidRPr="00B43097" w:rsidRDefault="00DC3856" w:rsidP="00DC3856">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nl-NL"/>
              </w:rPr>
              <w:t>Xem</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xét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tài</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liệu</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liên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quan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ký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duyệt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Tờ</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trình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trình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r w:rsidRPr="00B43097">
              <w:rPr>
                <w:rFonts w:ascii="Times New Roman" w:hAnsi="Times New Roman" w:cs="Times New Roman"/>
                <w:sz w:val="26"/>
                <w:szCs w:val="26"/>
                <w:lang w:val="nl-NL"/>
              </w:rPr>
              <w:t>.</w:t>
            </w:r>
          </w:p>
        </w:tc>
      </w:tr>
      <w:tr w:rsidR="00B43097" w:rsidRPr="00B43097" w14:paraId="2F957639" w14:textId="77777777" w:rsidTr="001C6E4C">
        <w:trPr>
          <w:trHeight w:val="1506"/>
        </w:trPr>
        <w:tc>
          <w:tcPr>
            <w:tcW w:w="851" w:type="dxa"/>
            <w:vAlign w:val="center"/>
          </w:tcPr>
          <w:p w14:paraId="3015868B" w14:textId="410C8DB1" w:rsidR="00DC3856" w:rsidRPr="005B4F91" w:rsidRDefault="00DC3856" w:rsidP="004A5425">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lastRenderedPageBreak/>
              <w:t>B1</w:t>
            </w:r>
            <w:r w:rsidR="005B4F91">
              <w:rPr>
                <w:rFonts w:ascii="Times New Roman" w:hAnsi="Times New Roman" w:cs="Times New Roman"/>
                <w:sz w:val="26"/>
                <w:szCs w:val="26"/>
                <w:lang w:val="vi-VN"/>
              </w:rPr>
              <w:t>5</w:t>
            </w:r>
          </w:p>
        </w:tc>
        <w:tc>
          <w:tcPr>
            <w:tcW w:w="1417" w:type="dxa"/>
            <w:vAlign w:val="center"/>
          </w:tcPr>
          <w:p w14:paraId="44D760FB" w14:textId="77777777" w:rsidR="00DC3856" w:rsidRPr="00B43097" w:rsidRDefault="00DC3856" w:rsidP="00DC3856">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15B058E6" w14:textId="77777777" w:rsidR="00DC3856" w:rsidRPr="00B43097" w:rsidRDefault="00DC3856" w:rsidP="00DC3856">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UBND </w:t>
            </w:r>
            <w:proofErr w:type="spellStart"/>
            <w:r w:rsidRPr="00B43097">
              <w:rPr>
                <w:rFonts w:ascii="Times New Roman" w:hAnsi="Times New Roman" w:cs="Times New Roman"/>
                <w:sz w:val="26"/>
                <w:szCs w:val="26"/>
                <w:lang w:val="nl-NL"/>
              </w:rPr>
              <w:t>Thành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phố</w:t>
            </w:r>
            <w:proofErr w:type="spellEnd"/>
          </w:p>
        </w:tc>
        <w:tc>
          <w:tcPr>
            <w:tcW w:w="1276" w:type="dxa"/>
            <w:vAlign w:val="center"/>
          </w:tcPr>
          <w:p w14:paraId="5DE2A5DA" w14:textId="15197E0F" w:rsidR="00DC3856" w:rsidRPr="00B43097" w:rsidRDefault="00A16FA2" w:rsidP="00DC3856">
            <w:pPr>
              <w:jc w:val="center"/>
              <w:rPr>
                <w:rFonts w:ascii="Times New Roman" w:hAnsi="Times New Roman" w:cs="Times New Roman"/>
                <w:sz w:val="26"/>
                <w:szCs w:val="26"/>
              </w:rPr>
            </w:pPr>
            <w:r w:rsidRPr="00B43097">
              <w:rPr>
                <w:rFonts w:ascii="Times New Roman" w:hAnsi="Times New Roman" w:cs="Times New Roman"/>
                <w:sz w:val="26"/>
                <w:szCs w:val="26"/>
              </w:rPr>
              <w:t>0</w:t>
            </w:r>
            <w:r w:rsidR="00360389">
              <w:rPr>
                <w:rFonts w:ascii="Times New Roman" w:hAnsi="Times New Roman" w:cs="Times New Roman"/>
                <w:sz w:val="26"/>
                <w:szCs w:val="26"/>
                <w:lang w:val="vi-VN"/>
              </w:rPr>
              <w:t>2</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5B0173C9" w14:textId="77777777" w:rsidR="00DC3856" w:rsidRPr="00B43097" w:rsidRDefault="00DC3856" w:rsidP="00DC3856">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tc>
        <w:tc>
          <w:tcPr>
            <w:tcW w:w="3431" w:type="dxa"/>
            <w:vAlign w:val="center"/>
          </w:tcPr>
          <w:p w14:paraId="61C3CCD2" w14:textId="77777777" w:rsidR="00DC3856" w:rsidRPr="00B43097" w:rsidRDefault="00DC3856" w:rsidP="00DC3856">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rPr>
              <w:t>Xem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xét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tài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liệu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phê</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duyệt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quả</w:t>
            </w:r>
            <w:proofErr w:type="spellEnd"/>
            <w:r w:rsidRPr="00B43097">
              <w:rPr>
                <w:rFonts w:ascii="Times New Roman" w:hAnsi="Times New Roman" w:cs="Times New Roman"/>
                <w:sz w:val="26"/>
                <w:szCs w:val="26"/>
              </w:rPr>
              <w:t xml:space="preserve"> TTHC</w:t>
            </w:r>
          </w:p>
        </w:tc>
      </w:tr>
      <w:tr w:rsidR="00F32836" w:rsidRPr="00B43097" w14:paraId="5FA46006" w14:textId="77777777" w:rsidTr="001C6E4C">
        <w:trPr>
          <w:trHeight w:val="1506"/>
        </w:trPr>
        <w:tc>
          <w:tcPr>
            <w:tcW w:w="851" w:type="dxa"/>
            <w:vAlign w:val="center"/>
          </w:tcPr>
          <w:p w14:paraId="13E52BB2" w14:textId="78FEDAAE" w:rsidR="00F32836" w:rsidRPr="00725512" w:rsidRDefault="00F32836" w:rsidP="00F32836">
            <w:pPr>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w:t>
            </w:r>
            <w:r w:rsidR="00725512">
              <w:rPr>
                <w:rFonts w:ascii="Times New Roman" w:hAnsi="Times New Roman" w:cs="Times New Roman"/>
                <w:sz w:val="26"/>
                <w:szCs w:val="26"/>
              </w:rPr>
              <w:t>16</w:t>
            </w:r>
          </w:p>
        </w:tc>
        <w:tc>
          <w:tcPr>
            <w:tcW w:w="1417" w:type="dxa"/>
            <w:vAlign w:val="center"/>
          </w:tcPr>
          <w:p w14:paraId="37870025" w14:textId="613FE187" w:rsidR="00F32836" w:rsidRPr="00B43097" w:rsidRDefault="00F32836" w:rsidP="00F32836">
            <w:pPr>
              <w:spacing w:before="60" w:after="60"/>
              <w:jc w:val="center"/>
              <w:rPr>
                <w:rFonts w:ascii="Times New Roman" w:hAnsi="Times New Roman" w:cs="Times New Roman"/>
                <w:b/>
                <w:sz w:val="26"/>
                <w:szCs w:val="26"/>
                <w:lang w:val="nl-NL"/>
              </w:rPr>
            </w:pPr>
            <w:proofErr w:type="spellStart"/>
            <w:r w:rsidRPr="00F20D4A">
              <w:rPr>
                <w:rFonts w:ascii="Times New Roman" w:hAnsi="Times New Roman" w:cs="Times New Roman"/>
                <w:b/>
                <w:sz w:val="26"/>
                <w:szCs w:val="26"/>
                <w:lang w:val="nl-NL"/>
              </w:rPr>
              <w:t>Phát</w:t>
            </w:r>
            <w:proofErr w:type="spellEnd"/>
            <w:r w:rsidRPr="00F20D4A">
              <w:rPr>
                <w:rFonts w:ascii="Times New Roman" w:hAnsi="Times New Roman" w:cs="Times New Roman"/>
                <w:b/>
                <w:sz w:val="26"/>
                <w:szCs w:val="26"/>
                <w:lang w:val="nl-NL"/>
              </w:rPr>
              <w:t xml:space="preserve"> </w:t>
            </w:r>
            <w:proofErr w:type="spellStart"/>
            <w:r w:rsidRPr="00F20D4A">
              <w:rPr>
                <w:rFonts w:ascii="Times New Roman" w:hAnsi="Times New Roman" w:cs="Times New Roman"/>
                <w:b/>
                <w:sz w:val="26"/>
                <w:szCs w:val="26"/>
                <w:lang w:val="nl-NL"/>
              </w:rPr>
              <w:t>hành</w:t>
            </w:r>
            <w:proofErr w:type="spellEnd"/>
            <w:r w:rsidRPr="00F20D4A">
              <w:rPr>
                <w:rFonts w:ascii="Times New Roman" w:hAnsi="Times New Roman" w:cs="Times New Roman"/>
                <w:b/>
                <w:sz w:val="26"/>
                <w:szCs w:val="26"/>
                <w:lang w:val="nl-NL"/>
              </w:rPr>
              <w:t xml:space="preserve"> </w:t>
            </w:r>
            <w:proofErr w:type="spellStart"/>
            <w:r w:rsidRPr="00F20D4A">
              <w:rPr>
                <w:rFonts w:ascii="Times New Roman" w:hAnsi="Times New Roman" w:cs="Times New Roman"/>
                <w:b/>
                <w:sz w:val="26"/>
                <w:szCs w:val="26"/>
                <w:lang w:val="nl-NL"/>
              </w:rPr>
              <w:t>văn</w:t>
            </w:r>
            <w:proofErr w:type="spellEnd"/>
            <w:r w:rsidRPr="00F20D4A">
              <w:rPr>
                <w:rFonts w:ascii="Times New Roman" w:hAnsi="Times New Roman" w:cs="Times New Roman"/>
                <w:b/>
                <w:sz w:val="26"/>
                <w:szCs w:val="26"/>
                <w:lang w:val="nl-NL"/>
              </w:rPr>
              <w:t xml:space="preserve"> </w:t>
            </w:r>
            <w:proofErr w:type="spellStart"/>
            <w:r w:rsidRPr="00F20D4A">
              <w:rPr>
                <w:rFonts w:ascii="Times New Roman" w:hAnsi="Times New Roman" w:cs="Times New Roman"/>
                <w:b/>
                <w:sz w:val="26"/>
                <w:szCs w:val="26"/>
                <w:lang w:val="nl-NL"/>
              </w:rPr>
              <w:t>bản</w:t>
            </w:r>
            <w:proofErr w:type="spellEnd"/>
          </w:p>
        </w:tc>
        <w:tc>
          <w:tcPr>
            <w:tcW w:w="1418" w:type="dxa"/>
            <w:vAlign w:val="center"/>
          </w:tcPr>
          <w:p w14:paraId="511D5A7D" w14:textId="45B6F703" w:rsidR="00F32836" w:rsidRPr="00B43097" w:rsidRDefault="00F32836" w:rsidP="00F32836">
            <w:pPr>
              <w:jc w:val="center"/>
              <w:rPr>
                <w:rFonts w:ascii="Times New Roman" w:hAnsi="Times New Roman" w:cs="Times New Roman"/>
                <w:sz w:val="26"/>
                <w:szCs w:val="26"/>
                <w:lang w:val="nl-NL"/>
              </w:rPr>
            </w:pPr>
            <w:proofErr w:type="spellStart"/>
            <w:r w:rsidRPr="00F20D4A">
              <w:rPr>
                <w:rFonts w:ascii="Times New Roman" w:hAnsi="Times New Roman" w:cs="Times New Roman"/>
                <w:sz w:val="26"/>
                <w:szCs w:val="26"/>
                <w:lang w:val="nl-NL"/>
              </w:rPr>
              <w:t>Văn</w:t>
            </w:r>
            <w:proofErr w:type="spellEnd"/>
            <w:r w:rsidRPr="00F20D4A">
              <w:rPr>
                <w:rFonts w:ascii="Times New Roman" w:hAnsi="Times New Roman" w:cs="Times New Roman"/>
                <w:sz w:val="26"/>
                <w:szCs w:val="26"/>
                <w:lang w:val="nl-NL"/>
              </w:rPr>
              <w:t xml:space="preserve"> </w:t>
            </w:r>
            <w:proofErr w:type="spellStart"/>
            <w:r w:rsidRPr="00F20D4A">
              <w:rPr>
                <w:rFonts w:ascii="Times New Roman" w:hAnsi="Times New Roman" w:cs="Times New Roman"/>
                <w:sz w:val="26"/>
                <w:szCs w:val="26"/>
                <w:lang w:val="nl-NL"/>
              </w:rPr>
              <w:t>thư</w:t>
            </w:r>
            <w:proofErr w:type="spellEnd"/>
            <w:r w:rsidRPr="00F20D4A">
              <w:rPr>
                <w:rFonts w:ascii="Times New Roman" w:hAnsi="Times New Roman" w:cs="Times New Roman"/>
                <w:sz w:val="26"/>
                <w:szCs w:val="26"/>
                <w:lang w:val="nl-NL"/>
              </w:rPr>
              <w:t xml:space="preserve"> </w:t>
            </w:r>
            <w:proofErr w:type="spellStart"/>
            <w:r w:rsidRPr="00F20D4A">
              <w:rPr>
                <w:rFonts w:ascii="Times New Roman" w:hAnsi="Times New Roman" w:cs="Times New Roman"/>
                <w:sz w:val="26"/>
                <w:szCs w:val="26"/>
                <w:lang w:val="nl-NL"/>
              </w:rPr>
              <w:t>Phòng</w:t>
            </w:r>
            <w:proofErr w:type="spellEnd"/>
            <w:r w:rsidRPr="00F20D4A">
              <w:rPr>
                <w:rFonts w:ascii="Times New Roman" w:hAnsi="Times New Roman" w:cs="Times New Roman"/>
                <w:sz w:val="26"/>
                <w:szCs w:val="26"/>
                <w:lang w:val="nl-NL"/>
              </w:rPr>
              <w:t xml:space="preserve"> HCQT -</w:t>
            </w:r>
            <w:proofErr w:type="spellStart"/>
            <w:r w:rsidRPr="00F20D4A">
              <w:rPr>
                <w:rFonts w:ascii="Times New Roman" w:hAnsi="Times New Roman" w:cs="Times New Roman"/>
                <w:sz w:val="26"/>
                <w:szCs w:val="26"/>
                <w:lang w:val="nl-NL"/>
              </w:rPr>
              <w:t>Văn</w:t>
            </w:r>
            <w:proofErr w:type="spellEnd"/>
            <w:r w:rsidRPr="00F20D4A">
              <w:rPr>
                <w:rFonts w:ascii="Times New Roman" w:hAnsi="Times New Roman" w:cs="Times New Roman"/>
                <w:sz w:val="26"/>
                <w:szCs w:val="26"/>
                <w:lang w:val="nl-NL"/>
              </w:rPr>
              <w:t xml:space="preserve"> </w:t>
            </w:r>
            <w:proofErr w:type="spellStart"/>
            <w:r w:rsidRPr="00F20D4A">
              <w:rPr>
                <w:rFonts w:ascii="Times New Roman" w:hAnsi="Times New Roman" w:cs="Times New Roman"/>
                <w:sz w:val="26"/>
                <w:szCs w:val="26"/>
                <w:lang w:val="nl-NL"/>
              </w:rPr>
              <w:t>phòng</w:t>
            </w:r>
            <w:proofErr w:type="spellEnd"/>
            <w:r w:rsidRPr="00F20D4A">
              <w:rPr>
                <w:rFonts w:ascii="Times New Roman" w:hAnsi="Times New Roman" w:cs="Times New Roman"/>
                <w:sz w:val="26"/>
                <w:szCs w:val="26"/>
                <w:lang w:val="nl-NL"/>
              </w:rPr>
              <w:t xml:space="preserve"> UBND </w:t>
            </w:r>
            <w:proofErr w:type="spellStart"/>
            <w:r w:rsidRPr="00F20D4A">
              <w:rPr>
                <w:rFonts w:ascii="Times New Roman" w:hAnsi="Times New Roman" w:cs="Times New Roman"/>
                <w:sz w:val="26"/>
                <w:szCs w:val="26"/>
                <w:lang w:val="nl-NL"/>
              </w:rPr>
              <w:t>Thành</w:t>
            </w:r>
            <w:proofErr w:type="spellEnd"/>
            <w:r w:rsidRPr="00F20D4A">
              <w:rPr>
                <w:rFonts w:ascii="Times New Roman" w:hAnsi="Times New Roman" w:cs="Times New Roman"/>
                <w:sz w:val="26"/>
                <w:szCs w:val="26"/>
                <w:lang w:val="nl-NL"/>
              </w:rPr>
              <w:t xml:space="preserve"> </w:t>
            </w:r>
            <w:proofErr w:type="spellStart"/>
            <w:r w:rsidRPr="00F20D4A">
              <w:rPr>
                <w:rFonts w:ascii="Times New Roman" w:hAnsi="Times New Roman" w:cs="Times New Roman"/>
                <w:sz w:val="26"/>
                <w:szCs w:val="26"/>
                <w:lang w:val="nl-NL"/>
              </w:rPr>
              <w:t>phố</w:t>
            </w:r>
            <w:proofErr w:type="spellEnd"/>
          </w:p>
        </w:tc>
        <w:tc>
          <w:tcPr>
            <w:tcW w:w="1276" w:type="dxa"/>
            <w:vAlign w:val="center"/>
          </w:tcPr>
          <w:p w14:paraId="2ACBAA27" w14:textId="28C3AE3B" w:rsidR="00F32836" w:rsidRPr="001719D1" w:rsidRDefault="00A16FA2" w:rsidP="00F32836">
            <w:pPr>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624B58E2" w14:textId="399F8BEA" w:rsidR="00F32836" w:rsidRPr="00B43097" w:rsidRDefault="00F32836" w:rsidP="00F32836">
            <w:pPr>
              <w:spacing w:before="60" w:after="60"/>
              <w:jc w:val="center"/>
              <w:rPr>
                <w:rFonts w:ascii="Times New Roman" w:hAnsi="Times New Roman" w:cs="Times New Roman"/>
                <w:sz w:val="26"/>
                <w:szCs w:val="26"/>
              </w:rPr>
            </w:pPr>
            <w:proofErr w:type="spellStart"/>
            <w:r w:rsidRPr="00F20D4A">
              <w:rPr>
                <w:rFonts w:ascii="Times New Roman" w:hAnsi="Times New Roman" w:cs="Times New Roman"/>
                <w:sz w:val="26"/>
                <w:szCs w:val="26"/>
              </w:rPr>
              <w:t>Hồ</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sơ</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đã</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được</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phê</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duyệt</w:t>
            </w:r>
            <w:proofErr w:type="spellEnd"/>
            <w:r w:rsidRPr="00F20D4A">
              <w:rPr>
                <w:rFonts w:ascii="Times New Roman" w:hAnsi="Times New Roman" w:cs="Times New Roman"/>
                <w:sz w:val="26"/>
                <w:szCs w:val="26"/>
              </w:rPr>
              <w:t xml:space="preserve"> </w:t>
            </w:r>
          </w:p>
        </w:tc>
        <w:tc>
          <w:tcPr>
            <w:tcW w:w="3431" w:type="dxa"/>
            <w:vAlign w:val="center"/>
          </w:tcPr>
          <w:p w14:paraId="7F9DB136" w14:textId="38C762CE" w:rsidR="00F32836" w:rsidRPr="00B43097" w:rsidRDefault="00F32836" w:rsidP="00F32836">
            <w:pPr>
              <w:spacing w:before="60" w:after="60"/>
              <w:jc w:val="both"/>
              <w:rPr>
                <w:rFonts w:ascii="Times New Roman" w:hAnsi="Times New Roman" w:cs="Times New Roman"/>
                <w:sz w:val="26"/>
                <w:szCs w:val="26"/>
              </w:rPr>
            </w:pPr>
            <w:r w:rsidRPr="00F20D4A">
              <w:rPr>
                <w:rFonts w:ascii="Times New Roman" w:hAnsi="Times New Roman" w:cs="Times New Roman"/>
                <w:sz w:val="26"/>
                <w:szCs w:val="26"/>
              </w:rPr>
              <w:t xml:space="preserve">Cho </w:t>
            </w:r>
            <w:proofErr w:type="spellStart"/>
            <w:r w:rsidRPr="00F20D4A">
              <w:rPr>
                <w:rFonts w:ascii="Times New Roman" w:hAnsi="Times New Roman" w:cs="Times New Roman"/>
                <w:sz w:val="26"/>
                <w:szCs w:val="26"/>
              </w:rPr>
              <w:t>số</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vào</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sổ</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đóng</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dấu</w:t>
            </w:r>
            <w:proofErr w:type="spellEnd"/>
            <w:r w:rsidRPr="00F20D4A">
              <w:rPr>
                <w:rFonts w:ascii="Times New Roman" w:hAnsi="Times New Roman" w:cs="Times New Roman"/>
                <w:sz w:val="26"/>
                <w:szCs w:val="26"/>
              </w:rPr>
              <w:t xml:space="preserve">, ban </w:t>
            </w:r>
            <w:proofErr w:type="spellStart"/>
            <w:r w:rsidRPr="00F20D4A">
              <w:rPr>
                <w:rFonts w:ascii="Times New Roman" w:hAnsi="Times New Roman" w:cs="Times New Roman"/>
                <w:sz w:val="26"/>
                <w:szCs w:val="26"/>
              </w:rPr>
              <w:t>hành</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văn</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bản</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và</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chuyển</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hồ</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sơ</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cho</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Sở</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ngành</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được</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phân</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công</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quản</w:t>
            </w:r>
            <w:proofErr w:type="spellEnd"/>
            <w:r w:rsidRPr="00F20D4A">
              <w:rPr>
                <w:rFonts w:ascii="Times New Roman" w:hAnsi="Times New Roman" w:cs="Times New Roman"/>
                <w:sz w:val="26"/>
                <w:szCs w:val="26"/>
              </w:rPr>
              <w:t xml:space="preserve"> </w:t>
            </w:r>
            <w:proofErr w:type="spellStart"/>
            <w:r w:rsidRPr="00F20D4A">
              <w:rPr>
                <w:rFonts w:ascii="Times New Roman" w:hAnsi="Times New Roman" w:cs="Times New Roman"/>
                <w:sz w:val="26"/>
                <w:szCs w:val="26"/>
              </w:rPr>
              <w:t>lý</w:t>
            </w:r>
            <w:proofErr w:type="spellEnd"/>
            <w:r w:rsidRPr="00F20D4A">
              <w:rPr>
                <w:rFonts w:ascii="Times New Roman" w:hAnsi="Times New Roman" w:cs="Times New Roman"/>
                <w:sz w:val="26"/>
                <w:szCs w:val="26"/>
              </w:rPr>
              <w:t>.</w:t>
            </w:r>
          </w:p>
        </w:tc>
      </w:tr>
      <w:tr w:rsidR="00851D89" w:rsidRPr="00B43097" w14:paraId="1F99C1E0" w14:textId="77777777" w:rsidTr="00D74418">
        <w:trPr>
          <w:trHeight w:val="1506"/>
        </w:trPr>
        <w:tc>
          <w:tcPr>
            <w:tcW w:w="851" w:type="dxa"/>
          </w:tcPr>
          <w:p w14:paraId="0DB733D6" w14:textId="7D2B28BE" w:rsidR="00851D89" w:rsidRPr="005B4F91" w:rsidRDefault="00851D89" w:rsidP="00851D89">
            <w:pPr>
              <w:spacing w:before="60" w:after="60"/>
              <w:jc w:val="center"/>
              <w:rPr>
                <w:rFonts w:ascii="Times New Roman" w:hAnsi="Times New Roman" w:cs="Times New Roman"/>
                <w:sz w:val="26"/>
                <w:szCs w:val="26"/>
                <w:lang w:val="vi-VN"/>
              </w:rPr>
            </w:pPr>
            <w:r>
              <w:rPr>
                <w:rFonts w:ascii="Times New Roman" w:hAnsi="Times New Roman" w:cs="Times New Roman"/>
                <w:sz w:val="26"/>
                <w:szCs w:val="26"/>
              </w:rPr>
              <w:t>B</w:t>
            </w:r>
            <w:r w:rsidR="005B4F91">
              <w:rPr>
                <w:rFonts w:ascii="Times New Roman" w:hAnsi="Times New Roman" w:cs="Times New Roman"/>
                <w:sz w:val="26"/>
                <w:szCs w:val="26"/>
              </w:rPr>
              <w:t>17</w:t>
            </w:r>
          </w:p>
        </w:tc>
        <w:tc>
          <w:tcPr>
            <w:tcW w:w="1417" w:type="dxa"/>
          </w:tcPr>
          <w:p w14:paraId="484C5044" w14:textId="49530AEE" w:rsidR="00851D89" w:rsidRPr="00B43097" w:rsidRDefault="00851D89" w:rsidP="00851D89">
            <w:pPr>
              <w:widowControl w:val="0"/>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Tiếp</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nhận</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UBND </w:t>
            </w:r>
            <w:proofErr w:type="spellStart"/>
            <w:r>
              <w:rPr>
                <w:rFonts w:ascii="Times New Roman" w:hAnsi="Times New Roman" w:cs="Times New Roman"/>
                <w:b/>
                <w:sz w:val="26"/>
                <w:szCs w:val="26"/>
                <w:lang w:val="nl-NL"/>
              </w:rPr>
              <w:t>Thành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phố</w:t>
            </w:r>
            <w:proofErr w:type="spellEnd"/>
          </w:p>
        </w:tc>
        <w:tc>
          <w:tcPr>
            <w:tcW w:w="1418" w:type="dxa"/>
          </w:tcPr>
          <w:p w14:paraId="32B00B08" w14:textId="11D7196A" w:rsidR="00851D89" w:rsidRPr="00B43097" w:rsidRDefault="00851D89" w:rsidP="00851D89">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Văn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thư</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Sở</w:t>
            </w:r>
            <w:proofErr w:type="spellEnd"/>
          </w:p>
        </w:tc>
        <w:tc>
          <w:tcPr>
            <w:tcW w:w="1276" w:type="dxa"/>
          </w:tcPr>
          <w:p w14:paraId="26A412F1" w14:textId="37B6B5D3" w:rsidR="00851D89" w:rsidRPr="00B43097" w:rsidRDefault="001513EF" w:rsidP="00851D89">
            <w:pPr>
              <w:widowControl w:val="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0,25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tcPr>
          <w:p w14:paraId="7F7763A4" w14:textId="2C2C5323" w:rsidR="00851D89" w:rsidRPr="00B43097" w:rsidRDefault="00851D89" w:rsidP="00851D89">
            <w:pPr>
              <w:spacing w:before="60" w:after="60"/>
              <w:jc w:val="center"/>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phê</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duyệt</w:t>
            </w:r>
            <w:proofErr w:type="spellEnd"/>
            <w:r w:rsidRPr="00A71308">
              <w:rPr>
                <w:rFonts w:ascii="Times New Roman" w:hAnsi="Times New Roman" w:cs="Times New Roman"/>
                <w:sz w:val="26"/>
                <w:szCs w:val="26"/>
              </w:rPr>
              <w:t xml:space="preserve"> k</w:t>
            </w:r>
            <w:r w:rsidRPr="00A71308">
              <w:rPr>
                <w:rFonts w:ascii="Times New Roman" w:hAnsi="Times New Roman" w:cs="Times New Roman"/>
                <w:sz w:val="26"/>
                <w:szCs w:val="26"/>
                <w:lang w:val="vi-VN"/>
              </w:rPr>
              <w:t>ết quả giải quyết TTHC</w:t>
            </w:r>
          </w:p>
        </w:tc>
        <w:tc>
          <w:tcPr>
            <w:tcW w:w="3431" w:type="dxa"/>
          </w:tcPr>
          <w:p w14:paraId="22367E58" w14:textId="3B7E403B" w:rsidR="00851D89" w:rsidRPr="00B43097" w:rsidRDefault="00851D89" w:rsidP="00851D89">
            <w:pPr>
              <w:spacing w:before="60" w:after="60"/>
              <w:jc w:val="both"/>
              <w:rPr>
                <w:rFonts w:ascii="Times New Roman" w:hAnsi="Times New Roman" w:cs="Times New Roman"/>
                <w:sz w:val="26"/>
                <w:szCs w:val="26"/>
              </w:rPr>
            </w:pPr>
            <w:proofErr w:type="spellStart"/>
            <w:r>
              <w:rPr>
                <w:rFonts w:ascii="Times New Roman" w:hAnsi="Times New Roman" w:cs="Times New Roman"/>
                <w:sz w:val="26"/>
                <w:szCs w:val="26"/>
                <w:lang w:val="en-US"/>
              </w:rPr>
              <w:t>Tiếp</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và</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Bộ</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phận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một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cửa</w:t>
            </w:r>
            <w:proofErr w:type="spellEnd"/>
          </w:p>
        </w:tc>
      </w:tr>
      <w:tr w:rsidR="00851D89" w:rsidRPr="00B43097" w14:paraId="3B05CA55" w14:textId="77777777" w:rsidTr="00D74418">
        <w:trPr>
          <w:trHeight w:val="1506"/>
        </w:trPr>
        <w:tc>
          <w:tcPr>
            <w:tcW w:w="851" w:type="dxa"/>
          </w:tcPr>
          <w:p w14:paraId="6DCB76B0" w14:textId="1045FB30" w:rsidR="00851D89" w:rsidRPr="00725512" w:rsidRDefault="00851D89" w:rsidP="00851D89">
            <w:pPr>
              <w:spacing w:before="60" w:after="60"/>
              <w:jc w:val="center"/>
              <w:rPr>
                <w:rFonts w:ascii="Times New Roman" w:hAnsi="Times New Roman" w:cs="Times New Roman"/>
                <w:sz w:val="26"/>
                <w:szCs w:val="26"/>
                <w:lang w:val="vi-VN"/>
              </w:rPr>
            </w:pPr>
            <w:r>
              <w:rPr>
                <w:rFonts w:ascii="Times New Roman" w:hAnsi="Times New Roman" w:cs="Times New Roman"/>
                <w:sz w:val="26"/>
                <w:szCs w:val="26"/>
              </w:rPr>
              <w:t>B</w:t>
            </w:r>
            <w:r w:rsidR="005B4F91">
              <w:rPr>
                <w:rFonts w:ascii="Times New Roman" w:hAnsi="Times New Roman" w:cs="Times New Roman"/>
                <w:sz w:val="26"/>
                <w:szCs w:val="26"/>
              </w:rPr>
              <w:t>1</w:t>
            </w:r>
            <w:r w:rsidR="00725512">
              <w:rPr>
                <w:rFonts w:ascii="Times New Roman" w:hAnsi="Times New Roman" w:cs="Times New Roman"/>
                <w:sz w:val="26"/>
                <w:szCs w:val="26"/>
                <w:lang w:val="vi-VN"/>
              </w:rPr>
              <w:t>8</w:t>
            </w:r>
          </w:p>
        </w:tc>
        <w:tc>
          <w:tcPr>
            <w:tcW w:w="1417" w:type="dxa"/>
          </w:tcPr>
          <w:p w14:paraId="31952737" w14:textId="524C0262" w:rsidR="00851D89" w:rsidRPr="00B43097" w:rsidRDefault="00851D89" w:rsidP="00851D89">
            <w:pPr>
              <w:widowControl w:val="0"/>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418" w:type="dxa"/>
          </w:tcPr>
          <w:p w14:paraId="420E2466" w14:textId="49043B59" w:rsidR="00851D89" w:rsidRPr="00B43097" w:rsidRDefault="00851D89" w:rsidP="00851D89">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Bộ</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phận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tiếp</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kết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quả</w:t>
            </w:r>
            <w:proofErr w:type="spellEnd"/>
          </w:p>
        </w:tc>
        <w:tc>
          <w:tcPr>
            <w:tcW w:w="1276" w:type="dxa"/>
          </w:tcPr>
          <w:p w14:paraId="33973878" w14:textId="4265A5B1" w:rsidR="00851D89" w:rsidRPr="00B43097" w:rsidRDefault="00851D89" w:rsidP="00851D89">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559" w:type="dxa"/>
          </w:tcPr>
          <w:p w14:paraId="4B5E1E26" w14:textId="50924167" w:rsidR="00851D89" w:rsidRPr="00B43097" w:rsidRDefault="00851D89" w:rsidP="00851D89">
            <w:pPr>
              <w:spacing w:before="60" w:after="60"/>
              <w:jc w:val="center"/>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3431" w:type="dxa"/>
          </w:tcPr>
          <w:p w14:paraId="15E3FEE9" w14:textId="77777777" w:rsidR="00851D89" w:rsidRDefault="00851D89" w:rsidP="00851D89">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14:paraId="66B6F919" w14:textId="77777777" w:rsidR="00851D89" w:rsidRDefault="00851D89" w:rsidP="00851D89">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14:paraId="74B76760" w14:textId="147F26BA" w:rsidR="00851D89" w:rsidRPr="00B43097" w:rsidRDefault="00851D89" w:rsidP="00851D89">
            <w:pPr>
              <w:spacing w:before="60" w:after="60"/>
              <w:jc w:val="both"/>
              <w:rPr>
                <w:rFonts w:ascii="Times New Roman" w:hAnsi="Times New Roman" w:cs="Times New Roman"/>
                <w:sz w:val="26"/>
                <w:szCs w:val="26"/>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14:paraId="2470584D" w14:textId="2B3062BE" w:rsidR="001C6E4C" w:rsidRPr="00B43097" w:rsidRDefault="001C6E4C" w:rsidP="00D84FFB">
      <w:pPr>
        <w:pStyle w:val="BodyText"/>
        <w:tabs>
          <w:tab w:val="left" w:pos="3617"/>
        </w:tabs>
        <w:spacing w:before="120" w:after="120"/>
        <w:rPr>
          <w:rFonts w:ascii="Times New Roman" w:hAnsi="Times New Roman" w:cs="Times New Roman"/>
          <w:b/>
          <w:sz w:val="26"/>
          <w:szCs w:val="26"/>
          <w:lang w:val="en-US"/>
        </w:rPr>
      </w:pPr>
      <w:r w:rsidRPr="00B43097">
        <w:rPr>
          <w:rFonts w:ascii="Times New Roman" w:hAnsi="Times New Roman" w:cs="Times New Roman"/>
          <w:b/>
          <w:sz w:val="26"/>
          <w:szCs w:val="26"/>
          <w:lang w:val="en-US"/>
        </w:rPr>
        <w:t>2. TRƯỜNG HỢP THUỘC THẨM QUYỀN GIẢI QUYẾT CỦA SỞ KHOA HỌC VÀ CÔNG NGHỆ</w:t>
      </w: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17"/>
        <w:gridCol w:w="1418"/>
        <w:gridCol w:w="1276"/>
        <w:gridCol w:w="1559"/>
        <w:gridCol w:w="3431"/>
      </w:tblGrid>
      <w:tr w:rsidR="00B43097" w:rsidRPr="00B43097" w14:paraId="75B52638" w14:textId="77777777" w:rsidTr="000B10B0">
        <w:trPr>
          <w:tblHeader/>
        </w:trPr>
        <w:tc>
          <w:tcPr>
            <w:tcW w:w="851" w:type="dxa"/>
            <w:vAlign w:val="center"/>
          </w:tcPr>
          <w:p w14:paraId="6876DCD2" w14:textId="77777777" w:rsidR="00CA775F" w:rsidRPr="00B43097" w:rsidRDefault="00CA775F" w:rsidP="000B10B0">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Bước</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công</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việc</w:t>
            </w:r>
            <w:proofErr w:type="spellEnd"/>
          </w:p>
        </w:tc>
        <w:tc>
          <w:tcPr>
            <w:tcW w:w="1417" w:type="dxa"/>
            <w:vAlign w:val="center"/>
          </w:tcPr>
          <w:p w14:paraId="33025BBA" w14:textId="77777777" w:rsidR="00CA775F" w:rsidRPr="00B43097" w:rsidRDefault="00CA775F" w:rsidP="000B10B0">
            <w:pPr>
              <w:spacing w:before="60" w:after="60"/>
              <w:jc w:val="center"/>
              <w:rPr>
                <w:rFonts w:ascii="Times New Roman" w:hAnsi="Times New Roman" w:cs="Times New Roman"/>
                <w:b/>
                <w:noProof/>
                <w:sz w:val="26"/>
                <w:szCs w:val="26"/>
              </w:rPr>
            </w:pPr>
            <w:r w:rsidRPr="00B43097">
              <w:rPr>
                <w:rFonts w:ascii="Times New Roman" w:hAnsi="Times New Roman" w:cs="Times New Roman"/>
                <w:b/>
                <w:noProof/>
                <w:sz w:val="26"/>
                <w:szCs w:val="26"/>
              </w:rPr>
              <w:t>Nội dung công việc</w:t>
            </w:r>
          </w:p>
        </w:tc>
        <w:tc>
          <w:tcPr>
            <w:tcW w:w="1418" w:type="dxa"/>
            <w:vAlign w:val="center"/>
          </w:tcPr>
          <w:p w14:paraId="7C85B693" w14:textId="77777777" w:rsidR="00CA775F" w:rsidRPr="00B43097" w:rsidRDefault="00CA775F" w:rsidP="000B10B0">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Trách</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nhiệm</w:t>
            </w:r>
            <w:proofErr w:type="spellEnd"/>
          </w:p>
        </w:tc>
        <w:tc>
          <w:tcPr>
            <w:tcW w:w="1276" w:type="dxa"/>
            <w:vAlign w:val="center"/>
          </w:tcPr>
          <w:p w14:paraId="30BA1499" w14:textId="77777777" w:rsidR="00CA775F" w:rsidRPr="00B43097" w:rsidRDefault="00CA775F" w:rsidP="000B10B0">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Thời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gian</w:t>
            </w:r>
            <w:proofErr w:type="spellEnd"/>
          </w:p>
        </w:tc>
        <w:tc>
          <w:tcPr>
            <w:tcW w:w="1559" w:type="dxa"/>
            <w:vAlign w:val="center"/>
          </w:tcPr>
          <w:p w14:paraId="6DB4FA56" w14:textId="77777777" w:rsidR="00CA775F" w:rsidRPr="00B43097" w:rsidRDefault="00CA775F" w:rsidP="000B10B0">
            <w:pPr>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r w:rsidRPr="00B43097">
              <w:rPr>
                <w:rFonts w:ascii="Times New Roman" w:hAnsi="Times New Roman" w:cs="Times New Roman"/>
                <w:b/>
                <w:sz w:val="26"/>
                <w:szCs w:val="26"/>
              </w:rPr>
              <w:t>/</w:t>
            </w:r>
          </w:p>
          <w:p w14:paraId="52F49D64" w14:textId="77777777" w:rsidR="00CA775F" w:rsidRPr="00B43097" w:rsidRDefault="00CA775F" w:rsidP="000B10B0">
            <w:pPr>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Biểu</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mẫu</w:t>
            </w:r>
            <w:proofErr w:type="spellEnd"/>
          </w:p>
        </w:tc>
        <w:tc>
          <w:tcPr>
            <w:tcW w:w="3431" w:type="dxa"/>
            <w:vAlign w:val="center"/>
          </w:tcPr>
          <w:p w14:paraId="0D46F1C1" w14:textId="77777777" w:rsidR="00CA775F" w:rsidRPr="00B43097" w:rsidRDefault="00CA775F" w:rsidP="000B10B0">
            <w:pPr>
              <w:autoSpaceDE/>
              <w:autoSpaceDN/>
              <w:spacing w:before="60" w:after="60"/>
              <w:jc w:val="center"/>
              <w:rPr>
                <w:rFonts w:ascii="Times New Roman" w:eastAsia="Calibri" w:hAnsi="Times New Roman" w:cs="Times New Roman"/>
                <w:b/>
                <w:bCs/>
                <w:sz w:val="26"/>
                <w:szCs w:val="26"/>
                <w:lang w:val="nl-NL"/>
              </w:rPr>
            </w:pPr>
            <w:proofErr w:type="spellStart"/>
            <w:r w:rsidRPr="00B43097">
              <w:rPr>
                <w:rFonts w:ascii="Times New Roman" w:eastAsia="Calibri" w:hAnsi="Times New Roman" w:cs="Times New Roman"/>
                <w:b/>
                <w:bCs/>
                <w:sz w:val="26"/>
                <w:szCs w:val="26"/>
                <w:lang w:val="nl-NL"/>
              </w:rPr>
              <w:t>Diễn</w:t>
            </w:r>
            <w:proofErr w:type="spellEnd"/>
            <w:r w:rsidRPr="00B43097">
              <w:rPr>
                <w:rFonts w:ascii="Times New Roman" w:eastAsia="Calibri" w:hAnsi="Times New Roman" w:cs="Times New Roman"/>
                <w:b/>
                <w:bCs/>
                <w:sz w:val="26"/>
                <w:szCs w:val="26"/>
                <w:lang w:val="nl-NL"/>
              </w:rPr>
              <w:t xml:space="preserve"> </w:t>
            </w:r>
            <w:proofErr w:type="spellStart"/>
            <w:r w:rsidRPr="00B43097">
              <w:rPr>
                <w:rFonts w:ascii="Times New Roman" w:eastAsia="Calibri" w:hAnsi="Times New Roman" w:cs="Times New Roman"/>
                <w:b/>
                <w:bCs/>
                <w:sz w:val="26"/>
                <w:szCs w:val="26"/>
                <w:lang w:val="nl-NL"/>
              </w:rPr>
              <w:t>giải</w:t>
            </w:r>
            <w:proofErr w:type="spellEnd"/>
          </w:p>
        </w:tc>
      </w:tr>
      <w:tr w:rsidR="00B43097" w:rsidRPr="00B43097" w14:paraId="4141473D" w14:textId="77777777" w:rsidTr="000B10B0">
        <w:trPr>
          <w:trHeight w:val="942"/>
        </w:trPr>
        <w:tc>
          <w:tcPr>
            <w:tcW w:w="851" w:type="dxa"/>
            <w:vMerge w:val="restart"/>
            <w:vAlign w:val="center"/>
          </w:tcPr>
          <w:p w14:paraId="41881985"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B1</w:t>
            </w:r>
          </w:p>
        </w:tc>
        <w:tc>
          <w:tcPr>
            <w:tcW w:w="1417" w:type="dxa"/>
            <w:vAlign w:val="center"/>
          </w:tcPr>
          <w:p w14:paraId="1D47E1CE" w14:textId="77777777" w:rsidR="00CA775F" w:rsidRPr="00B43097" w:rsidRDefault="00CA775F" w:rsidP="000B10B0">
            <w:pPr>
              <w:spacing w:before="60" w:after="6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Nộp</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hồ</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sơ</w:t>
            </w:r>
            <w:proofErr w:type="spellEnd"/>
          </w:p>
        </w:tc>
        <w:tc>
          <w:tcPr>
            <w:tcW w:w="1418" w:type="dxa"/>
            <w:vAlign w:val="center"/>
          </w:tcPr>
          <w:p w14:paraId="69AE512F" w14:textId="77777777" w:rsidR="00CA775F" w:rsidRPr="00B43097" w:rsidRDefault="00CA775F"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Doanh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nghiệp</w:t>
            </w:r>
            <w:proofErr w:type="spellEnd"/>
          </w:p>
        </w:tc>
        <w:tc>
          <w:tcPr>
            <w:tcW w:w="1276" w:type="dxa"/>
            <w:vAlign w:val="center"/>
          </w:tcPr>
          <w:p w14:paraId="5F6D5E80"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w:t>
            </w:r>
          </w:p>
        </w:tc>
        <w:tc>
          <w:tcPr>
            <w:tcW w:w="1559" w:type="dxa"/>
            <w:vAlign w:val="center"/>
          </w:tcPr>
          <w:p w14:paraId="01CF39F5" w14:textId="77777777" w:rsidR="00CA775F" w:rsidRPr="00B43097" w:rsidRDefault="00CA775F" w:rsidP="000B10B0">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tc>
        <w:tc>
          <w:tcPr>
            <w:tcW w:w="3431" w:type="dxa"/>
            <w:vAlign w:val="center"/>
          </w:tcPr>
          <w:p w14:paraId="05EF1D3C" w14:textId="77777777" w:rsidR="00CA775F" w:rsidRPr="00B43097" w:rsidRDefault="00CA775F" w:rsidP="000B10B0">
            <w:pPr>
              <w:spacing w:before="60" w:after="60"/>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Thành phần hồ sơ theo mục </w:t>
            </w:r>
            <w:r w:rsidRPr="00B43097">
              <w:rPr>
                <w:rFonts w:ascii="Times New Roman" w:hAnsi="Times New Roman" w:cs="Times New Roman"/>
                <w:sz w:val="26"/>
                <w:szCs w:val="26"/>
                <w:lang w:val="en-US"/>
              </w:rPr>
              <w:t>I</w:t>
            </w:r>
          </w:p>
        </w:tc>
      </w:tr>
      <w:tr w:rsidR="00B43097" w:rsidRPr="00B43097" w14:paraId="24710F36" w14:textId="77777777" w:rsidTr="000B10B0">
        <w:trPr>
          <w:trHeight w:val="942"/>
        </w:trPr>
        <w:tc>
          <w:tcPr>
            <w:tcW w:w="851" w:type="dxa"/>
            <w:vMerge/>
            <w:vAlign w:val="center"/>
          </w:tcPr>
          <w:p w14:paraId="0056C1BA" w14:textId="77777777" w:rsidR="00CA775F" w:rsidRPr="00B43097" w:rsidRDefault="00CA775F" w:rsidP="000B10B0">
            <w:pPr>
              <w:spacing w:before="60" w:after="60"/>
              <w:jc w:val="center"/>
              <w:rPr>
                <w:rFonts w:ascii="Times New Roman" w:hAnsi="Times New Roman" w:cs="Times New Roman"/>
                <w:sz w:val="26"/>
                <w:szCs w:val="26"/>
                <w:lang w:val="vi-VN"/>
              </w:rPr>
            </w:pPr>
          </w:p>
        </w:tc>
        <w:tc>
          <w:tcPr>
            <w:tcW w:w="1417" w:type="dxa"/>
            <w:vAlign w:val="center"/>
          </w:tcPr>
          <w:p w14:paraId="1B52A735" w14:textId="77777777" w:rsidR="00CA775F" w:rsidRPr="00B43097" w:rsidRDefault="00CA775F"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Kiểm</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tra</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p>
        </w:tc>
        <w:tc>
          <w:tcPr>
            <w:tcW w:w="1418" w:type="dxa"/>
            <w:vAlign w:val="center"/>
          </w:tcPr>
          <w:p w14:paraId="4CE55D4B" w14:textId="77777777" w:rsidR="00CA775F" w:rsidRPr="00B43097" w:rsidRDefault="00CA775F" w:rsidP="000B10B0">
            <w:pPr>
              <w:spacing w:before="60" w:after="60"/>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Bộ</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phận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một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cửa</w:t>
            </w:r>
            <w:proofErr w:type="spellEnd"/>
          </w:p>
        </w:tc>
        <w:tc>
          <w:tcPr>
            <w:tcW w:w="1276" w:type="dxa"/>
            <w:vAlign w:val="center"/>
          </w:tcPr>
          <w:p w14:paraId="1638E196" w14:textId="31B8E6F1" w:rsidR="00CA775F" w:rsidRPr="00E63618" w:rsidRDefault="00CA775F" w:rsidP="000B10B0">
            <w:pPr>
              <w:spacing w:before="60" w:after="60"/>
              <w:jc w:val="center"/>
              <w:rPr>
                <w:rFonts w:ascii="Times New Roman" w:hAnsi="Times New Roman" w:cs="Times New Roman"/>
                <w:sz w:val="26"/>
                <w:szCs w:val="26"/>
                <w:lang w:val="vi-VN"/>
              </w:rPr>
            </w:pPr>
            <w:proofErr w:type="spellStart"/>
            <w:r w:rsidRPr="00B43097">
              <w:rPr>
                <w:rFonts w:ascii="Times New Roman" w:hAnsi="Times New Roman" w:cs="Times New Roman"/>
                <w:sz w:val="26"/>
                <w:szCs w:val="26"/>
              </w:rPr>
              <w:t>giờ</w:t>
            </w:r>
            <w:proofErr w:type="spellEnd"/>
            <w:r w:rsidRPr="00B43097">
              <w:rPr>
                <w:rFonts w:ascii="Times New Roman" w:hAnsi="Times New Roman" w:cs="Times New Roman"/>
                <w:sz w:val="26"/>
                <w:szCs w:val="26"/>
              </w:rPr>
              <w:t xml:space="preserve"> </w:t>
            </w:r>
            <w:proofErr w:type="spellStart"/>
            <w:r w:rsidR="00E63618">
              <w:rPr>
                <w:rFonts w:ascii="Times New Roman" w:hAnsi="Times New Roman" w:cs="Times New Roman"/>
                <w:sz w:val="26"/>
                <w:szCs w:val="26"/>
              </w:rPr>
              <w:t>hành</w:t>
            </w:r>
            <w:proofErr w:type="spellEnd"/>
            <w:r w:rsidR="00E63618">
              <w:rPr>
                <w:rFonts w:ascii="Times New Roman" w:hAnsi="Times New Roman" w:cs="Times New Roman"/>
                <w:sz w:val="26"/>
                <w:szCs w:val="26"/>
                <w:lang w:val="vi-VN"/>
              </w:rPr>
              <w:t xml:space="preserve"> chính</w:t>
            </w:r>
          </w:p>
        </w:tc>
        <w:tc>
          <w:tcPr>
            <w:tcW w:w="1559" w:type="dxa"/>
            <w:vAlign w:val="center"/>
          </w:tcPr>
          <w:p w14:paraId="1F32FB14"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01D701F7"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01</w:t>
            </w:r>
          </w:p>
          <w:p w14:paraId="30731016"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02</w:t>
            </w:r>
          </w:p>
          <w:p w14:paraId="493CEE0A"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03</w:t>
            </w:r>
          </w:p>
        </w:tc>
        <w:tc>
          <w:tcPr>
            <w:tcW w:w="3431" w:type="dxa"/>
            <w:vAlign w:val="center"/>
          </w:tcPr>
          <w:p w14:paraId="4184E281" w14:textId="77777777" w:rsidR="00CA775F" w:rsidRPr="00B43097" w:rsidRDefault="00CA775F" w:rsidP="000B10B0">
            <w:pPr>
              <w:widowControl w:val="0"/>
              <w:spacing w:before="60" w:after="60"/>
              <w:ind w:left="-12"/>
              <w:jc w:val="both"/>
              <w:rPr>
                <w:rFonts w:ascii="Times New Roman" w:hAnsi="Times New Roman" w:cs="Times New Roman"/>
                <w:sz w:val="26"/>
                <w:szCs w:val="26"/>
              </w:rPr>
            </w:pPr>
            <w:proofErr w:type="spellStart"/>
            <w:r w:rsidRPr="00B43097">
              <w:rPr>
                <w:rFonts w:ascii="Times New Roman" w:hAnsi="Times New Roman" w:cs="Times New Roman"/>
                <w:sz w:val="26"/>
                <w:szCs w:val="26"/>
              </w:rPr>
              <w:t>Kiểm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tính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đầy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đủ</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các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tờ</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có</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trong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phần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w:t>
            </w:r>
          </w:p>
          <w:p w14:paraId="21F245C8" w14:textId="77777777" w:rsidR="00CA775F" w:rsidRPr="00B43097" w:rsidRDefault="00CA775F" w:rsidP="000B10B0">
            <w:pPr>
              <w:widowControl w:val="0"/>
              <w:spacing w:before="60" w:after="60"/>
              <w:ind w:left="-12"/>
              <w:jc w:val="both"/>
              <w:rPr>
                <w:rFonts w:ascii="Times New Roman" w:hAnsi="Times New Roman" w:cs="Times New Roman"/>
                <w:sz w:val="26"/>
                <w:szCs w:val="26"/>
              </w:rPr>
            </w:pPr>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Trường</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hô</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sơ</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lệ</w:t>
            </w:r>
            <w:proofErr w:type="spellEnd"/>
            <w:r w:rsidRPr="00B43097">
              <w:rPr>
                <w:rFonts w:ascii="Times New Roman" w:hAnsi="Times New Roman" w:cs="Times New Roman"/>
                <w:b/>
                <w:bCs/>
                <w:i/>
                <w:iCs/>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hẹn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kết</w:t>
            </w:r>
            <w:proofErr w:type="spellEnd"/>
            <w:r w:rsidRPr="00B43097">
              <w:rPr>
                <w:rFonts w:ascii="Times New Roman" w:hAnsi="Times New Roman" w:cs="Times New Roman"/>
                <w:sz w:val="26"/>
                <w:szCs w:val="26"/>
              </w:rPr>
              <w:t xml:space="preserve"> quả, </w:t>
            </w:r>
            <w:proofErr w:type="spellStart"/>
            <w:r w:rsidRPr="00B43097">
              <w:rPr>
                <w:rFonts w:ascii="Times New Roman" w:hAnsi="Times New Roman" w:cs="Times New Roman"/>
                <w:sz w:val="26"/>
                <w:szCs w:val="26"/>
              </w:rPr>
              <w:t>trao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tổ</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w:t>
            </w:r>
            <w:proofErr w:type="spellStart"/>
            <w:r w:rsidRPr="00B43097">
              <w:rPr>
                <w:rFonts w:ascii="Times New Roman" w:hAnsi="Times New Roman" w:cs="Times New Roman"/>
                <w:sz w:val="26"/>
                <w:szCs w:val="26"/>
              </w:rPr>
              <w:t>cá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nộp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hô</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theo</w:t>
            </w:r>
            <w:proofErr w:type="spellEnd"/>
            <w:r w:rsidRPr="00B43097">
              <w:rPr>
                <w:rFonts w:ascii="Times New Roman" w:hAnsi="Times New Roman" w:cs="Times New Roman"/>
                <w:sz w:val="26"/>
                <w:szCs w:val="26"/>
              </w:rPr>
              <w:t xml:space="preserve"> BM 01), </w:t>
            </w:r>
            <w:proofErr w:type="spellStart"/>
            <w:r w:rsidRPr="00B43097">
              <w:rPr>
                <w:rFonts w:ascii="Times New Roman" w:hAnsi="Times New Roman" w:cs="Times New Roman"/>
                <w:sz w:val="26"/>
                <w:szCs w:val="26"/>
              </w:rPr>
              <w:t>thực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hiện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B2.</w:t>
            </w:r>
          </w:p>
          <w:p w14:paraId="666BD81B" w14:textId="77777777" w:rsidR="00CA775F" w:rsidRPr="00B43097" w:rsidRDefault="00CA775F" w:rsidP="000B10B0">
            <w:pPr>
              <w:widowControl w:val="0"/>
              <w:spacing w:before="60"/>
              <w:jc w:val="both"/>
              <w:rPr>
                <w:rFonts w:ascii="Times New Roman" w:hAnsi="Times New Roman" w:cs="Times New Roman"/>
                <w:sz w:val="26"/>
                <w:szCs w:val="26"/>
              </w:rPr>
            </w:pPr>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Trường</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hô</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sơ</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chưa</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lệ</w:t>
            </w:r>
            <w:proofErr w:type="spellEnd"/>
            <w:r w:rsidRPr="00B43097">
              <w:rPr>
                <w:rFonts w:ascii="Times New Roman" w:hAnsi="Times New Roman" w:cs="Times New Roman"/>
                <w:b/>
                <w:bCs/>
                <w:i/>
                <w:iCs/>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Hướng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tổ</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w:t>
            </w:r>
            <w:proofErr w:type="spellStart"/>
            <w:r w:rsidRPr="00B43097">
              <w:rPr>
                <w:rFonts w:ascii="Times New Roman" w:hAnsi="Times New Roman" w:cs="Times New Roman"/>
                <w:sz w:val="26"/>
                <w:szCs w:val="26"/>
              </w:rPr>
              <w:t>cá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nhân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nộp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hô</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bô</w:t>
            </w:r>
            <w:proofErr w:type="spellEnd"/>
            <w:r w:rsidRPr="00B43097">
              <w:rPr>
                <w:rFonts w:ascii="Times New Roman" w:hAnsi="Times New Roman" w:cs="Times New Roman"/>
                <w:sz w:val="26"/>
                <w:szCs w:val="26"/>
              </w:rPr>
              <w:t xml:space="preserve">̉ sung, </w:t>
            </w:r>
            <w:proofErr w:type="spellStart"/>
            <w:r w:rsidRPr="00B43097">
              <w:rPr>
                <w:rFonts w:ascii="Times New Roman" w:hAnsi="Times New Roman" w:cs="Times New Roman"/>
                <w:sz w:val="26"/>
                <w:szCs w:val="26"/>
              </w:rPr>
              <w:t>hoàn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thiện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hô</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và</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ghi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rõ</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do (</w:t>
            </w:r>
            <w:proofErr w:type="spellStart"/>
            <w:r w:rsidRPr="00B43097">
              <w:rPr>
                <w:rFonts w:ascii="Times New Roman" w:hAnsi="Times New Roman" w:cs="Times New Roman"/>
                <w:sz w:val="26"/>
                <w:szCs w:val="26"/>
              </w:rPr>
              <w:t>theo</w:t>
            </w:r>
            <w:proofErr w:type="spellEnd"/>
            <w:r w:rsidRPr="00B43097">
              <w:rPr>
                <w:rFonts w:ascii="Times New Roman" w:hAnsi="Times New Roman" w:cs="Times New Roman"/>
                <w:sz w:val="26"/>
                <w:szCs w:val="26"/>
              </w:rPr>
              <w:t xml:space="preserve"> BM </w:t>
            </w:r>
            <w:r w:rsidRPr="00B43097">
              <w:rPr>
                <w:rFonts w:ascii="Times New Roman" w:hAnsi="Times New Roman" w:cs="Times New Roman"/>
                <w:sz w:val="26"/>
                <w:szCs w:val="26"/>
              </w:rPr>
              <w:lastRenderedPageBreak/>
              <w:t>02).</w:t>
            </w:r>
          </w:p>
          <w:p w14:paraId="524E6477" w14:textId="77777777" w:rsidR="00CA775F" w:rsidRPr="00B43097" w:rsidRDefault="00CA775F" w:rsidP="000B10B0">
            <w:pPr>
              <w:spacing w:before="60" w:after="60"/>
              <w:jc w:val="both"/>
              <w:rPr>
                <w:rFonts w:ascii="Times New Roman" w:hAnsi="Times New Roman" w:cs="Times New Roman"/>
                <w:sz w:val="26"/>
                <w:szCs w:val="26"/>
                <w:lang w:val="vi-VN"/>
              </w:rPr>
            </w:pPr>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Trường</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hợp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từ</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chối</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tiếp</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nhận</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hồ</w:t>
            </w:r>
            <w:proofErr w:type="spellEnd"/>
            <w:r w:rsidRPr="00B43097">
              <w:rPr>
                <w:rFonts w:ascii="Times New Roman" w:hAnsi="Times New Roman" w:cs="Times New Roman"/>
                <w:b/>
                <w:bCs/>
                <w:i/>
                <w:iCs/>
                <w:sz w:val="26"/>
                <w:szCs w:val="26"/>
              </w:rPr>
              <w:t xml:space="preserve"> </w:t>
            </w:r>
            <w:proofErr w:type="spellStart"/>
            <w:r w:rsidRPr="00B43097">
              <w:rPr>
                <w:rFonts w:ascii="Times New Roman" w:hAnsi="Times New Roman" w:cs="Times New Roman"/>
                <w:b/>
                <w:bCs/>
                <w:i/>
                <w:iCs/>
                <w:sz w:val="26"/>
                <w:szCs w:val="26"/>
              </w:rPr>
              <w:t>sơ</w:t>
            </w:r>
            <w:proofErr w:type="spellEnd"/>
            <w:r w:rsidRPr="00B43097">
              <w:rPr>
                <w:rFonts w:ascii="Times New Roman" w:hAnsi="Times New Roman" w:cs="Times New Roman"/>
                <w:b/>
                <w:bCs/>
                <w:i/>
                <w:iCs/>
                <w:sz w:val="26"/>
                <w:szCs w:val="26"/>
              </w:rPr>
              <w:t>:</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Lập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từ</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chối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giải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quyết</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theo</w:t>
            </w:r>
            <w:proofErr w:type="spellEnd"/>
            <w:r w:rsidRPr="00B43097">
              <w:rPr>
                <w:rFonts w:ascii="Times New Roman" w:hAnsi="Times New Roman" w:cs="Times New Roman"/>
                <w:sz w:val="26"/>
                <w:szCs w:val="26"/>
              </w:rPr>
              <w:t xml:space="preserve"> BM 03).</w:t>
            </w:r>
          </w:p>
        </w:tc>
      </w:tr>
      <w:tr w:rsidR="00B43097" w:rsidRPr="00B43097" w14:paraId="1415F638" w14:textId="77777777" w:rsidTr="000B10B0">
        <w:trPr>
          <w:trHeight w:val="2676"/>
        </w:trPr>
        <w:tc>
          <w:tcPr>
            <w:tcW w:w="851" w:type="dxa"/>
            <w:vAlign w:val="center"/>
          </w:tcPr>
          <w:p w14:paraId="20614643"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lastRenderedPageBreak/>
              <w:t>B2</w:t>
            </w:r>
          </w:p>
        </w:tc>
        <w:tc>
          <w:tcPr>
            <w:tcW w:w="1417" w:type="dxa"/>
            <w:vAlign w:val="center"/>
          </w:tcPr>
          <w:p w14:paraId="4ED1424B" w14:textId="77777777" w:rsidR="00CA775F" w:rsidRPr="00B43097" w:rsidRDefault="00CA775F"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Tiếp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nhận</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p>
        </w:tc>
        <w:tc>
          <w:tcPr>
            <w:tcW w:w="1418" w:type="dxa"/>
            <w:vAlign w:val="center"/>
          </w:tcPr>
          <w:p w14:paraId="4CE91BCD" w14:textId="77777777" w:rsidR="00CA775F" w:rsidRPr="00B43097" w:rsidRDefault="00CA775F" w:rsidP="000B10B0">
            <w:pPr>
              <w:spacing w:before="60" w:after="60"/>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Bộ</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phận</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một</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cửa</w:t>
            </w:r>
            <w:proofErr w:type="spellEnd"/>
          </w:p>
        </w:tc>
        <w:tc>
          <w:tcPr>
            <w:tcW w:w="1276" w:type="dxa"/>
            <w:vAlign w:val="center"/>
          </w:tcPr>
          <w:p w14:paraId="25DC582C" w14:textId="77777777" w:rsidR="00CA775F" w:rsidRPr="00B43097" w:rsidRDefault="00CA775F" w:rsidP="000B10B0">
            <w:pPr>
              <w:jc w:val="center"/>
              <w:rPr>
                <w:rFonts w:ascii="Times New Roman" w:hAnsi="Times New Roman" w:cs="Times New Roman"/>
                <w:sz w:val="26"/>
                <w:szCs w:val="26"/>
              </w:rPr>
            </w:pPr>
            <w:r w:rsidRPr="00B43097">
              <w:rPr>
                <w:rFonts w:ascii="Times New Roman" w:hAnsi="Times New Roman" w:cs="Times New Roman"/>
                <w:sz w:val="26"/>
                <w:szCs w:val="26"/>
              </w:rPr>
              <w:t xml:space="preserve">0,5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
          <w:p w14:paraId="112F5B84" w14:textId="77777777" w:rsidR="00CA775F" w:rsidRPr="00B43097" w:rsidRDefault="00CA775F" w:rsidP="000B10B0">
            <w:pPr>
              <w:jc w:val="center"/>
              <w:rPr>
                <w:rFonts w:ascii="Times New Roman" w:hAnsi="Times New Roman" w:cs="Times New Roman"/>
                <w:sz w:val="26"/>
                <w:szCs w:val="26"/>
              </w:rPr>
            </w:pP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60D68E06" w14:textId="77777777" w:rsidR="00CA775F" w:rsidRPr="00B43097" w:rsidRDefault="00CA775F" w:rsidP="000B10B0">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2213696D"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01</w:t>
            </w:r>
          </w:p>
        </w:tc>
        <w:tc>
          <w:tcPr>
            <w:tcW w:w="3431" w:type="dxa"/>
            <w:vAlign w:val="center"/>
          </w:tcPr>
          <w:p w14:paraId="7EB7D153" w14:textId="77777777" w:rsidR="00754742" w:rsidRPr="00B43097" w:rsidRDefault="00754742" w:rsidP="00754742">
            <w:pPr>
              <w:spacing w:before="60" w:after="60"/>
              <w:ind w:left="-12"/>
              <w:jc w:val="both"/>
              <w:rPr>
                <w:rStyle w:val="apple-converted-space"/>
                <w:rFonts w:ascii="Times New Roman" w:hAnsi="Times New Roman" w:cs="Times New Roman"/>
                <w:sz w:val="26"/>
                <w:szCs w:val="26"/>
              </w:rPr>
            </w:pPr>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Tiếp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nhận</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trực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tiếp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hoặc</w:t>
            </w:r>
            <w:proofErr w:type="spellEnd"/>
            <w:r w:rsidRPr="00B43097">
              <w:rPr>
                <w:rStyle w:val="apple-converted-space"/>
                <w:rFonts w:ascii="Times New Roman" w:hAnsi="Times New Roman" w:cs="Times New Roman"/>
                <w:sz w:val="26"/>
                <w:szCs w:val="26"/>
              </w:rPr>
              <w:t xml:space="preserve"> qua </w:t>
            </w:r>
            <w:proofErr w:type="spellStart"/>
            <w:r w:rsidRPr="00B43097">
              <w:rPr>
                <w:rStyle w:val="apple-converted-space"/>
                <w:rFonts w:ascii="Times New Roman" w:hAnsi="Times New Roman" w:cs="Times New Roman"/>
                <w:sz w:val="26"/>
                <w:szCs w:val="26"/>
              </w:rPr>
              <w:t>đường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bưu</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chính</w:t>
            </w:r>
            <w:proofErr w:type="spellEnd"/>
            <w:r w:rsidRPr="00B43097">
              <w:rPr>
                <w:rStyle w:val="apple-converted-space"/>
                <w:rFonts w:ascii="Times New Roman" w:hAnsi="Times New Roman" w:cs="Times New Roman"/>
                <w:sz w:val="26"/>
                <w:szCs w:val="26"/>
              </w:rPr>
              <w:t xml:space="preserve">: Scan </w:t>
            </w:r>
            <w:proofErr w:type="spellStart"/>
            <w:r w:rsidRPr="00B43097">
              <w:rPr>
                <w:rStyle w:val="apple-converted-space"/>
                <w:rFonts w:ascii="Times New Roman" w:hAnsi="Times New Roman" w:cs="Times New Roman"/>
                <w:sz w:val="26"/>
                <w:szCs w:val="26"/>
              </w:rPr>
              <w:t>và</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lưu</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trữ</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điện</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tử</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cập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nhật</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vào</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Hệ</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thống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Một</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cửa</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gửi</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cho</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công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chức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thụ</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lý</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r w:rsidRPr="00B43097">
              <w:rPr>
                <w:rStyle w:val="apple-converted-space"/>
                <w:rFonts w:ascii="Times New Roman" w:hAnsi="Times New Roman" w:cs="Times New Roman"/>
                <w:sz w:val="26"/>
                <w:szCs w:val="26"/>
              </w:rPr>
              <w:t xml:space="preserve"> </w:t>
            </w:r>
          </w:p>
          <w:p w14:paraId="357CE97B" w14:textId="6CE64D8B" w:rsidR="00CA775F" w:rsidRPr="00B43097" w:rsidRDefault="00754742" w:rsidP="00754742">
            <w:pPr>
              <w:spacing w:before="60" w:after="60"/>
              <w:jc w:val="both"/>
              <w:rPr>
                <w:rFonts w:ascii="Times New Roman" w:hAnsi="Times New Roman" w:cs="Times New Roman"/>
                <w:sz w:val="26"/>
                <w:szCs w:val="26"/>
              </w:rPr>
            </w:pPr>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Tiếp</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nhận</w:t>
            </w:r>
            <w:proofErr w:type="spellEnd"/>
            <w:r w:rsidRPr="00B43097">
              <w:rPr>
                <w:rStyle w:val="apple-converted-space"/>
                <w:rFonts w:ascii="Times New Roman" w:hAnsi="Times New Roman" w:cs="Times New Roman"/>
                <w:sz w:val="26"/>
                <w:szCs w:val="26"/>
              </w:rPr>
              <w:t xml:space="preserve"> qua </w:t>
            </w:r>
            <w:proofErr w:type="spellStart"/>
            <w:r w:rsidRPr="00B43097">
              <w:rPr>
                <w:rStyle w:val="apple-converted-space"/>
                <w:rFonts w:ascii="Times New Roman" w:hAnsi="Times New Roman" w:cs="Times New Roman"/>
                <w:sz w:val="26"/>
                <w:szCs w:val="26"/>
              </w:rPr>
              <w:t>Cổng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dịch</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vụ</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công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Quốc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gia</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chuyển</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gửi</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cho</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công</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chức</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thụ</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lý</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hồ</w:t>
            </w:r>
            <w:proofErr w:type="spellEnd"/>
            <w:r w:rsidRPr="00B43097">
              <w:rPr>
                <w:rStyle w:val="apple-converted-space"/>
                <w:rFonts w:ascii="Times New Roman" w:hAnsi="Times New Roman" w:cs="Times New Roman"/>
                <w:sz w:val="26"/>
                <w:szCs w:val="26"/>
              </w:rPr>
              <w:t xml:space="preserve"> </w:t>
            </w:r>
            <w:proofErr w:type="spellStart"/>
            <w:r w:rsidRPr="00B43097">
              <w:rPr>
                <w:rStyle w:val="apple-converted-space"/>
                <w:rFonts w:ascii="Times New Roman" w:hAnsi="Times New Roman" w:cs="Times New Roman"/>
                <w:sz w:val="26"/>
                <w:szCs w:val="26"/>
              </w:rPr>
              <w:t>sơ</w:t>
            </w:r>
            <w:proofErr w:type="spellEnd"/>
          </w:p>
        </w:tc>
      </w:tr>
      <w:tr w:rsidR="00B43097" w:rsidRPr="00B43097" w14:paraId="4A2879C4" w14:textId="77777777" w:rsidTr="000B10B0">
        <w:trPr>
          <w:trHeight w:val="2676"/>
        </w:trPr>
        <w:tc>
          <w:tcPr>
            <w:tcW w:w="851" w:type="dxa"/>
            <w:vAlign w:val="center"/>
          </w:tcPr>
          <w:p w14:paraId="2993705A"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B3</w:t>
            </w:r>
          </w:p>
        </w:tc>
        <w:tc>
          <w:tcPr>
            <w:tcW w:w="1417" w:type="dxa"/>
            <w:vAlign w:val="center"/>
          </w:tcPr>
          <w:p w14:paraId="1849F468" w14:textId="77777777" w:rsidR="00CA775F" w:rsidRPr="00B43097" w:rsidRDefault="00CA775F" w:rsidP="000B10B0">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Kiểm</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tra</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tính</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hợp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lệ</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của</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hồ</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sơ</w:t>
            </w:r>
            <w:proofErr w:type="spellEnd"/>
          </w:p>
        </w:tc>
        <w:tc>
          <w:tcPr>
            <w:tcW w:w="1418" w:type="dxa"/>
            <w:vAlign w:val="center"/>
          </w:tcPr>
          <w:p w14:paraId="6831E6BC" w14:textId="77777777" w:rsidR="00CA775F" w:rsidRPr="00B43097" w:rsidRDefault="00CA775F" w:rsidP="000B10B0">
            <w:pPr>
              <w:spacing w:before="60" w:after="60"/>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Công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chức</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thụ</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p>
        </w:tc>
        <w:tc>
          <w:tcPr>
            <w:tcW w:w="1276" w:type="dxa"/>
            <w:vAlign w:val="center"/>
          </w:tcPr>
          <w:p w14:paraId="5D6DB9E6" w14:textId="0B79BEDA" w:rsidR="00CA775F" w:rsidRPr="00B43097" w:rsidRDefault="00F143CE" w:rsidP="000B10B0">
            <w:pPr>
              <w:widowControl w:val="0"/>
              <w:jc w:val="center"/>
              <w:rPr>
                <w:rFonts w:ascii="Times New Roman" w:hAnsi="Times New Roman" w:cs="Times New Roman"/>
                <w:sz w:val="26"/>
                <w:szCs w:val="26"/>
              </w:rPr>
            </w:pPr>
            <w:r w:rsidRPr="00B43097">
              <w:rPr>
                <w:rFonts w:ascii="Times New Roman" w:hAnsi="Times New Roman" w:cs="Times New Roman"/>
                <w:sz w:val="26"/>
                <w:szCs w:val="26"/>
              </w:rPr>
              <w:t>01</w:t>
            </w:r>
            <w:r w:rsidR="00CA775F" w:rsidRPr="00B43097">
              <w:rPr>
                <w:rFonts w:ascii="Times New Roman" w:hAnsi="Times New Roman" w:cs="Times New Roman"/>
                <w:sz w:val="26"/>
                <w:szCs w:val="26"/>
              </w:rPr>
              <w:t xml:space="preserve"> </w:t>
            </w:r>
            <w:proofErr w:type="spellStart"/>
            <w:r w:rsidR="00CA775F" w:rsidRPr="00B43097">
              <w:rPr>
                <w:rFonts w:ascii="Times New Roman" w:hAnsi="Times New Roman" w:cs="Times New Roman"/>
                <w:sz w:val="26"/>
                <w:szCs w:val="26"/>
              </w:rPr>
              <w:t>ngày</w:t>
            </w:r>
            <w:proofErr w:type="spellEnd"/>
            <w:r w:rsidR="00CA775F" w:rsidRPr="00B43097">
              <w:rPr>
                <w:rFonts w:ascii="Times New Roman" w:hAnsi="Times New Roman" w:cs="Times New Roman"/>
                <w:sz w:val="26"/>
                <w:szCs w:val="26"/>
              </w:rPr>
              <w:t xml:space="preserve"> </w:t>
            </w:r>
          </w:p>
          <w:p w14:paraId="55819335" w14:textId="77777777" w:rsidR="00CA775F" w:rsidRPr="00B43097" w:rsidRDefault="00CA775F" w:rsidP="000B10B0">
            <w:pPr>
              <w:jc w:val="center"/>
              <w:rPr>
                <w:rFonts w:ascii="Times New Roman" w:hAnsi="Times New Roman" w:cs="Times New Roman"/>
                <w:sz w:val="26"/>
                <w:szCs w:val="26"/>
              </w:rPr>
            </w:pP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r w:rsidRPr="00B43097">
              <w:rPr>
                <w:rFonts w:ascii="Times New Roman" w:hAnsi="Times New Roman" w:cs="Times New Roman"/>
                <w:sz w:val="26"/>
                <w:szCs w:val="26"/>
              </w:rPr>
              <w:t xml:space="preserve"> </w:t>
            </w:r>
          </w:p>
        </w:tc>
        <w:tc>
          <w:tcPr>
            <w:tcW w:w="1559" w:type="dxa"/>
            <w:vAlign w:val="center"/>
          </w:tcPr>
          <w:p w14:paraId="66F92C3F" w14:textId="77777777" w:rsidR="00CA775F" w:rsidRPr="00B43097" w:rsidRDefault="00CA775F" w:rsidP="000B10B0">
            <w:pPr>
              <w:widowControl w:val="0"/>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00235E7B"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 xml:space="preserve"> BM 01</w:t>
            </w:r>
          </w:p>
        </w:tc>
        <w:tc>
          <w:tcPr>
            <w:tcW w:w="3431" w:type="dxa"/>
            <w:vAlign w:val="center"/>
          </w:tcPr>
          <w:p w14:paraId="67EC563E" w14:textId="77777777" w:rsidR="00CA775F" w:rsidRPr="00B43097" w:rsidRDefault="00CA775F" w:rsidP="000B10B0">
            <w:pPr>
              <w:jc w:val="both"/>
              <w:rPr>
                <w:rFonts w:ascii="Times New Roman" w:hAnsi="Times New Roman" w:cs="Times New Roman"/>
                <w:sz w:val="26"/>
                <w:szCs w:val="26"/>
              </w:rPr>
            </w:pPr>
            <w:proofErr w:type="spellStart"/>
            <w:r w:rsidRPr="00B43097">
              <w:rPr>
                <w:rStyle w:val="apple-converted-space"/>
                <w:rFonts w:ascii="Times New Roman" w:hAnsi="Times New Roman"/>
                <w:sz w:val="26"/>
                <w:szCs w:val="26"/>
              </w:rPr>
              <w:t>Công</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chức</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thụ</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lý</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hồ</w:t>
            </w:r>
            <w:proofErr w:type="spellEnd"/>
            <w:r w:rsidRPr="00B43097">
              <w:rPr>
                <w:rStyle w:val="apple-converted-space"/>
                <w:rFonts w:ascii="Times New Roman" w:hAnsi="Times New Roman"/>
                <w:sz w:val="26"/>
                <w:szCs w:val="26"/>
              </w:rPr>
              <w:t xml:space="preserve"> </w:t>
            </w:r>
            <w:proofErr w:type="spellStart"/>
            <w:r w:rsidRPr="00B43097">
              <w:rPr>
                <w:rStyle w:val="apple-converted-space"/>
                <w:rFonts w:ascii="Times New Roman" w:hAnsi="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tiến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kiểm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tính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lệ</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của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w:t>
            </w:r>
          </w:p>
          <w:p w14:paraId="70B58640" w14:textId="77777777" w:rsidR="00CA775F" w:rsidRPr="00B43097" w:rsidRDefault="00CA775F" w:rsidP="000B10B0">
            <w:pPr>
              <w:jc w:val="both"/>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chưa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lệ</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hoặc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cần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sửa</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đổi</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bổ</w:t>
            </w:r>
            <w:proofErr w:type="spellEnd"/>
            <w:r w:rsidRPr="00B43097">
              <w:rPr>
                <w:rFonts w:ascii="Times New Roman" w:hAnsi="Times New Roman" w:cs="Times New Roman"/>
                <w:sz w:val="26"/>
                <w:szCs w:val="26"/>
              </w:rPr>
              <w:t xml:space="preserve"> sung: </w:t>
            </w:r>
            <w:proofErr w:type="spellStart"/>
            <w:r w:rsidRPr="00B43097">
              <w:rPr>
                <w:rFonts w:ascii="Times New Roman" w:hAnsi="Times New Roman" w:cs="Times New Roman"/>
                <w:b/>
                <w:sz w:val="26"/>
                <w:szCs w:val="26"/>
              </w:rPr>
              <w:t>thực</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hiện</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tiếp</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bước</w:t>
            </w:r>
            <w:proofErr w:type="spellEnd"/>
            <w:r w:rsidRPr="00B43097">
              <w:rPr>
                <w:rFonts w:ascii="Times New Roman" w:hAnsi="Times New Roman" w:cs="Times New Roman"/>
                <w:b/>
                <w:sz w:val="26"/>
                <w:szCs w:val="26"/>
              </w:rPr>
              <w:t xml:space="preserve"> B4.1 - B4.4</w:t>
            </w:r>
          </w:p>
          <w:p w14:paraId="7EEC4BE5" w14:textId="77777777" w:rsidR="00CA775F" w:rsidRPr="00B43097" w:rsidRDefault="00CA775F" w:rsidP="000B10B0">
            <w:pPr>
              <w:widowControl w:val="0"/>
              <w:jc w:val="both"/>
              <w:rPr>
                <w:rFonts w:ascii="Times New Roman" w:hAnsi="Times New Roman" w:cs="Times New Roman"/>
                <w:b/>
                <w:bCs/>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Trường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đầy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đủ</w:t>
            </w:r>
            <w:proofErr w:type="spellEnd"/>
            <w:r w:rsidRPr="00B43097">
              <w:rPr>
                <w:rFonts w:ascii="Times New Roman" w:hAnsi="Times New Roman" w:cs="Times New Roman"/>
                <w:sz w:val="26"/>
                <w:szCs w:val="26"/>
              </w:rPr>
              <w:t xml:space="preserve">, </w:t>
            </w:r>
            <w:proofErr w:type="spellStart"/>
            <w:proofErr w:type="gramStart"/>
            <w:r w:rsidRPr="00B43097">
              <w:rPr>
                <w:rFonts w:ascii="Times New Roman" w:hAnsi="Times New Roman" w:cs="Times New Roman"/>
                <w:sz w:val="26"/>
                <w:szCs w:val="26"/>
              </w:rPr>
              <w:t>hợp</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lệ</w:t>
            </w:r>
            <w:proofErr w:type="spellEnd"/>
            <w:proofErr w:type="gramEnd"/>
            <w:r w:rsidRPr="00B43097">
              <w:rPr>
                <w:rFonts w:ascii="Times New Roman" w:hAnsi="Times New Roman" w:cs="Times New Roman"/>
                <w:sz w:val="26"/>
                <w:szCs w:val="26"/>
              </w:rPr>
              <w:t xml:space="preserve">: </w:t>
            </w:r>
            <w:proofErr w:type="spellStart"/>
            <w:r w:rsidRPr="00B43097">
              <w:rPr>
                <w:rFonts w:ascii="Times New Roman" w:hAnsi="Times New Roman" w:cs="Times New Roman"/>
                <w:b/>
                <w:sz w:val="26"/>
                <w:szCs w:val="26"/>
              </w:rPr>
              <w:t>chuyển</w:t>
            </w:r>
            <w:proofErr w:type="spellEnd"/>
            <w:r w:rsidRPr="00B43097">
              <w:rPr>
                <w:rFonts w:ascii="Times New Roman" w:hAnsi="Times New Roman" w:cs="Times New Roman"/>
                <w:b/>
                <w:sz w:val="26"/>
                <w:szCs w:val="26"/>
              </w:rPr>
              <w:t xml:space="preserve"> sang </w:t>
            </w:r>
            <w:proofErr w:type="spellStart"/>
            <w:r w:rsidRPr="00B43097">
              <w:rPr>
                <w:rFonts w:ascii="Times New Roman" w:hAnsi="Times New Roman" w:cs="Times New Roman"/>
                <w:b/>
                <w:sz w:val="26"/>
                <w:szCs w:val="26"/>
              </w:rPr>
              <w:t>bước</w:t>
            </w:r>
            <w:proofErr w:type="spellEnd"/>
            <w:r w:rsidRPr="00B43097">
              <w:rPr>
                <w:rFonts w:ascii="Times New Roman" w:hAnsi="Times New Roman" w:cs="Times New Roman"/>
                <w:b/>
                <w:sz w:val="26"/>
                <w:szCs w:val="26"/>
              </w:rPr>
              <w:t xml:space="preserve"> B5 – B8</w:t>
            </w:r>
            <w:r w:rsidRPr="00B43097">
              <w:rPr>
                <w:rFonts w:ascii="Times New Roman" w:hAnsi="Times New Roman" w:cs="Times New Roman"/>
                <w:sz w:val="26"/>
                <w:szCs w:val="26"/>
              </w:rPr>
              <w:t>.</w:t>
            </w:r>
          </w:p>
        </w:tc>
      </w:tr>
      <w:tr w:rsidR="00B43097" w:rsidRPr="00B43097" w14:paraId="4345C23A" w14:textId="77777777" w:rsidTr="000B10B0">
        <w:trPr>
          <w:trHeight w:val="814"/>
        </w:trPr>
        <w:tc>
          <w:tcPr>
            <w:tcW w:w="851" w:type="dxa"/>
            <w:vAlign w:val="center"/>
          </w:tcPr>
          <w:p w14:paraId="0DD42B7F"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B4</w:t>
            </w:r>
          </w:p>
        </w:tc>
        <w:tc>
          <w:tcPr>
            <w:tcW w:w="9101" w:type="dxa"/>
            <w:gridSpan w:val="5"/>
            <w:vAlign w:val="center"/>
          </w:tcPr>
          <w:p w14:paraId="1F957211" w14:textId="2221236A" w:rsidR="00CA775F" w:rsidRPr="00B43097" w:rsidRDefault="00CA775F" w:rsidP="002433EA">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b/>
                <w:bCs/>
                <w:i/>
                <w:sz w:val="26"/>
                <w:szCs w:val="26"/>
              </w:rPr>
              <w:t>Trường</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hợp</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hồ</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sơ</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chưa</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hợp</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lệ</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hoặc</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có</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nội</w:t>
            </w:r>
            <w:proofErr w:type="spellEnd"/>
            <w:r w:rsidRPr="00B43097">
              <w:rPr>
                <w:rFonts w:ascii="Times New Roman" w:hAnsi="Times New Roman" w:cs="Times New Roman"/>
                <w:b/>
                <w:bCs/>
                <w:i/>
                <w:sz w:val="26"/>
                <w:szCs w:val="26"/>
              </w:rPr>
              <w:t xml:space="preserve"> dung </w:t>
            </w:r>
            <w:proofErr w:type="spellStart"/>
            <w:r w:rsidRPr="00B43097">
              <w:rPr>
                <w:rFonts w:ascii="Times New Roman" w:hAnsi="Times New Roman" w:cs="Times New Roman"/>
                <w:b/>
                <w:bCs/>
                <w:i/>
                <w:sz w:val="26"/>
                <w:szCs w:val="26"/>
              </w:rPr>
              <w:t>cần</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sửa</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đổi</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bổ</w:t>
            </w:r>
            <w:proofErr w:type="spellEnd"/>
            <w:r w:rsidRPr="00B43097">
              <w:rPr>
                <w:rFonts w:ascii="Times New Roman" w:hAnsi="Times New Roman" w:cs="Times New Roman"/>
                <w:b/>
                <w:bCs/>
                <w:i/>
                <w:sz w:val="26"/>
                <w:szCs w:val="26"/>
              </w:rPr>
              <w:t xml:space="preserve"> sung (</w:t>
            </w:r>
            <w:r w:rsidR="002433EA" w:rsidRPr="00B43097">
              <w:rPr>
                <w:rFonts w:ascii="Times New Roman" w:hAnsi="Times New Roman" w:cs="Times New Roman"/>
                <w:b/>
                <w:bCs/>
                <w:i/>
                <w:sz w:val="26"/>
                <w:szCs w:val="26"/>
              </w:rPr>
              <w:t>1,5</w:t>
            </w:r>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ngày</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làm</w:t>
            </w:r>
            <w:proofErr w:type="spellEnd"/>
            <w:r w:rsidRPr="00B43097">
              <w:rPr>
                <w:rFonts w:ascii="Times New Roman" w:hAnsi="Times New Roman" w:cs="Times New Roman"/>
                <w:b/>
                <w:bCs/>
                <w:i/>
                <w:sz w:val="26"/>
                <w:szCs w:val="26"/>
              </w:rPr>
              <w:t xml:space="preserve"> </w:t>
            </w:r>
            <w:proofErr w:type="spellStart"/>
            <w:r w:rsidRPr="00B43097">
              <w:rPr>
                <w:rFonts w:ascii="Times New Roman" w:hAnsi="Times New Roman" w:cs="Times New Roman"/>
                <w:b/>
                <w:bCs/>
                <w:i/>
                <w:sz w:val="26"/>
                <w:szCs w:val="26"/>
              </w:rPr>
              <w:t>việc</w:t>
            </w:r>
            <w:proofErr w:type="spellEnd"/>
            <w:r w:rsidRPr="00B43097">
              <w:rPr>
                <w:rFonts w:ascii="Times New Roman" w:hAnsi="Times New Roman" w:cs="Times New Roman"/>
                <w:b/>
                <w:bCs/>
                <w:i/>
                <w:sz w:val="26"/>
                <w:szCs w:val="26"/>
              </w:rPr>
              <w:t>)</w:t>
            </w:r>
          </w:p>
        </w:tc>
      </w:tr>
      <w:tr w:rsidR="00B43097" w:rsidRPr="00B43097" w14:paraId="00A11D95" w14:textId="77777777" w:rsidTr="000B10B0">
        <w:trPr>
          <w:trHeight w:val="1095"/>
        </w:trPr>
        <w:tc>
          <w:tcPr>
            <w:tcW w:w="851" w:type="dxa"/>
            <w:vAlign w:val="center"/>
          </w:tcPr>
          <w:p w14:paraId="663912EB"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B4.1</w:t>
            </w:r>
          </w:p>
        </w:tc>
        <w:tc>
          <w:tcPr>
            <w:tcW w:w="1417" w:type="dxa"/>
            <w:vAlign w:val="center"/>
          </w:tcPr>
          <w:p w14:paraId="3697B822" w14:textId="77777777" w:rsidR="00CA775F" w:rsidRPr="00B43097" w:rsidRDefault="00CA775F"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Đề</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xuất</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nội</w:t>
            </w:r>
            <w:proofErr w:type="spellEnd"/>
            <w:r w:rsidRPr="00B43097">
              <w:rPr>
                <w:rFonts w:ascii="Times New Roman" w:hAnsi="Times New Roman" w:cs="Times New Roman"/>
                <w:b/>
                <w:sz w:val="26"/>
                <w:szCs w:val="26"/>
              </w:rPr>
              <w:t xml:space="preserve"> dung </w:t>
            </w:r>
            <w:proofErr w:type="spellStart"/>
            <w:r w:rsidRPr="00B43097">
              <w:rPr>
                <w:rFonts w:ascii="Times New Roman" w:hAnsi="Times New Roman" w:cs="Times New Roman"/>
                <w:b/>
                <w:sz w:val="26"/>
                <w:szCs w:val="26"/>
              </w:rPr>
              <w:t>giải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quyết</w:t>
            </w:r>
            <w:proofErr w:type="spellEnd"/>
          </w:p>
        </w:tc>
        <w:tc>
          <w:tcPr>
            <w:tcW w:w="1418" w:type="dxa"/>
            <w:vAlign w:val="center"/>
          </w:tcPr>
          <w:p w14:paraId="757FC65E" w14:textId="77777777" w:rsidR="00CA775F" w:rsidRPr="00B43097" w:rsidRDefault="00CA775F"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41E9F212" w14:textId="4F96EFF2" w:rsidR="00CA775F" w:rsidRPr="00B43097" w:rsidRDefault="002433EA" w:rsidP="002433EA">
            <w:pPr>
              <w:jc w:val="center"/>
              <w:rPr>
                <w:rFonts w:ascii="Times New Roman" w:hAnsi="Times New Roman" w:cs="Times New Roman"/>
                <w:sz w:val="26"/>
                <w:szCs w:val="26"/>
              </w:rPr>
            </w:pPr>
            <w:r w:rsidRPr="00B43097">
              <w:rPr>
                <w:rFonts w:ascii="Times New Roman" w:hAnsi="Times New Roman" w:cs="Times New Roman"/>
                <w:sz w:val="26"/>
                <w:szCs w:val="26"/>
              </w:rPr>
              <w:t>0,75</w:t>
            </w:r>
            <w:r w:rsidR="00CA775F" w:rsidRPr="00B43097">
              <w:rPr>
                <w:rFonts w:ascii="Times New Roman" w:hAnsi="Times New Roman" w:cs="Times New Roman"/>
                <w:sz w:val="26"/>
                <w:szCs w:val="26"/>
              </w:rPr>
              <w:t xml:space="preserve"> </w:t>
            </w:r>
            <w:proofErr w:type="spellStart"/>
            <w:r w:rsidR="00CA775F" w:rsidRPr="00B43097">
              <w:rPr>
                <w:rFonts w:ascii="Times New Roman" w:hAnsi="Times New Roman" w:cs="Times New Roman"/>
                <w:sz w:val="26"/>
                <w:szCs w:val="26"/>
              </w:rPr>
              <w:t>ngày</w:t>
            </w:r>
            <w:proofErr w:type="spellEnd"/>
            <w:r w:rsidR="00CA775F" w:rsidRPr="00B43097">
              <w:rPr>
                <w:rFonts w:ascii="Times New Roman" w:hAnsi="Times New Roman" w:cs="Times New Roman"/>
                <w:sz w:val="26"/>
                <w:szCs w:val="26"/>
              </w:rPr>
              <w:t xml:space="preserve"> </w:t>
            </w:r>
            <w:proofErr w:type="spellStart"/>
            <w:r w:rsidR="00CA775F" w:rsidRPr="00B43097">
              <w:rPr>
                <w:rFonts w:ascii="Times New Roman" w:hAnsi="Times New Roman" w:cs="Times New Roman"/>
                <w:sz w:val="26"/>
                <w:szCs w:val="26"/>
              </w:rPr>
              <w:t>làm</w:t>
            </w:r>
            <w:proofErr w:type="spellEnd"/>
            <w:r w:rsidR="00CA775F" w:rsidRPr="00B43097">
              <w:rPr>
                <w:rFonts w:ascii="Times New Roman" w:hAnsi="Times New Roman" w:cs="Times New Roman"/>
                <w:sz w:val="26"/>
                <w:szCs w:val="26"/>
              </w:rPr>
              <w:t xml:space="preserve"> </w:t>
            </w:r>
            <w:proofErr w:type="spellStart"/>
            <w:r w:rsidR="00CA775F" w:rsidRPr="00B43097">
              <w:rPr>
                <w:rFonts w:ascii="Times New Roman" w:hAnsi="Times New Roman" w:cs="Times New Roman"/>
                <w:sz w:val="26"/>
                <w:szCs w:val="26"/>
              </w:rPr>
              <w:t>việc</w:t>
            </w:r>
            <w:proofErr w:type="spellEnd"/>
          </w:p>
        </w:tc>
        <w:tc>
          <w:tcPr>
            <w:tcW w:w="1559" w:type="dxa"/>
            <w:vAlign w:val="center"/>
          </w:tcPr>
          <w:p w14:paraId="46F861FF" w14:textId="77777777" w:rsidR="00CA775F" w:rsidRPr="00B43097" w:rsidRDefault="00CA775F" w:rsidP="000B10B0">
            <w:pPr>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Theo mục I</w:t>
            </w:r>
          </w:p>
          <w:p w14:paraId="41D45C16" w14:textId="77777777" w:rsidR="00CA775F" w:rsidRPr="00B43097" w:rsidRDefault="00CA775F" w:rsidP="000B10B0">
            <w:pPr>
              <w:jc w:val="center"/>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 BM 01</w:t>
            </w:r>
          </w:p>
          <w:p w14:paraId="0ADD99C7" w14:textId="77777777" w:rsidR="00CA775F" w:rsidRPr="00B43097" w:rsidRDefault="00CA775F" w:rsidP="000B10B0">
            <w:pPr>
              <w:jc w:val="center"/>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p w14:paraId="72611C57"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lang w:val="vi-VN"/>
              </w:rPr>
              <w:t xml:space="preserve">Văn bản yêu cầu bổ sung </w:t>
            </w:r>
          </w:p>
        </w:tc>
        <w:tc>
          <w:tcPr>
            <w:tcW w:w="3431" w:type="dxa"/>
            <w:vAlign w:val="center"/>
          </w:tcPr>
          <w:p w14:paraId="12892687" w14:textId="77777777" w:rsidR="00CA775F" w:rsidRPr="00B43097" w:rsidRDefault="00CA775F" w:rsidP="000B10B0">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Công chức thụ lý hồ sơ dự thảo văn bản yêu cầu sửa đổi, bổ sung</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hoàn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thiện</w:t>
            </w:r>
            <w:proofErr w:type="spellEnd"/>
            <w:r w:rsidRPr="00B43097">
              <w:rPr>
                <w:rFonts w:ascii="Times New Roman" w:hAnsi="Times New Roman" w:cs="Times New Roman"/>
                <w:sz w:val="26"/>
                <w:szCs w:val="26"/>
                <w:lang w:val="vi-VN"/>
              </w:rPr>
              <w:t xml:space="preserve"> hồ sơ</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lập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phần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trình Lãnh đạo Phòng xem xét.</w:t>
            </w:r>
          </w:p>
          <w:p w14:paraId="3297B254" w14:textId="77777777" w:rsidR="00CA775F" w:rsidRPr="00B43097" w:rsidRDefault="00CA775F"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w:t>
            </w:r>
            <w:proofErr w:type="spellStart"/>
            <w:r w:rsidRPr="00B43097">
              <w:rPr>
                <w:rFonts w:ascii="Times New Roman" w:hAnsi="Times New Roman" w:cs="Times New Roman"/>
                <w:sz w:val="26"/>
                <w:szCs w:val="26"/>
                <w:lang w:val="en-US"/>
              </w:rPr>
              <w:t>sau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đây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gọi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tắt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w:t>
            </w:r>
          </w:p>
        </w:tc>
      </w:tr>
      <w:tr w:rsidR="00B43097" w:rsidRPr="00B43097" w14:paraId="708C2F05" w14:textId="77777777" w:rsidTr="000B10B0">
        <w:trPr>
          <w:trHeight w:val="982"/>
        </w:trPr>
        <w:tc>
          <w:tcPr>
            <w:tcW w:w="851" w:type="dxa"/>
            <w:vAlign w:val="center"/>
          </w:tcPr>
          <w:p w14:paraId="3FF8812B"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B4.2</w:t>
            </w:r>
          </w:p>
        </w:tc>
        <w:tc>
          <w:tcPr>
            <w:tcW w:w="1417" w:type="dxa"/>
            <w:vAlign w:val="center"/>
          </w:tcPr>
          <w:p w14:paraId="3B8036A0" w14:textId="77777777" w:rsidR="00CA775F" w:rsidRPr="00B43097" w:rsidRDefault="00CA775F"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en-US"/>
              </w:rPr>
              <w:t>Xem</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xét</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trình</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ký</w:t>
            </w:r>
            <w:proofErr w:type="spellEnd"/>
          </w:p>
        </w:tc>
        <w:tc>
          <w:tcPr>
            <w:tcW w:w="1418" w:type="dxa"/>
            <w:vAlign w:val="center"/>
          </w:tcPr>
          <w:p w14:paraId="40BC5B90" w14:textId="77777777" w:rsidR="00CA775F" w:rsidRPr="00B43097" w:rsidRDefault="00CA775F" w:rsidP="000B10B0">
            <w:pPr>
              <w:jc w:val="center"/>
              <w:rPr>
                <w:rFonts w:ascii="Times New Roman" w:hAnsi="Times New Roman" w:cs="Times New Roman"/>
                <w:sz w:val="26"/>
                <w:szCs w:val="26"/>
                <w:lang w:val="vi-VN"/>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lang w:val="vi-VN"/>
              </w:rPr>
              <w:t xml:space="preserve"> chuyên môn</w:t>
            </w:r>
          </w:p>
        </w:tc>
        <w:tc>
          <w:tcPr>
            <w:tcW w:w="1276" w:type="dxa"/>
            <w:vAlign w:val="center"/>
          </w:tcPr>
          <w:p w14:paraId="15116913" w14:textId="0DA5F9AA" w:rsidR="00CA775F" w:rsidRPr="00B43097" w:rsidRDefault="00CA775F" w:rsidP="000B10B0">
            <w:pPr>
              <w:jc w:val="center"/>
              <w:rPr>
                <w:rFonts w:ascii="Times New Roman" w:hAnsi="Times New Roman" w:cs="Times New Roman"/>
                <w:sz w:val="26"/>
                <w:szCs w:val="26"/>
              </w:rPr>
            </w:pPr>
            <w:r w:rsidRPr="00B43097">
              <w:rPr>
                <w:rFonts w:ascii="Times New Roman" w:hAnsi="Times New Roman" w:cs="Times New Roman"/>
                <w:sz w:val="26"/>
                <w:szCs w:val="26"/>
              </w:rPr>
              <w:t>0,</w:t>
            </w:r>
            <w:r w:rsidR="002433EA" w:rsidRPr="00B43097">
              <w:rPr>
                <w:rFonts w:ascii="Times New Roman" w:hAnsi="Times New Roman" w:cs="Times New Roman"/>
                <w:sz w:val="26"/>
                <w:szCs w:val="26"/>
              </w:rPr>
              <w:t>2</w:t>
            </w:r>
            <w:r w:rsidRPr="00B43097">
              <w:rPr>
                <w:rFonts w:ascii="Times New Roman" w:hAnsi="Times New Roman" w:cs="Times New Roman"/>
                <w:sz w:val="26"/>
                <w:szCs w:val="26"/>
              </w:rPr>
              <w:t xml:space="preserve">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57F8B57F" w14:textId="77777777" w:rsidR="00CA775F" w:rsidRPr="00B43097" w:rsidRDefault="00CA775F"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7B57C0CB" w14:textId="77777777" w:rsidR="00CA775F" w:rsidRPr="00B43097" w:rsidRDefault="00CA775F"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Lãnh đạo phòng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nháy</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Văn bản yêu cầu bổ sung</w:t>
            </w:r>
          </w:p>
        </w:tc>
      </w:tr>
      <w:tr w:rsidR="00B43097" w:rsidRPr="00B43097" w14:paraId="0968BA19" w14:textId="77777777" w:rsidTr="000B10B0">
        <w:trPr>
          <w:trHeight w:val="1038"/>
        </w:trPr>
        <w:tc>
          <w:tcPr>
            <w:tcW w:w="851" w:type="dxa"/>
            <w:vAlign w:val="center"/>
          </w:tcPr>
          <w:p w14:paraId="4CF4B5A5"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B4.3</w:t>
            </w:r>
          </w:p>
        </w:tc>
        <w:tc>
          <w:tcPr>
            <w:tcW w:w="1417" w:type="dxa"/>
            <w:vAlign w:val="center"/>
          </w:tcPr>
          <w:p w14:paraId="62E96B42" w14:textId="77777777" w:rsidR="00CA775F" w:rsidRPr="00B43097" w:rsidRDefault="00CA775F"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2FC4A788" w14:textId="77777777" w:rsidR="00CA775F" w:rsidRPr="00B43097" w:rsidRDefault="00CA775F"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Sở</w:t>
            </w:r>
            <w:proofErr w:type="spellEnd"/>
          </w:p>
        </w:tc>
        <w:tc>
          <w:tcPr>
            <w:tcW w:w="1276" w:type="dxa"/>
            <w:vAlign w:val="center"/>
          </w:tcPr>
          <w:p w14:paraId="265BDD1B" w14:textId="422705D9" w:rsidR="00CA775F" w:rsidRPr="00B43097" w:rsidRDefault="00CA775F" w:rsidP="002433EA">
            <w:pPr>
              <w:jc w:val="center"/>
              <w:rPr>
                <w:rFonts w:ascii="Times New Roman" w:hAnsi="Times New Roman" w:cs="Times New Roman"/>
                <w:sz w:val="26"/>
                <w:szCs w:val="26"/>
              </w:rPr>
            </w:pPr>
            <w:r w:rsidRPr="00B43097">
              <w:rPr>
                <w:rFonts w:ascii="Times New Roman" w:hAnsi="Times New Roman" w:cs="Times New Roman"/>
                <w:sz w:val="26"/>
                <w:szCs w:val="26"/>
              </w:rPr>
              <w:t>0</w:t>
            </w:r>
            <w:r w:rsidR="002433EA" w:rsidRPr="00B43097">
              <w:rPr>
                <w:rFonts w:ascii="Times New Roman" w:hAnsi="Times New Roman" w:cs="Times New Roman"/>
                <w:sz w:val="26"/>
                <w:szCs w:val="26"/>
              </w:rPr>
              <w:t>,25</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2D3E2056" w14:textId="77777777" w:rsidR="00CA775F" w:rsidRPr="00B43097" w:rsidRDefault="00CA775F"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436B60AE" w14:textId="77777777" w:rsidR="00CA775F" w:rsidRPr="00B43097" w:rsidRDefault="00CA775F" w:rsidP="000B10B0">
            <w:pPr>
              <w:spacing w:before="60" w:after="60"/>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Lãnh đạo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vi-VN"/>
              </w:rPr>
              <w:t xml:space="preserve">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phê</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duyệt</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Văn bản yêu cầu bổ sung</w:t>
            </w:r>
          </w:p>
        </w:tc>
      </w:tr>
      <w:tr w:rsidR="00B43097" w:rsidRPr="00B43097" w14:paraId="0EAC96D4" w14:textId="77777777" w:rsidTr="000B10B0">
        <w:trPr>
          <w:trHeight w:val="1026"/>
        </w:trPr>
        <w:tc>
          <w:tcPr>
            <w:tcW w:w="851" w:type="dxa"/>
            <w:vAlign w:val="center"/>
          </w:tcPr>
          <w:p w14:paraId="11B7FE1E" w14:textId="77777777" w:rsidR="00CA775F" w:rsidRPr="00B43097" w:rsidRDefault="00CA775F"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B4.4</w:t>
            </w:r>
          </w:p>
        </w:tc>
        <w:tc>
          <w:tcPr>
            <w:tcW w:w="1417" w:type="dxa"/>
            <w:vAlign w:val="center"/>
          </w:tcPr>
          <w:p w14:paraId="5A9C7EBE" w14:textId="77777777" w:rsidR="00CA775F" w:rsidRPr="00B43097" w:rsidRDefault="00CA775F" w:rsidP="000B10B0">
            <w:pPr>
              <w:autoSpaceDE/>
              <w:autoSpaceDN/>
              <w:spacing w:before="20" w:after="2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Ban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
          <w:p w14:paraId="40B7218E" w14:textId="77777777" w:rsidR="00CA775F" w:rsidRPr="00B43097" w:rsidRDefault="00CA775F" w:rsidP="000B10B0">
            <w:pPr>
              <w:autoSpaceDE/>
              <w:autoSpaceDN/>
              <w:spacing w:before="20" w:after="2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4C8F18F4" w14:textId="77777777" w:rsidR="00CA775F" w:rsidRPr="00B43097" w:rsidRDefault="00CA775F"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Công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chức</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thụ</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p>
        </w:tc>
        <w:tc>
          <w:tcPr>
            <w:tcW w:w="1276" w:type="dxa"/>
            <w:vAlign w:val="center"/>
          </w:tcPr>
          <w:p w14:paraId="28BD36B6" w14:textId="6C7FE43D" w:rsidR="00CA775F" w:rsidRPr="00B43097" w:rsidRDefault="00CA775F" w:rsidP="002433EA">
            <w:pPr>
              <w:spacing w:before="20" w:after="20"/>
              <w:jc w:val="center"/>
              <w:rPr>
                <w:rFonts w:ascii="Times New Roman" w:hAnsi="Times New Roman" w:cs="Times New Roman"/>
                <w:sz w:val="26"/>
                <w:szCs w:val="26"/>
              </w:rPr>
            </w:pPr>
            <w:r w:rsidRPr="00B43097">
              <w:rPr>
                <w:rFonts w:ascii="Times New Roman" w:hAnsi="Times New Roman" w:cs="Times New Roman"/>
                <w:sz w:val="26"/>
                <w:szCs w:val="26"/>
              </w:rPr>
              <w:t>0</w:t>
            </w:r>
            <w:r w:rsidRPr="00B43097">
              <w:rPr>
                <w:rFonts w:ascii="Times New Roman" w:hAnsi="Times New Roman" w:cs="Times New Roman"/>
                <w:sz w:val="26"/>
                <w:szCs w:val="26"/>
                <w:lang w:val="vi-VN"/>
              </w:rPr>
              <w:t>,</w:t>
            </w:r>
            <w:r w:rsidR="002433EA" w:rsidRPr="00B43097">
              <w:rPr>
                <w:rFonts w:ascii="Times New Roman" w:hAnsi="Times New Roman" w:cs="Times New Roman"/>
                <w:sz w:val="26"/>
                <w:szCs w:val="26"/>
                <w:lang w:val="en-US"/>
              </w:rPr>
              <w:t>2</w:t>
            </w:r>
            <w:r w:rsidRPr="00B43097">
              <w:rPr>
                <w:rFonts w:ascii="Times New Roman" w:hAnsi="Times New Roman" w:cs="Times New Roman"/>
                <w:sz w:val="26"/>
                <w:szCs w:val="26"/>
                <w:lang w:val="vi-VN"/>
              </w:rPr>
              <w:t>5</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7DE8B76F" w14:textId="77777777" w:rsidR="00CA775F" w:rsidRPr="00B43097" w:rsidRDefault="00CA775F" w:rsidP="000B10B0">
            <w:pPr>
              <w:spacing w:before="20" w:after="2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được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phê</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duyệt</w:t>
            </w:r>
            <w:proofErr w:type="spellEnd"/>
          </w:p>
        </w:tc>
        <w:tc>
          <w:tcPr>
            <w:tcW w:w="3431" w:type="dxa"/>
            <w:vAlign w:val="center"/>
          </w:tcPr>
          <w:p w14:paraId="63D21CED" w14:textId="77777777" w:rsidR="00CA775F" w:rsidRPr="00B43097" w:rsidRDefault="00CA775F"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rPr>
              <w:t xml:space="preserve">Cho </w:t>
            </w:r>
            <w:proofErr w:type="spellStart"/>
            <w:r w:rsidRPr="00B43097">
              <w:rPr>
                <w:rFonts w:ascii="Times New Roman" w:hAnsi="Times New Roman" w:cs="Times New Roman"/>
                <w:sz w:val="26"/>
                <w:szCs w:val="26"/>
              </w:rPr>
              <w:t>số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đóng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dấu</w:t>
            </w:r>
            <w:proofErr w:type="spellEnd"/>
            <w:r w:rsidRPr="00B43097">
              <w:rPr>
                <w:rFonts w:ascii="Times New Roman" w:hAnsi="Times New Roman" w:cs="Times New Roman"/>
                <w:sz w:val="26"/>
                <w:szCs w:val="26"/>
              </w:rPr>
              <w:t xml:space="preserve"> ban </w:t>
            </w:r>
            <w:proofErr w:type="spellStart"/>
            <w:r w:rsidRPr="00B43097">
              <w:rPr>
                <w:rFonts w:ascii="Times New Roman" w:hAnsi="Times New Roman" w:cs="Times New Roman"/>
                <w:sz w:val="26"/>
                <w:szCs w:val="26"/>
              </w:rPr>
              <w: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bản</w:t>
            </w:r>
            <w:proofErr w:type="spellEnd"/>
            <w:r w:rsidRPr="00B43097">
              <w:rPr>
                <w:rFonts w:ascii="Times New Roman" w:hAnsi="Times New Roman" w:cs="Times New Roman"/>
                <w:sz w:val="26"/>
                <w:szCs w:val="26"/>
              </w:rPr>
              <w:t xml:space="preserve">. </w:t>
            </w:r>
          </w:p>
        </w:tc>
      </w:tr>
      <w:tr w:rsidR="00B43097" w:rsidRPr="00B43097" w14:paraId="1365502B" w14:textId="77777777" w:rsidTr="000B10B0">
        <w:trPr>
          <w:trHeight w:val="1210"/>
        </w:trPr>
        <w:tc>
          <w:tcPr>
            <w:tcW w:w="9952" w:type="dxa"/>
            <w:gridSpan w:val="6"/>
            <w:vAlign w:val="center"/>
          </w:tcPr>
          <w:p w14:paraId="0E22F79E" w14:textId="75785BE1" w:rsidR="00CA775F" w:rsidRPr="00B43097" w:rsidRDefault="00CA775F" w:rsidP="000B10B0">
            <w:pPr>
              <w:rPr>
                <w:rFonts w:ascii="Times New Roman" w:hAnsi="Times New Roman" w:cs="Times New Roman"/>
                <w:i/>
                <w:sz w:val="26"/>
                <w:szCs w:val="26"/>
                <w:lang w:val="vi-VN"/>
              </w:rPr>
            </w:pPr>
            <w:r w:rsidRPr="00B43097">
              <w:rPr>
                <w:rFonts w:ascii="Times New Roman" w:hAnsi="Times New Roman" w:cs="Times New Roman"/>
                <w:i/>
                <w:sz w:val="26"/>
                <w:szCs w:val="26"/>
                <w:lang w:val="vi-VN"/>
              </w:rPr>
              <w:lastRenderedPageBreak/>
              <w:t xml:space="preserve">Tổ chức/cá nhân có </w:t>
            </w:r>
            <w:r w:rsidRPr="00B43097">
              <w:rPr>
                <w:rFonts w:ascii="Times New Roman" w:hAnsi="Times New Roman" w:cs="Times New Roman"/>
                <w:i/>
                <w:sz w:val="26"/>
                <w:szCs w:val="26"/>
                <w:lang w:val="en-US"/>
              </w:rPr>
              <w:t>10</w:t>
            </w:r>
            <w:r w:rsidRPr="00B43097">
              <w:rPr>
                <w:rFonts w:ascii="Times New Roman" w:hAnsi="Times New Roman" w:cs="Times New Roman"/>
                <w:i/>
                <w:sz w:val="26"/>
                <w:szCs w:val="26"/>
                <w:lang w:val="vi-VN"/>
              </w:rPr>
              <w:t xml:space="preserve"> ngày làm việc bổ sung hồ sơ theo yêu cầu.</w:t>
            </w:r>
          </w:p>
          <w:p w14:paraId="6E822F81" w14:textId="6CEC00C9" w:rsidR="00CA775F" w:rsidRPr="00B43097" w:rsidRDefault="00CA775F" w:rsidP="00CA775F">
            <w:pPr>
              <w:spacing w:before="60" w:after="60"/>
              <w:jc w:val="both"/>
              <w:rPr>
                <w:rFonts w:ascii="Times New Roman" w:hAnsi="Times New Roman" w:cs="Times New Roman"/>
                <w:sz w:val="26"/>
                <w:szCs w:val="26"/>
              </w:rPr>
            </w:pPr>
            <w:r w:rsidRPr="00B43097">
              <w:rPr>
                <w:rFonts w:ascii="Times New Roman" w:hAnsi="Times New Roman" w:cs="Times New Roman"/>
                <w:i/>
                <w:sz w:val="26"/>
                <w:szCs w:val="26"/>
                <w:lang w:val="vi-VN"/>
              </w:rPr>
              <w:t>Sau khi Tổ chức</w:t>
            </w:r>
            <w:r w:rsidRPr="00B43097">
              <w:rPr>
                <w:rFonts w:ascii="Times New Roman" w:hAnsi="Times New Roman" w:cs="Times New Roman"/>
                <w:i/>
                <w:sz w:val="26"/>
                <w:szCs w:val="26"/>
                <w:lang w:val="en-US"/>
              </w:rPr>
              <w:t>/</w:t>
            </w:r>
            <w:r w:rsidRPr="00B43097">
              <w:rPr>
                <w:rFonts w:ascii="Times New Roman" w:hAnsi="Times New Roman" w:cs="Times New Roman"/>
                <w:i/>
                <w:sz w:val="26"/>
                <w:szCs w:val="26"/>
                <w:lang w:val="vi-VN"/>
              </w:rPr>
              <w:t xml:space="preserve">cá nhân bổ sung hồ sơ hợp lệ theo yêu cầu, thực hiện lại quy trình từ B2 </w:t>
            </w:r>
            <w:r w:rsidRPr="00B43097">
              <w:rPr>
                <w:rFonts w:ascii="Times New Roman" w:hAnsi="Times New Roman" w:cs="Times New Roman"/>
                <w:i/>
                <w:sz w:val="26"/>
                <w:szCs w:val="26"/>
                <w:lang w:val="en-US"/>
              </w:rPr>
              <w:t>(</w:t>
            </w:r>
            <w:proofErr w:type="spellStart"/>
            <w:r w:rsidRPr="00B43097">
              <w:rPr>
                <w:rFonts w:ascii="Times New Roman" w:hAnsi="Times New Roman" w:cs="Times New Roman"/>
                <w:i/>
                <w:sz w:val="26"/>
                <w:szCs w:val="26"/>
                <w:lang w:val="en-US"/>
              </w:rPr>
              <w:t>tổng</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thời</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gian</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xử</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lý</w:t>
            </w:r>
            <w:proofErr w:type="spellEnd"/>
            <w:r w:rsidRPr="00B43097">
              <w:rPr>
                <w:rFonts w:ascii="Times New Roman" w:hAnsi="Times New Roman" w:cs="Times New Roman"/>
                <w:i/>
                <w:sz w:val="26"/>
                <w:szCs w:val="26"/>
                <w:lang w:val="en-US"/>
              </w:rPr>
              <w:t xml:space="preserve">: 20 </w:t>
            </w:r>
            <w:proofErr w:type="spellStart"/>
            <w:r w:rsidRPr="00B43097">
              <w:rPr>
                <w:rFonts w:ascii="Times New Roman" w:hAnsi="Times New Roman" w:cs="Times New Roman"/>
                <w:i/>
                <w:sz w:val="26"/>
                <w:szCs w:val="26"/>
                <w:lang w:val="en-US"/>
              </w:rPr>
              <w:t>ngày</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làm</w:t>
            </w:r>
            <w:proofErr w:type="spellEnd"/>
            <w:r w:rsidRPr="00B43097">
              <w:rPr>
                <w:rFonts w:ascii="Times New Roman" w:hAnsi="Times New Roman" w:cs="Times New Roman"/>
                <w:i/>
                <w:sz w:val="26"/>
                <w:szCs w:val="26"/>
                <w:lang w:val="en-US"/>
              </w:rPr>
              <w:t xml:space="preserve"> </w:t>
            </w:r>
            <w:proofErr w:type="spellStart"/>
            <w:r w:rsidRPr="00B43097">
              <w:rPr>
                <w:rFonts w:ascii="Times New Roman" w:hAnsi="Times New Roman" w:cs="Times New Roman"/>
                <w:i/>
                <w:sz w:val="26"/>
                <w:szCs w:val="26"/>
                <w:lang w:val="en-US"/>
              </w:rPr>
              <w:t>việc</w:t>
            </w:r>
            <w:proofErr w:type="spellEnd"/>
            <w:r w:rsidRPr="00B43097">
              <w:rPr>
                <w:rFonts w:ascii="Times New Roman" w:hAnsi="Times New Roman" w:cs="Times New Roman"/>
                <w:i/>
                <w:sz w:val="26"/>
                <w:szCs w:val="26"/>
                <w:lang w:val="en-US"/>
              </w:rPr>
              <w:t>)</w:t>
            </w:r>
          </w:p>
        </w:tc>
      </w:tr>
      <w:tr w:rsidR="00B43097" w:rsidRPr="00B43097" w14:paraId="00EF9EEF" w14:textId="77777777" w:rsidTr="00182721">
        <w:trPr>
          <w:trHeight w:val="70"/>
        </w:trPr>
        <w:tc>
          <w:tcPr>
            <w:tcW w:w="851" w:type="dxa"/>
            <w:vAlign w:val="center"/>
          </w:tcPr>
          <w:p w14:paraId="3B64C67E" w14:textId="77777777" w:rsidR="00A861E3" w:rsidRPr="00B43097" w:rsidRDefault="00A861E3" w:rsidP="000B10B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w:t>
            </w:r>
          </w:p>
        </w:tc>
        <w:tc>
          <w:tcPr>
            <w:tcW w:w="9101" w:type="dxa"/>
            <w:gridSpan w:val="5"/>
            <w:vAlign w:val="center"/>
          </w:tcPr>
          <w:p w14:paraId="02653D5C" w14:textId="35EEBC8B" w:rsidR="00A861E3" w:rsidRPr="00B43097" w:rsidRDefault="00A861E3" w:rsidP="000B10B0">
            <w:pPr>
              <w:spacing w:before="60" w:after="60"/>
              <w:jc w:val="both"/>
              <w:rPr>
                <w:rFonts w:ascii="Times New Roman" w:hAnsi="Times New Roman" w:cs="Times New Roman"/>
                <w:noProof/>
                <w:sz w:val="26"/>
                <w:szCs w:val="26"/>
                <w:shd w:val="clear" w:color="auto" w:fill="FFFFFF"/>
                <w:lang w:val="en-US"/>
              </w:rPr>
            </w:pPr>
            <w:r w:rsidRPr="00B43097">
              <w:rPr>
                <w:rFonts w:ascii="Times New Roman" w:hAnsi="Times New Roman" w:cs="Times New Roman"/>
                <w:b/>
                <w:sz w:val="26"/>
                <w:szCs w:val="26"/>
                <w:lang w:val="en-US"/>
              </w:rPr>
              <w:t>L</w:t>
            </w:r>
            <w:r w:rsidRPr="00B43097">
              <w:rPr>
                <w:rFonts w:ascii="Times New Roman" w:hAnsi="Times New Roman" w:cs="Times New Roman"/>
                <w:b/>
                <w:sz w:val="26"/>
                <w:szCs w:val="26"/>
                <w:lang w:val="vi-VN"/>
              </w:rPr>
              <w:t>ấy ý kiến</w:t>
            </w:r>
            <w:r w:rsidRPr="00B43097">
              <w:rPr>
                <w:rFonts w:ascii="Times New Roman" w:hAnsi="Times New Roman" w:cs="Times New Roman"/>
                <w:b/>
                <w:sz w:val="26"/>
                <w:szCs w:val="26"/>
                <w:lang w:val="en-US"/>
              </w:rPr>
              <w:t xml:space="preserve"> </w:t>
            </w:r>
            <w:r w:rsidRPr="00B43097">
              <w:rPr>
                <w:rFonts w:ascii="Times New Roman" w:hAnsi="Times New Roman" w:cs="Times New Roman"/>
                <w:b/>
                <w:sz w:val="26"/>
                <w:szCs w:val="26"/>
                <w:lang w:val="vi-VN"/>
              </w:rPr>
              <w:t>của các Sở, ngành, Ủy ban nhân dân tỉnh, thành phố trực thuộc trung ương có liên quan</w:t>
            </w:r>
            <w:r w:rsidRPr="00B43097">
              <w:rPr>
                <w:rFonts w:ascii="Times New Roman" w:hAnsi="Times New Roman" w:cs="Times New Roman"/>
                <w:b/>
                <w:sz w:val="26"/>
                <w:szCs w:val="26"/>
                <w:lang w:val="en-US"/>
              </w:rPr>
              <w:t xml:space="preserve"> </w:t>
            </w:r>
            <w:r w:rsidRPr="00B43097">
              <w:rPr>
                <w:rFonts w:ascii="Times New Roman" w:hAnsi="Times New Roman" w:cs="Times New Roman"/>
                <w:b/>
                <w:sz w:val="26"/>
                <w:szCs w:val="26"/>
                <w:lang w:val="vi-VN"/>
              </w:rPr>
              <w:t xml:space="preserve">(thời gian </w:t>
            </w:r>
            <w:proofErr w:type="spellStart"/>
            <w:r w:rsidRPr="00B43097">
              <w:rPr>
                <w:rFonts w:ascii="Times New Roman" w:hAnsi="Times New Roman" w:cs="Times New Roman"/>
                <w:b/>
                <w:sz w:val="26"/>
                <w:szCs w:val="26"/>
                <w:lang w:val="en-US"/>
              </w:rPr>
              <w:t>chờ</w:t>
            </w:r>
            <w:proofErr w:type="spellEnd"/>
            <w:r w:rsidRPr="00B43097">
              <w:rPr>
                <w:rFonts w:ascii="Times New Roman" w:hAnsi="Times New Roman" w:cs="Times New Roman"/>
                <w:b/>
                <w:sz w:val="26"/>
                <w:szCs w:val="26"/>
                <w:lang w:val="en-US"/>
              </w:rPr>
              <w:t xml:space="preserve"> ý </w:t>
            </w:r>
            <w:proofErr w:type="spellStart"/>
            <w:r w:rsidRPr="00B43097">
              <w:rPr>
                <w:rFonts w:ascii="Times New Roman" w:hAnsi="Times New Roman" w:cs="Times New Roman"/>
                <w:b/>
                <w:sz w:val="26"/>
                <w:szCs w:val="26"/>
                <w:lang w:val="en-US"/>
              </w:rPr>
              <w:t>kiến</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của</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các</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đơn</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vị</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gửi</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về</w:t>
            </w:r>
            <w:proofErr w:type="spellEnd"/>
            <w:r w:rsidRPr="00B43097">
              <w:rPr>
                <w:rFonts w:ascii="Times New Roman" w:hAnsi="Times New Roman" w:cs="Times New Roman"/>
                <w:b/>
                <w:sz w:val="26"/>
                <w:szCs w:val="26"/>
                <w:lang w:val="vi-VN"/>
              </w:rPr>
              <w:t xml:space="preserve"> không tính vào thời gian giải quyết hồ sơ)</w:t>
            </w:r>
          </w:p>
        </w:tc>
      </w:tr>
      <w:tr w:rsidR="00B43097" w:rsidRPr="00B43097" w14:paraId="7481C86A" w14:textId="77777777" w:rsidTr="00422600">
        <w:trPr>
          <w:trHeight w:val="1506"/>
        </w:trPr>
        <w:tc>
          <w:tcPr>
            <w:tcW w:w="851" w:type="dxa"/>
            <w:vAlign w:val="center"/>
          </w:tcPr>
          <w:p w14:paraId="41B38390" w14:textId="77777777" w:rsidR="00A861E3" w:rsidRPr="00B43097" w:rsidRDefault="00A861E3" w:rsidP="0042260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B5.1</w:t>
            </w:r>
          </w:p>
        </w:tc>
        <w:tc>
          <w:tcPr>
            <w:tcW w:w="1417" w:type="dxa"/>
            <w:vAlign w:val="center"/>
          </w:tcPr>
          <w:p w14:paraId="1ECAF532" w14:textId="77777777" w:rsidR="00A861E3" w:rsidRPr="00B43097" w:rsidRDefault="00A861E3" w:rsidP="0042260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Đề</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xuất</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nội</w:t>
            </w:r>
            <w:proofErr w:type="spellEnd"/>
            <w:r w:rsidRPr="00B43097">
              <w:rPr>
                <w:rFonts w:ascii="Times New Roman" w:hAnsi="Times New Roman" w:cs="Times New Roman"/>
                <w:b/>
                <w:sz w:val="26"/>
                <w:szCs w:val="26"/>
              </w:rPr>
              <w:t xml:space="preserve"> dung </w:t>
            </w:r>
            <w:proofErr w:type="spellStart"/>
            <w:r w:rsidRPr="00B43097">
              <w:rPr>
                <w:rFonts w:ascii="Times New Roman" w:hAnsi="Times New Roman" w:cs="Times New Roman"/>
                <w:b/>
                <w:sz w:val="26"/>
                <w:szCs w:val="26"/>
              </w:rPr>
              <w:t>giải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quyết</w:t>
            </w:r>
            <w:proofErr w:type="spellEnd"/>
          </w:p>
        </w:tc>
        <w:tc>
          <w:tcPr>
            <w:tcW w:w="1418" w:type="dxa"/>
            <w:vAlign w:val="center"/>
          </w:tcPr>
          <w:p w14:paraId="6B2D3662" w14:textId="77777777" w:rsidR="00A861E3" w:rsidRPr="00B43097" w:rsidRDefault="00A861E3"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408C48C9" w14:textId="49361BEA" w:rsidR="00A861E3" w:rsidRPr="00B43097" w:rsidRDefault="00EF1EF8" w:rsidP="00704C5A">
            <w:pPr>
              <w:jc w:val="center"/>
              <w:rPr>
                <w:rFonts w:ascii="Times New Roman" w:hAnsi="Times New Roman" w:cs="Times New Roman"/>
                <w:sz w:val="26"/>
                <w:szCs w:val="26"/>
              </w:rPr>
            </w:pPr>
            <w:r w:rsidRPr="00B43097">
              <w:rPr>
                <w:rFonts w:ascii="Times New Roman" w:hAnsi="Times New Roman" w:cs="Times New Roman"/>
                <w:sz w:val="26"/>
                <w:szCs w:val="26"/>
              </w:rPr>
              <w:t>1,5</w:t>
            </w:r>
            <w:r w:rsidR="00A861E3" w:rsidRPr="00B43097">
              <w:rPr>
                <w:rFonts w:ascii="Times New Roman" w:hAnsi="Times New Roman" w:cs="Times New Roman"/>
                <w:sz w:val="26"/>
                <w:szCs w:val="26"/>
              </w:rPr>
              <w:t xml:space="preserve"> </w:t>
            </w:r>
            <w:proofErr w:type="spellStart"/>
            <w:r w:rsidR="00A861E3" w:rsidRPr="00B43097">
              <w:rPr>
                <w:rFonts w:ascii="Times New Roman" w:hAnsi="Times New Roman" w:cs="Times New Roman"/>
                <w:sz w:val="26"/>
                <w:szCs w:val="26"/>
              </w:rPr>
              <w:t>ngày</w:t>
            </w:r>
            <w:proofErr w:type="spellEnd"/>
            <w:r w:rsidR="00A861E3" w:rsidRPr="00B43097">
              <w:rPr>
                <w:rFonts w:ascii="Times New Roman" w:hAnsi="Times New Roman" w:cs="Times New Roman"/>
                <w:sz w:val="26"/>
                <w:szCs w:val="26"/>
              </w:rPr>
              <w:t xml:space="preserve"> </w:t>
            </w:r>
            <w:proofErr w:type="spellStart"/>
            <w:r w:rsidR="00A861E3" w:rsidRPr="00B43097">
              <w:rPr>
                <w:rFonts w:ascii="Times New Roman" w:hAnsi="Times New Roman" w:cs="Times New Roman"/>
                <w:sz w:val="26"/>
                <w:szCs w:val="26"/>
              </w:rPr>
              <w:t>làm</w:t>
            </w:r>
            <w:proofErr w:type="spellEnd"/>
            <w:r w:rsidR="00A861E3" w:rsidRPr="00B43097">
              <w:rPr>
                <w:rFonts w:ascii="Times New Roman" w:hAnsi="Times New Roman" w:cs="Times New Roman"/>
                <w:sz w:val="26"/>
                <w:szCs w:val="26"/>
              </w:rPr>
              <w:t xml:space="preserve"> </w:t>
            </w:r>
            <w:proofErr w:type="spellStart"/>
            <w:r w:rsidR="00A861E3" w:rsidRPr="00B43097">
              <w:rPr>
                <w:rFonts w:ascii="Times New Roman" w:hAnsi="Times New Roman" w:cs="Times New Roman"/>
                <w:sz w:val="26"/>
                <w:szCs w:val="26"/>
              </w:rPr>
              <w:t>việc</w:t>
            </w:r>
            <w:proofErr w:type="spellEnd"/>
          </w:p>
        </w:tc>
        <w:tc>
          <w:tcPr>
            <w:tcW w:w="1559" w:type="dxa"/>
            <w:vAlign w:val="center"/>
          </w:tcPr>
          <w:p w14:paraId="60D1122C" w14:textId="77777777" w:rsidR="00A861E3" w:rsidRPr="00B43097" w:rsidRDefault="00A861E3" w:rsidP="00422600">
            <w:pPr>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Theo mục I</w:t>
            </w:r>
          </w:p>
          <w:p w14:paraId="4FB302F1" w14:textId="77777777" w:rsidR="00A861E3" w:rsidRPr="00B43097" w:rsidRDefault="00A861E3" w:rsidP="00422600">
            <w:pPr>
              <w:jc w:val="center"/>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 BM 01</w:t>
            </w:r>
          </w:p>
          <w:p w14:paraId="2184B30A" w14:textId="77777777" w:rsidR="00A861E3" w:rsidRPr="00B43097" w:rsidRDefault="00A861E3" w:rsidP="00422600">
            <w:pPr>
              <w:jc w:val="center"/>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p w14:paraId="65A3C1FB" w14:textId="1DB5165A" w:rsidR="00A861E3" w:rsidRPr="00B43097" w:rsidRDefault="00A861E3" w:rsidP="0042260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lang w:val="vi-VN"/>
              </w:rPr>
              <w:t xml:space="preserve">Văn bản </w:t>
            </w:r>
            <w:proofErr w:type="spellStart"/>
            <w:r w:rsidR="0085575C" w:rsidRPr="00B43097">
              <w:rPr>
                <w:rFonts w:ascii="Times New Roman" w:hAnsi="Times New Roman" w:cs="Times New Roman"/>
                <w:sz w:val="26"/>
                <w:szCs w:val="26"/>
                <w:lang w:val="en-US"/>
              </w:rPr>
              <w:t>lấy</w:t>
            </w:r>
            <w:proofErr w:type="spellEnd"/>
            <w:r w:rsidR="0085575C" w:rsidRPr="00B43097">
              <w:rPr>
                <w:rFonts w:ascii="Times New Roman" w:hAnsi="Times New Roman" w:cs="Times New Roman"/>
                <w:sz w:val="26"/>
                <w:szCs w:val="26"/>
                <w:lang w:val="en-US"/>
              </w:rPr>
              <w:t xml:space="preserve"> ý </w:t>
            </w:r>
            <w:proofErr w:type="spellStart"/>
            <w:r w:rsidR="0085575C" w:rsidRPr="00B43097">
              <w:rPr>
                <w:rFonts w:ascii="Times New Roman" w:hAnsi="Times New Roman" w:cs="Times New Roman"/>
                <w:sz w:val="26"/>
                <w:szCs w:val="26"/>
                <w:lang w:val="en-US"/>
              </w:rPr>
              <w:t>kiến</w:t>
            </w:r>
            <w:proofErr w:type="spellEnd"/>
          </w:p>
        </w:tc>
        <w:tc>
          <w:tcPr>
            <w:tcW w:w="3431" w:type="dxa"/>
            <w:vAlign w:val="center"/>
          </w:tcPr>
          <w:p w14:paraId="5655B717" w14:textId="29FAF304" w:rsidR="00A861E3" w:rsidRPr="00B43097" w:rsidRDefault="00A861E3" w:rsidP="00422600">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 xml:space="preserve">Công chức thụ lý hồ sơ dự thảo văn bản </w:t>
            </w:r>
            <w:proofErr w:type="spellStart"/>
            <w:r w:rsidRPr="00B43097">
              <w:rPr>
                <w:rFonts w:ascii="Times New Roman" w:hAnsi="Times New Roman" w:cs="Times New Roman"/>
                <w:sz w:val="26"/>
                <w:szCs w:val="26"/>
                <w:lang w:val="en-US"/>
              </w:rPr>
              <w:t>lấy</w:t>
            </w:r>
            <w:proofErr w:type="spellEnd"/>
            <w:r w:rsidRPr="00B43097">
              <w:rPr>
                <w:rFonts w:ascii="Times New Roman" w:hAnsi="Times New Roman" w:cs="Times New Roman"/>
                <w:sz w:val="26"/>
                <w:szCs w:val="26"/>
                <w:lang w:val="en-US"/>
              </w:rPr>
              <w:t xml:space="preserve"> ý </w:t>
            </w:r>
            <w:proofErr w:type="spellStart"/>
            <w:r w:rsidRPr="00B43097">
              <w:rPr>
                <w:rFonts w:ascii="Times New Roman" w:hAnsi="Times New Roman" w:cs="Times New Roman"/>
                <w:sz w:val="26"/>
                <w:szCs w:val="26"/>
                <w:lang w:val="en-US"/>
              </w:rPr>
              <w:t>kiến</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của các Sở, ngành, Ủy ban nhân dân tỉnh, thành phố trực thuộc trung ương có liên quan</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hoàn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thiện</w:t>
            </w:r>
            <w:proofErr w:type="spellEnd"/>
            <w:r w:rsidRPr="00B43097">
              <w:rPr>
                <w:rFonts w:ascii="Times New Roman" w:hAnsi="Times New Roman" w:cs="Times New Roman"/>
                <w:sz w:val="26"/>
                <w:szCs w:val="26"/>
                <w:lang w:val="vi-VN"/>
              </w:rPr>
              <w:t xml:space="preserve"> hồ sơ</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lập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r w:rsidR="00DD5217" w:rsidRPr="00B43097">
              <w:rPr>
                <w:rFonts w:ascii="Times New Roman" w:hAnsi="Times New Roman" w:cs="Times New Roman"/>
                <w:sz w:val="26"/>
                <w:szCs w:val="26"/>
                <w:lang w:val="vi-VN"/>
              </w:rPr>
              <w:t xml:space="preserve">dự thảo văn bản </w:t>
            </w:r>
            <w:proofErr w:type="spellStart"/>
            <w:r w:rsidR="00DD5217" w:rsidRPr="00B43097">
              <w:rPr>
                <w:rFonts w:ascii="Times New Roman" w:hAnsi="Times New Roman" w:cs="Times New Roman"/>
                <w:sz w:val="26"/>
                <w:szCs w:val="26"/>
                <w:lang w:val="en-US"/>
              </w:rPr>
              <w:t>lấy</w:t>
            </w:r>
            <w:proofErr w:type="spellEnd"/>
            <w:r w:rsidR="00DD5217" w:rsidRPr="00B43097">
              <w:rPr>
                <w:rFonts w:ascii="Times New Roman" w:hAnsi="Times New Roman" w:cs="Times New Roman"/>
                <w:sz w:val="26"/>
                <w:szCs w:val="26"/>
                <w:lang w:val="en-US"/>
              </w:rPr>
              <w:t xml:space="preserve"> ý </w:t>
            </w:r>
            <w:proofErr w:type="spellStart"/>
            <w:r w:rsidR="00DD5217" w:rsidRPr="00B43097">
              <w:rPr>
                <w:rFonts w:ascii="Times New Roman" w:hAnsi="Times New Roman" w:cs="Times New Roman"/>
                <w:sz w:val="26"/>
                <w:szCs w:val="26"/>
                <w:lang w:val="en-US"/>
              </w:rPr>
              <w:t>kiến</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phần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trình Lãnh đạo Phòng xem xét.</w:t>
            </w:r>
          </w:p>
          <w:p w14:paraId="315DBF54" w14:textId="77777777" w:rsidR="00A861E3" w:rsidRPr="00B43097" w:rsidRDefault="00A861E3" w:rsidP="0042260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w:t>
            </w:r>
            <w:proofErr w:type="spellStart"/>
            <w:r w:rsidRPr="00B43097">
              <w:rPr>
                <w:rFonts w:ascii="Times New Roman" w:hAnsi="Times New Roman" w:cs="Times New Roman"/>
                <w:sz w:val="26"/>
                <w:szCs w:val="26"/>
                <w:lang w:val="en-US"/>
              </w:rPr>
              <w:t>sau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đây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gọi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tắt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w:t>
            </w:r>
          </w:p>
        </w:tc>
      </w:tr>
      <w:tr w:rsidR="00B43097" w:rsidRPr="00B43097" w14:paraId="6A5EFA18" w14:textId="77777777" w:rsidTr="00422600">
        <w:trPr>
          <w:trHeight w:val="1506"/>
        </w:trPr>
        <w:tc>
          <w:tcPr>
            <w:tcW w:w="851" w:type="dxa"/>
            <w:vAlign w:val="center"/>
          </w:tcPr>
          <w:p w14:paraId="31F26E9D" w14:textId="77777777" w:rsidR="00A861E3" w:rsidRPr="00B43097" w:rsidRDefault="00A861E3" w:rsidP="0042260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B5.2</w:t>
            </w:r>
          </w:p>
        </w:tc>
        <w:tc>
          <w:tcPr>
            <w:tcW w:w="1417" w:type="dxa"/>
            <w:vAlign w:val="center"/>
          </w:tcPr>
          <w:p w14:paraId="3C8A4A49" w14:textId="77777777" w:rsidR="00A861E3" w:rsidRPr="00B43097" w:rsidRDefault="00A861E3" w:rsidP="0042260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en-US"/>
              </w:rPr>
              <w:t>Xem</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xét</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trình</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ký</w:t>
            </w:r>
            <w:proofErr w:type="spellEnd"/>
          </w:p>
        </w:tc>
        <w:tc>
          <w:tcPr>
            <w:tcW w:w="1418" w:type="dxa"/>
            <w:vAlign w:val="center"/>
          </w:tcPr>
          <w:p w14:paraId="2050B6C7" w14:textId="77777777" w:rsidR="00A861E3" w:rsidRPr="00B43097" w:rsidRDefault="00A861E3"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p>
        </w:tc>
        <w:tc>
          <w:tcPr>
            <w:tcW w:w="1276" w:type="dxa"/>
            <w:vAlign w:val="center"/>
          </w:tcPr>
          <w:p w14:paraId="5380A51E" w14:textId="6E50AD3F" w:rsidR="00A861E3" w:rsidRPr="00B43097" w:rsidRDefault="00A861E3" w:rsidP="00C95CA5">
            <w:pPr>
              <w:jc w:val="center"/>
              <w:rPr>
                <w:rFonts w:ascii="Times New Roman" w:hAnsi="Times New Roman" w:cs="Times New Roman"/>
                <w:sz w:val="26"/>
                <w:szCs w:val="26"/>
              </w:rPr>
            </w:pPr>
            <w:r w:rsidRPr="00B43097">
              <w:rPr>
                <w:rFonts w:ascii="Times New Roman" w:hAnsi="Times New Roman" w:cs="Times New Roman"/>
                <w:sz w:val="26"/>
                <w:szCs w:val="26"/>
              </w:rPr>
              <w:t xml:space="preserve">0,5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094B4BEA" w14:textId="77777777" w:rsidR="00A861E3" w:rsidRPr="00B43097" w:rsidRDefault="00A861E3" w:rsidP="0042260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28AC0595" w14:textId="32828E68" w:rsidR="00A861E3" w:rsidRPr="00B43097" w:rsidRDefault="00A861E3" w:rsidP="0042260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Lãnh đạo phòng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nháy</w:t>
            </w:r>
            <w:proofErr w:type="spellEnd"/>
            <w:r w:rsidRPr="00B43097">
              <w:rPr>
                <w:rFonts w:ascii="Times New Roman" w:hAnsi="Times New Roman" w:cs="Times New Roman"/>
                <w:sz w:val="26"/>
                <w:szCs w:val="26"/>
                <w:lang w:val="en-US"/>
              </w:rPr>
              <w:t xml:space="preserve"> </w:t>
            </w:r>
            <w:r w:rsidR="00F92AD6" w:rsidRPr="00B43097">
              <w:rPr>
                <w:rFonts w:ascii="Times New Roman" w:hAnsi="Times New Roman" w:cs="Times New Roman"/>
                <w:sz w:val="26"/>
                <w:szCs w:val="26"/>
                <w:lang w:val="vi-VN"/>
              </w:rPr>
              <w:t xml:space="preserve">Văn bản </w:t>
            </w:r>
            <w:proofErr w:type="spellStart"/>
            <w:r w:rsidR="00F92AD6" w:rsidRPr="00B43097">
              <w:rPr>
                <w:rFonts w:ascii="Times New Roman" w:hAnsi="Times New Roman" w:cs="Times New Roman"/>
                <w:sz w:val="26"/>
                <w:szCs w:val="26"/>
                <w:lang w:val="en-US"/>
              </w:rPr>
              <w:t>lấy</w:t>
            </w:r>
            <w:proofErr w:type="spellEnd"/>
            <w:r w:rsidR="00F92AD6" w:rsidRPr="00B43097">
              <w:rPr>
                <w:rFonts w:ascii="Times New Roman" w:hAnsi="Times New Roman" w:cs="Times New Roman"/>
                <w:sz w:val="26"/>
                <w:szCs w:val="26"/>
                <w:lang w:val="en-US"/>
              </w:rPr>
              <w:t xml:space="preserve"> ý </w:t>
            </w:r>
            <w:proofErr w:type="spellStart"/>
            <w:r w:rsidR="00F92AD6" w:rsidRPr="00B43097">
              <w:rPr>
                <w:rFonts w:ascii="Times New Roman" w:hAnsi="Times New Roman" w:cs="Times New Roman"/>
                <w:sz w:val="26"/>
                <w:szCs w:val="26"/>
                <w:lang w:val="en-US"/>
              </w:rPr>
              <w:t>kiến</w:t>
            </w:r>
            <w:proofErr w:type="spellEnd"/>
          </w:p>
        </w:tc>
      </w:tr>
      <w:tr w:rsidR="00B43097" w:rsidRPr="00B43097" w14:paraId="096EB7C0" w14:textId="77777777" w:rsidTr="00422600">
        <w:trPr>
          <w:trHeight w:val="1506"/>
        </w:trPr>
        <w:tc>
          <w:tcPr>
            <w:tcW w:w="851" w:type="dxa"/>
            <w:vAlign w:val="center"/>
          </w:tcPr>
          <w:p w14:paraId="58AD6A2C" w14:textId="77777777" w:rsidR="00A861E3" w:rsidRPr="00B43097" w:rsidRDefault="00A861E3" w:rsidP="0042260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B5.3</w:t>
            </w:r>
          </w:p>
        </w:tc>
        <w:tc>
          <w:tcPr>
            <w:tcW w:w="1417" w:type="dxa"/>
            <w:vAlign w:val="center"/>
          </w:tcPr>
          <w:p w14:paraId="0FCEF2B4" w14:textId="77777777" w:rsidR="00A861E3" w:rsidRPr="00B43097" w:rsidRDefault="00A861E3" w:rsidP="0042260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11419944" w14:textId="77777777" w:rsidR="00A861E3" w:rsidRPr="00B43097" w:rsidRDefault="00A861E3"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Sở</w:t>
            </w:r>
            <w:proofErr w:type="spellEnd"/>
          </w:p>
        </w:tc>
        <w:tc>
          <w:tcPr>
            <w:tcW w:w="1276" w:type="dxa"/>
            <w:vAlign w:val="center"/>
          </w:tcPr>
          <w:p w14:paraId="1CA1902F" w14:textId="1A845357" w:rsidR="00A861E3" w:rsidRPr="00B43097" w:rsidRDefault="00C95CA5" w:rsidP="00704C5A">
            <w:pPr>
              <w:jc w:val="center"/>
              <w:rPr>
                <w:rFonts w:ascii="Times New Roman" w:hAnsi="Times New Roman" w:cs="Times New Roman"/>
                <w:sz w:val="26"/>
                <w:szCs w:val="26"/>
              </w:rPr>
            </w:pPr>
            <w:r w:rsidRPr="00B43097">
              <w:rPr>
                <w:rFonts w:ascii="Times New Roman" w:hAnsi="Times New Roman" w:cs="Times New Roman"/>
                <w:sz w:val="26"/>
                <w:szCs w:val="26"/>
              </w:rPr>
              <w:t>0</w:t>
            </w:r>
            <w:r w:rsidR="00704C5A" w:rsidRPr="00B43097">
              <w:rPr>
                <w:rFonts w:ascii="Times New Roman" w:hAnsi="Times New Roman" w:cs="Times New Roman"/>
                <w:sz w:val="26"/>
                <w:szCs w:val="26"/>
              </w:rPr>
              <w:t>,5</w:t>
            </w:r>
            <w:r w:rsidR="00A861E3" w:rsidRPr="00B43097">
              <w:rPr>
                <w:rFonts w:ascii="Times New Roman" w:hAnsi="Times New Roman" w:cs="Times New Roman"/>
                <w:sz w:val="26"/>
                <w:szCs w:val="26"/>
              </w:rPr>
              <w:t xml:space="preserve"> </w:t>
            </w:r>
            <w:proofErr w:type="spellStart"/>
            <w:r w:rsidR="00A861E3" w:rsidRPr="00B43097">
              <w:rPr>
                <w:rFonts w:ascii="Times New Roman" w:hAnsi="Times New Roman" w:cs="Times New Roman"/>
                <w:sz w:val="26"/>
                <w:szCs w:val="26"/>
              </w:rPr>
              <w:t>ngày</w:t>
            </w:r>
            <w:proofErr w:type="spellEnd"/>
            <w:r w:rsidR="00A861E3" w:rsidRPr="00B43097">
              <w:rPr>
                <w:rFonts w:ascii="Times New Roman" w:hAnsi="Times New Roman" w:cs="Times New Roman"/>
                <w:sz w:val="26"/>
                <w:szCs w:val="26"/>
              </w:rPr>
              <w:t xml:space="preserve"> </w:t>
            </w:r>
            <w:proofErr w:type="spellStart"/>
            <w:r w:rsidR="00A861E3" w:rsidRPr="00B43097">
              <w:rPr>
                <w:rFonts w:ascii="Times New Roman" w:hAnsi="Times New Roman" w:cs="Times New Roman"/>
                <w:sz w:val="26"/>
                <w:szCs w:val="26"/>
              </w:rPr>
              <w:t>làm</w:t>
            </w:r>
            <w:proofErr w:type="spellEnd"/>
            <w:r w:rsidR="00A861E3" w:rsidRPr="00B43097">
              <w:rPr>
                <w:rFonts w:ascii="Times New Roman" w:hAnsi="Times New Roman" w:cs="Times New Roman"/>
                <w:sz w:val="26"/>
                <w:szCs w:val="26"/>
              </w:rPr>
              <w:t xml:space="preserve"> </w:t>
            </w:r>
            <w:proofErr w:type="spellStart"/>
            <w:r w:rsidR="00A861E3" w:rsidRPr="00B43097">
              <w:rPr>
                <w:rFonts w:ascii="Times New Roman" w:hAnsi="Times New Roman" w:cs="Times New Roman"/>
                <w:sz w:val="26"/>
                <w:szCs w:val="26"/>
              </w:rPr>
              <w:t>việc</w:t>
            </w:r>
            <w:proofErr w:type="spellEnd"/>
          </w:p>
        </w:tc>
        <w:tc>
          <w:tcPr>
            <w:tcW w:w="1559" w:type="dxa"/>
            <w:vAlign w:val="center"/>
          </w:tcPr>
          <w:p w14:paraId="7D2523AD" w14:textId="77777777" w:rsidR="00A861E3" w:rsidRPr="00B43097" w:rsidRDefault="00A861E3" w:rsidP="0042260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14D6A46D" w14:textId="37BAF2DE" w:rsidR="00A861E3" w:rsidRPr="00B43097" w:rsidRDefault="00A861E3" w:rsidP="0042260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 xml:space="preserve">Lãnh đạo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vi-VN"/>
              </w:rPr>
              <w:t xml:space="preserve">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phê</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duyệt</w:t>
            </w:r>
            <w:proofErr w:type="spellEnd"/>
            <w:r w:rsidRPr="00B43097">
              <w:rPr>
                <w:rFonts w:ascii="Times New Roman" w:hAnsi="Times New Roman" w:cs="Times New Roman"/>
                <w:sz w:val="26"/>
                <w:szCs w:val="26"/>
                <w:lang w:val="en-US"/>
              </w:rPr>
              <w:t xml:space="preserve"> </w:t>
            </w:r>
            <w:r w:rsidR="009A257C" w:rsidRPr="00B43097">
              <w:rPr>
                <w:rFonts w:ascii="Times New Roman" w:hAnsi="Times New Roman" w:cs="Times New Roman"/>
                <w:sz w:val="26"/>
                <w:szCs w:val="26"/>
                <w:lang w:val="vi-VN"/>
              </w:rPr>
              <w:t xml:space="preserve">Văn bản </w:t>
            </w:r>
            <w:proofErr w:type="spellStart"/>
            <w:r w:rsidR="009A257C" w:rsidRPr="00B43097">
              <w:rPr>
                <w:rFonts w:ascii="Times New Roman" w:hAnsi="Times New Roman" w:cs="Times New Roman"/>
                <w:sz w:val="26"/>
                <w:szCs w:val="26"/>
                <w:lang w:val="en-US"/>
              </w:rPr>
              <w:t>lấy</w:t>
            </w:r>
            <w:proofErr w:type="spellEnd"/>
            <w:r w:rsidR="009A257C" w:rsidRPr="00B43097">
              <w:rPr>
                <w:rFonts w:ascii="Times New Roman" w:hAnsi="Times New Roman" w:cs="Times New Roman"/>
                <w:sz w:val="26"/>
                <w:szCs w:val="26"/>
                <w:lang w:val="en-US"/>
              </w:rPr>
              <w:t xml:space="preserve"> ý </w:t>
            </w:r>
            <w:proofErr w:type="spellStart"/>
            <w:r w:rsidR="009A257C" w:rsidRPr="00B43097">
              <w:rPr>
                <w:rFonts w:ascii="Times New Roman" w:hAnsi="Times New Roman" w:cs="Times New Roman"/>
                <w:sz w:val="26"/>
                <w:szCs w:val="26"/>
                <w:lang w:val="en-US"/>
              </w:rPr>
              <w:t>kiến</w:t>
            </w:r>
            <w:proofErr w:type="spellEnd"/>
          </w:p>
        </w:tc>
      </w:tr>
      <w:tr w:rsidR="00B43097" w:rsidRPr="00B43097" w14:paraId="3F694B55" w14:textId="77777777" w:rsidTr="00422600">
        <w:trPr>
          <w:trHeight w:val="1506"/>
        </w:trPr>
        <w:tc>
          <w:tcPr>
            <w:tcW w:w="851" w:type="dxa"/>
            <w:vAlign w:val="center"/>
          </w:tcPr>
          <w:p w14:paraId="778C0588" w14:textId="77777777" w:rsidR="00A861E3" w:rsidRPr="00B43097" w:rsidRDefault="00A861E3" w:rsidP="0042260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B5.4</w:t>
            </w:r>
          </w:p>
        </w:tc>
        <w:tc>
          <w:tcPr>
            <w:tcW w:w="1417" w:type="dxa"/>
            <w:vAlign w:val="center"/>
          </w:tcPr>
          <w:p w14:paraId="51BD28DE" w14:textId="77777777" w:rsidR="00A861E3" w:rsidRPr="00B43097" w:rsidRDefault="00A861E3" w:rsidP="00422600">
            <w:pPr>
              <w:spacing w:before="60" w:after="6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Ban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60D5AD3B" w14:textId="77777777" w:rsidR="00A861E3" w:rsidRPr="00B43097" w:rsidRDefault="00A861E3"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00638F72" w14:textId="213980A0" w:rsidR="00A861E3" w:rsidRPr="00B43097" w:rsidRDefault="00A861E3" w:rsidP="00C95CA5">
            <w:pPr>
              <w:jc w:val="center"/>
              <w:rPr>
                <w:rFonts w:ascii="Times New Roman" w:hAnsi="Times New Roman" w:cs="Times New Roman"/>
                <w:sz w:val="26"/>
                <w:szCs w:val="26"/>
              </w:rPr>
            </w:pPr>
            <w:r w:rsidRPr="00B43097">
              <w:rPr>
                <w:rFonts w:ascii="Times New Roman" w:hAnsi="Times New Roman" w:cs="Times New Roman"/>
                <w:sz w:val="26"/>
                <w:szCs w:val="26"/>
              </w:rPr>
              <w:t xml:space="preserve">0,5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0682C82F" w14:textId="77777777" w:rsidR="00A861E3" w:rsidRPr="00B43097" w:rsidRDefault="00A861E3" w:rsidP="0042260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6246564A" w14:textId="679C4A9F" w:rsidR="00A861E3" w:rsidRPr="00B43097" w:rsidRDefault="00A861E3" w:rsidP="009A257C">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lại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hành</w:t>
            </w:r>
            <w:proofErr w:type="spellEnd"/>
            <w:r w:rsidRPr="00B43097">
              <w:rPr>
                <w:rFonts w:ascii="Times New Roman" w:hAnsi="Times New Roman" w:cs="Times New Roman"/>
                <w:sz w:val="26"/>
                <w:szCs w:val="26"/>
                <w:lang w:val="en-US"/>
              </w:rPr>
              <w:t xml:space="preserve"> </w:t>
            </w:r>
            <w:proofErr w:type="spellStart"/>
            <w:r w:rsidR="009A257C" w:rsidRPr="00B43097">
              <w:rPr>
                <w:rFonts w:ascii="Times New Roman" w:hAnsi="Times New Roman" w:cs="Times New Roman"/>
                <w:sz w:val="26"/>
                <w:szCs w:val="26"/>
                <w:lang w:val="en-US"/>
              </w:rPr>
              <w:t>văn</w:t>
            </w:r>
            <w:proofErr w:type="spellEnd"/>
            <w:r w:rsidR="009A257C" w:rsidRPr="00B43097">
              <w:rPr>
                <w:rFonts w:ascii="Times New Roman" w:hAnsi="Times New Roman" w:cs="Times New Roman"/>
                <w:sz w:val="26"/>
                <w:szCs w:val="26"/>
                <w:lang w:val="en-US"/>
              </w:rPr>
              <w:t xml:space="preserve"> </w:t>
            </w:r>
            <w:proofErr w:type="spellStart"/>
            <w:r w:rsidR="009A257C" w:rsidRPr="00B43097">
              <w:rPr>
                <w:rFonts w:ascii="Times New Roman" w:hAnsi="Times New Roman" w:cs="Times New Roman"/>
                <w:sz w:val="26"/>
                <w:szCs w:val="26"/>
                <w:lang w:val="en-US"/>
              </w:rPr>
              <w:t>bản</w:t>
            </w:r>
            <w:proofErr w:type="spellEnd"/>
          </w:p>
        </w:tc>
      </w:tr>
      <w:tr w:rsidR="00B43097" w:rsidRPr="00B43097" w14:paraId="05ECE124" w14:textId="77777777" w:rsidTr="00422600">
        <w:trPr>
          <w:trHeight w:val="837"/>
        </w:trPr>
        <w:tc>
          <w:tcPr>
            <w:tcW w:w="851" w:type="dxa"/>
            <w:vAlign w:val="center"/>
          </w:tcPr>
          <w:p w14:paraId="2E09FD6B" w14:textId="1BDF0878" w:rsidR="003E5E37" w:rsidRPr="00B43097" w:rsidRDefault="00535E54" w:rsidP="0042260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B6</w:t>
            </w:r>
          </w:p>
        </w:tc>
        <w:tc>
          <w:tcPr>
            <w:tcW w:w="9101" w:type="dxa"/>
            <w:gridSpan w:val="5"/>
            <w:vAlign w:val="center"/>
          </w:tcPr>
          <w:p w14:paraId="504BC5B7" w14:textId="77777777" w:rsidR="003E5E37" w:rsidRPr="00B43097" w:rsidRDefault="003E5E37" w:rsidP="00422600">
            <w:pPr>
              <w:widowControl w:val="0"/>
              <w:spacing w:before="60" w:after="60"/>
              <w:jc w:val="both"/>
              <w:rPr>
                <w:rFonts w:ascii="Times New Roman" w:hAnsi="Times New Roman" w:cs="Times New Roman"/>
                <w:b/>
                <w:noProof/>
                <w:sz w:val="26"/>
                <w:szCs w:val="26"/>
                <w:shd w:val="clear" w:color="auto" w:fill="FFFFFF"/>
                <w:lang w:val="en-US"/>
              </w:rPr>
            </w:pPr>
            <w:r w:rsidRPr="00B43097">
              <w:rPr>
                <w:rFonts w:ascii="Times New Roman" w:hAnsi="Times New Roman" w:cs="Times New Roman"/>
                <w:b/>
                <w:noProof/>
                <w:sz w:val="26"/>
                <w:szCs w:val="26"/>
                <w:shd w:val="clear" w:color="auto" w:fill="FFFFFF"/>
                <w:lang w:val="en-US"/>
              </w:rPr>
              <w:t xml:space="preserve">Trình Quyết định thành lập </w:t>
            </w:r>
            <w:r w:rsidRPr="00B43097">
              <w:rPr>
                <w:rFonts w:ascii="Times New Roman" w:hAnsi="Times New Roman" w:cs="Times New Roman"/>
                <w:b/>
                <w:noProof/>
                <w:sz w:val="26"/>
                <w:szCs w:val="26"/>
                <w:shd w:val="clear" w:color="auto" w:fill="FFFFFF"/>
                <w:lang w:val="vi-VN"/>
              </w:rPr>
              <w:t>Tổ chuyên gia thẩm định hoặc Hội đồng tư vấn thẩm định</w:t>
            </w:r>
          </w:p>
        </w:tc>
      </w:tr>
      <w:tr w:rsidR="00B43097" w:rsidRPr="00B43097" w14:paraId="386220C9" w14:textId="77777777" w:rsidTr="00422600">
        <w:trPr>
          <w:trHeight w:val="1506"/>
        </w:trPr>
        <w:tc>
          <w:tcPr>
            <w:tcW w:w="851" w:type="dxa"/>
            <w:vAlign w:val="center"/>
          </w:tcPr>
          <w:p w14:paraId="6B85C584" w14:textId="60D82710" w:rsidR="003E5E37" w:rsidRPr="00B43097" w:rsidRDefault="003E5E37" w:rsidP="005F74EF">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B6.1</w:t>
            </w:r>
          </w:p>
        </w:tc>
        <w:tc>
          <w:tcPr>
            <w:tcW w:w="1417" w:type="dxa"/>
            <w:vAlign w:val="center"/>
          </w:tcPr>
          <w:p w14:paraId="05F755F0" w14:textId="77777777" w:rsidR="003E5E37" w:rsidRPr="00B43097" w:rsidRDefault="003E5E37" w:rsidP="0042260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rPr>
              <w:t>Đề</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xuất</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nội</w:t>
            </w:r>
            <w:proofErr w:type="spellEnd"/>
            <w:r w:rsidRPr="00B43097">
              <w:rPr>
                <w:rFonts w:ascii="Times New Roman" w:hAnsi="Times New Roman" w:cs="Times New Roman"/>
                <w:b/>
                <w:sz w:val="26"/>
                <w:szCs w:val="26"/>
              </w:rPr>
              <w:t xml:space="preserve"> dung </w:t>
            </w:r>
            <w:proofErr w:type="spellStart"/>
            <w:r w:rsidRPr="00B43097">
              <w:rPr>
                <w:rFonts w:ascii="Times New Roman" w:hAnsi="Times New Roman" w:cs="Times New Roman"/>
                <w:b/>
                <w:sz w:val="26"/>
                <w:szCs w:val="26"/>
              </w:rPr>
              <w:t>giải</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quyết</w:t>
            </w:r>
            <w:proofErr w:type="spellEnd"/>
          </w:p>
        </w:tc>
        <w:tc>
          <w:tcPr>
            <w:tcW w:w="1418" w:type="dxa"/>
            <w:vAlign w:val="center"/>
          </w:tcPr>
          <w:p w14:paraId="7CA88AC3" w14:textId="77777777" w:rsidR="003E5E37" w:rsidRPr="00B43097" w:rsidRDefault="003E5E37"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68E04BFB" w14:textId="563BFDC6" w:rsidR="003E5E37" w:rsidRPr="00B43097" w:rsidRDefault="00EF1EF8" w:rsidP="00422600">
            <w:pPr>
              <w:jc w:val="center"/>
              <w:rPr>
                <w:rFonts w:ascii="Times New Roman" w:hAnsi="Times New Roman" w:cs="Times New Roman"/>
                <w:sz w:val="26"/>
                <w:szCs w:val="26"/>
              </w:rPr>
            </w:pPr>
            <w:r w:rsidRPr="00B43097">
              <w:rPr>
                <w:rFonts w:ascii="Times New Roman" w:hAnsi="Times New Roman" w:cs="Times New Roman"/>
                <w:sz w:val="26"/>
                <w:szCs w:val="26"/>
              </w:rPr>
              <w:t>1,5</w:t>
            </w:r>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ngày</w:t>
            </w:r>
            <w:proofErr w:type="spellEnd"/>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làm</w:t>
            </w:r>
            <w:proofErr w:type="spellEnd"/>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việc</w:t>
            </w:r>
            <w:proofErr w:type="spellEnd"/>
          </w:p>
        </w:tc>
        <w:tc>
          <w:tcPr>
            <w:tcW w:w="1559" w:type="dxa"/>
            <w:vAlign w:val="center"/>
          </w:tcPr>
          <w:p w14:paraId="7FCFC0CF" w14:textId="77777777" w:rsidR="003E5E37" w:rsidRPr="00B43097" w:rsidRDefault="003E5E37" w:rsidP="00422600">
            <w:pPr>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Theo mục I</w:t>
            </w:r>
          </w:p>
          <w:p w14:paraId="6024C33A" w14:textId="77777777" w:rsidR="003E5E37" w:rsidRPr="00B43097" w:rsidRDefault="003E5E37" w:rsidP="00422600">
            <w:pPr>
              <w:jc w:val="center"/>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 BM 01</w:t>
            </w:r>
          </w:p>
          <w:p w14:paraId="7D6275FD" w14:textId="77777777" w:rsidR="003E5E37" w:rsidRPr="00B43097" w:rsidRDefault="003E5E37" w:rsidP="00422600">
            <w:pPr>
              <w:jc w:val="center"/>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p w14:paraId="75EA4CA9" w14:textId="6DCD1BEB" w:rsidR="003E5E37" w:rsidRPr="00B43097" w:rsidRDefault="003E5E37" w:rsidP="003E5E37">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lang w:val="vi-VN"/>
              </w:rPr>
              <w:t xml:space="preserve">dự thảo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p>
        </w:tc>
        <w:tc>
          <w:tcPr>
            <w:tcW w:w="3431" w:type="dxa"/>
            <w:vAlign w:val="center"/>
          </w:tcPr>
          <w:p w14:paraId="388BE33C" w14:textId="46A21C34" w:rsidR="003E5E37" w:rsidRPr="00B43097" w:rsidRDefault="003E5E37" w:rsidP="00422600">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 xml:space="preserve">Công chức thụ lý hồ sơ dự thảo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lập</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Tổ chuyên gia thẩm định hoặc Hội đồng tư vấn thẩm định</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lập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 xml:space="preserve">dự thảo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phần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r w:rsidRPr="00B43097">
              <w:rPr>
                <w:rFonts w:ascii="Times New Roman" w:hAnsi="Times New Roman" w:cs="Times New Roman"/>
                <w:sz w:val="26"/>
                <w:szCs w:val="26"/>
                <w:lang w:val="vi-VN"/>
              </w:rPr>
              <w:t>trình Lãnh đạo Phòng xem xét.</w:t>
            </w:r>
          </w:p>
          <w:p w14:paraId="699947BE" w14:textId="77777777" w:rsidR="003E5E37" w:rsidRPr="00B43097" w:rsidRDefault="003E5E37" w:rsidP="0042260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w:t>
            </w:r>
            <w:proofErr w:type="spellStart"/>
            <w:r w:rsidRPr="00B43097">
              <w:rPr>
                <w:rFonts w:ascii="Times New Roman" w:hAnsi="Times New Roman" w:cs="Times New Roman"/>
                <w:sz w:val="26"/>
                <w:szCs w:val="26"/>
                <w:lang w:val="en-US"/>
              </w:rPr>
              <w:t>sau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đây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gọi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tắt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w:t>
            </w:r>
          </w:p>
        </w:tc>
      </w:tr>
      <w:tr w:rsidR="00B43097" w:rsidRPr="00B43097" w14:paraId="07637BBE" w14:textId="77777777" w:rsidTr="00422600">
        <w:trPr>
          <w:trHeight w:val="1506"/>
        </w:trPr>
        <w:tc>
          <w:tcPr>
            <w:tcW w:w="851" w:type="dxa"/>
            <w:vAlign w:val="center"/>
          </w:tcPr>
          <w:p w14:paraId="279093EA" w14:textId="6ACD775D" w:rsidR="003E5E37" w:rsidRPr="00B43097" w:rsidRDefault="003E5E37" w:rsidP="005F74EF">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lastRenderedPageBreak/>
              <w:t>B6.2</w:t>
            </w:r>
          </w:p>
        </w:tc>
        <w:tc>
          <w:tcPr>
            <w:tcW w:w="1417" w:type="dxa"/>
            <w:vAlign w:val="center"/>
          </w:tcPr>
          <w:p w14:paraId="70874A20" w14:textId="77777777" w:rsidR="003E5E37" w:rsidRPr="00B43097" w:rsidRDefault="003E5E37" w:rsidP="0042260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en-US"/>
              </w:rPr>
              <w:t>Xem</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xét</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trình</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ký</w:t>
            </w:r>
            <w:proofErr w:type="spellEnd"/>
          </w:p>
        </w:tc>
        <w:tc>
          <w:tcPr>
            <w:tcW w:w="1418" w:type="dxa"/>
            <w:vAlign w:val="center"/>
          </w:tcPr>
          <w:p w14:paraId="1133B0D4" w14:textId="77777777" w:rsidR="003E5E37" w:rsidRPr="00B43097" w:rsidRDefault="003E5E37"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p>
        </w:tc>
        <w:tc>
          <w:tcPr>
            <w:tcW w:w="1276" w:type="dxa"/>
            <w:vAlign w:val="center"/>
          </w:tcPr>
          <w:p w14:paraId="07136A98" w14:textId="4CC11B3D" w:rsidR="003E5E37" w:rsidRPr="00B43097" w:rsidRDefault="00704C5A" w:rsidP="00704C5A">
            <w:pPr>
              <w:jc w:val="center"/>
              <w:rPr>
                <w:rFonts w:ascii="Times New Roman" w:hAnsi="Times New Roman" w:cs="Times New Roman"/>
                <w:sz w:val="26"/>
                <w:szCs w:val="26"/>
              </w:rPr>
            </w:pPr>
            <w:r w:rsidRPr="00B43097">
              <w:rPr>
                <w:rFonts w:ascii="Times New Roman" w:hAnsi="Times New Roman" w:cs="Times New Roman"/>
                <w:sz w:val="26"/>
                <w:szCs w:val="26"/>
              </w:rPr>
              <w:t>0</w:t>
            </w:r>
            <w:r w:rsidR="003E5E37" w:rsidRPr="00B43097">
              <w:rPr>
                <w:rFonts w:ascii="Times New Roman" w:hAnsi="Times New Roman" w:cs="Times New Roman"/>
                <w:sz w:val="26"/>
                <w:szCs w:val="26"/>
              </w:rPr>
              <w:t xml:space="preserve">,5 </w:t>
            </w:r>
            <w:proofErr w:type="spellStart"/>
            <w:r w:rsidR="003E5E37" w:rsidRPr="00B43097">
              <w:rPr>
                <w:rFonts w:ascii="Times New Roman" w:hAnsi="Times New Roman" w:cs="Times New Roman"/>
                <w:sz w:val="26"/>
                <w:szCs w:val="26"/>
              </w:rPr>
              <w:t>ngày</w:t>
            </w:r>
            <w:proofErr w:type="spellEnd"/>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làm</w:t>
            </w:r>
            <w:proofErr w:type="spellEnd"/>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việc</w:t>
            </w:r>
            <w:proofErr w:type="spellEnd"/>
          </w:p>
        </w:tc>
        <w:tc>
          <w:tcPr>
            <w:tcW w:w="1559" w:type="dxa"/>
            <w:vAlign w:val="center"/>
          </w:tcPr>
          <w:p w14:paraId="0EECF7D4" w14:textId="77777777" w:rsidR="003E5E37" w:rsidRPr="00B43097" w:rsidRDefault="003E5E37" w:rsidP="0042260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33EC32BE" w14:textId="6A45C41A" w:rsidR="003E5E37" w:rsidRPr="00B43097" w:rsidRDefault="003E5E37" w:rsidP="0042260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Lãnh đạo phòng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nháy</w:t>
            </w:r>
            <w:proofErr w:type="spellEnd"/>
            <w:r w:rsidRPr="00B43097">
              <w:rPr>
                <w:rFonts w:ascii="Times New Roman" w:hAnsi="Times New Roman" w:cs="Times New Roman"/>
                <w:sz w:val="26"/>
                <w:szCs w:val="26"/>
                <w:lang w:val="en-US"/>
              </w:rPr>
              <w:t xml:space="preserve"> </w:t>
            </w:r>
            <w:proofErr w:type="spellStart"/>
            <w:r w:rsidR="009F676D" w:rsidRPr="00B43097">
              <w:rPr>
                <w:rFonts w:ascii="Times New Roman" w:hAnsi="Times New Roman" w:cs="Times New Roman"/>
                <w:sz w:val="26"/>
                <w:szCs w:val="26"/>
                <w:lang w:val="en-US"/>
              </w:rPr>
              <w:t>Quyết</w:t>
            </w:r>
            <w:proofErr w:type="spellEnd"/>
            <w:r w:rsidR="009F676D" w:rsidRPr="00B43097">
              <w:rPr>
                <w:rFonts w:ascii="Times New Roman" w:hAnsi="Times New Roman" w:cs="Times New Roman"/>
                <w:sz w:val="26"/>
                <w:szCs w:val="26"/>
                <w:lang w:val="en-US"/>
              </w:rPr>
              <w:t xml:space="preserve"> </w:t>
            </w:r>
            <w:proofErr w:type="spellStart"/>
            <w:r w:rsidR="009F676D" w:rsidRPr="00B43097">
              <w:rPr>
                <w:rFonts w:ascii="Times New Roman" w:hAnsi="Times New Roman" w:cs="Times New Roman"/>
                <w:sz w:val="26"/>
                <w:szCs w:val="26"/>
                <w:lang w:val="en-US"/>
              </w:rPr>
              <w:t>định</w:t>
            </w:r>
            <w:proofErr w:type="spellEnd"/>
          </w:p>
        </w:tc>
      </w:tr>
      <w:tr w:rsidR="00B43097" w:rsidRPr="00B43097" w14:paraId="16367CB1" w14:textId="77777777" w:rsidTr="00422600">
        <w:trPr>
          <w:trHeight w:val="1506"/>
        </w:trPr>
        <w:tc>
          <w:tcPr>
            <w:tcW w:w="851" w:type="dxa"/>
            <w:vAlign w:val="center"/>
          </w:tcPr>
          <w:p w14:paraId="0E8EDDE6" w14:textId="45DCFD87" w:rsidR="003E5E37" w:rsidRPr="00B43097" w:rsidRDefault="003E5E37" w:rsidP="005F74EF">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B6.3</w:t>
            </w:r>
          </w:p>
        </w:tc>
        <w:tc>
          <w:tcPr>
            <w:tcW w:w="1417" w:type="dxa"/>
            <w:vAlign w:val="center"/>
          </w:tcPr>
          <w:p w14:paraId="19E38B09" w14:textId="77777777" w:rsidR="003E5E37" w:rsidRPr="00B43097" w:rsidRDefault="003E5E37" w:rsidP="0042260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4959A0E0" w14:textId="77777777" w:rsidR="003E5E37" w:rsidRPr="00B43097" w:rsidRDefault="003E5E37"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Lãnh</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đạo</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Sở</w:t>
            </w:r>
            <w:proofErr w:type="spellEnd"/>
          </w:p>
        </w:tc>
        <w:tc>
          <w:tcPr>
            <w:tcW w:w="1276" w:type="dxa"/>
            <w:vAlign w:val="center"/>
          </w:tcPr>
          <w:p w14:paraId="0E7D8B98" w14:textId="692591FF" w:rsidR="003E5E37" w:rsidRPr="00B43097" w:rsidRDefault="00704C5A" w:rsidP="00704C5A">
            <w:pPr>
              <w:jc w:val="center"/>
              <w:rPr>
                <w:rFonts w:ascii="Times New Roman" w:hAnsi="Times New Roman" w:cs="Times New Roman"/>
                <w:sz w:val="26"/>
                <w:szCs w:val="26"/>
              </w:rPr>
            </w:pPr>
            <w:r w:rsidRPr="00B43097">
              <w:rPr>
                <w:rFonts w:ascii="Times New Roman" w:hAnsi="Times New Roman" w:cs="Times New Roman"/>
                <w:sz w:val="26"/>
                <w:szCs w:val="26"/>
              </w:rPr>
              <w:t>0,5</w:t>
            </w:r>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ngày</w:t>
            </w:r>
            <w:proofErr w:type="spellEnd"/>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làm</w:t>
            </w:r>
            <w:proofErr w:type="spellEnd"/>
            <w:r w:rsidR="003E5E37" w:rsidRPr="00B43097">
              <w:rPr>
                <w:rFonts w:ascii="Times New Roman" w:hAnsi="Times New Roman" w:cs="Times New Roman"/>
                <w:sz w:val="26"/>
                <w:szCs w:val="26"/>
              </w:rPr>
              <w:t xml:space="preserve"> </w:t>
            </w:r>
            <w:proofErr w:type="spellStart"/>
            <w:r w:rsidR="003E5E37" w:rsidRPr="00B43097">
              <w:rPr>
                <w:rFonts w:ascii="Times New Roman" w:hAnsi="Times New Roman" w:cs="Times New Roman"/>
                <w:sz w:val="26"/>
                <w:szCs w:val="26"/>
              </w:rPr>
              <w:t>việc</w:t>
            </w:r>
            <w:proofErr w:type="spellEnd"/>
          </w:p>
        </w:tc>
        <w:tc>
          <w:tcPr>
            <w:tcW w:w="1559" w:type="dxa"/>
            <w:vAlign w:val="center"/>
          </w:tcPr>
          <w:p w14:paraId="0160EE03" w14:textId="77777777" w:rsidR="003E5E37" w:rsidRPr="00B43097" w:rsidRDefault="003E5E37" w:rsidP="0042260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7E978782" w14:textId="2FB21A30" w:rsidR="003E5E37" w:rsidRPr="00B43097" w:rsidRDefault="003E5E37" w:rsidP="0042260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 xml:space="preserve">Lãnh đạo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vi-VN"/>
              </w:rPr>
              <w:t xml:space="preserve">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phê</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duyệt</w:t>
            </w:r>
            <w:proofErr w:type="spellEnd"/>
            <w:r w:rsidRPr="00B43097">
              <w:rPr>
                <w:rFonts w:ascii="Times New Roman" w:hAnsi="Times New Roman" w:cs="Times New Roman"/>
                <w:sz w:val="26"/>
                <w:szCs w:val="26"/>
                <w:lang w:val="en-US"/>
              </w:rPr>
              <w:t xml:space="preserve"> </w:t>
            </w:r>
            <w:proofErr w:type="spellStart"/>
            <w:r w:rsidR="009F676D" w:rsidRPr="00B43097">
              <w:rPr>
                <w:rFonts w:ascii="Times New Roman" w:hAnsi="Times New Roman" w:cs="Times New Roman"/>
                <w:sz w:val="26"/>
                <w:szCs w:val="26"/>
                <w:lang w:val="en-US"/>
              </w:rPr>
              <w:t>Quyết</w:t>
            </w:r>
            <w:proofErr w:type="spellEnd"/>
            <w:r w:rsidR="009F676D" w:rsidRPr="00B43097">
              <w:rPr>
                <w:rFonts w:ascii="Times New Roman" w:hAnsi="Times New Roman" w:cs="Times New Roman"/>
                <w:sz w:val="26"/>
                <w:szCs w:val="26"/>
                <w:lang w:val="en-US"/>
              </w:rPr>
              <w:t xml:space="preserve"> </w:t>
            </w:r>
            <w:proofErr w:type="spellStart"/>
            <w:r w:rsidR="009F676D" w:rsidRPr="00B43097">
              <w:rPr>
                <w:rFonts w:ascii="Times New Roman" w:hAnsi="Times New Roman" w:cs="Times New Roman"/>
                <w:sz w:val="26"/>
                <w:szCs w:val="26"/>
                <w:lang w:val="en-US"/>
              </w:rPr>
              <w:t>định</w:t>
            </w:r>
            <w:proofErr w:type="spellEnd"/>
          </w:p>
        </w:tc>
      </w:tr>
      <w:tr w:rsidR="00B43097" w:rsidRPr="00B43097" w14:paraId="2E126876" w14:textId="77777777" w:rsidTr="00422600">
        <w:trPr>
          <w:trHeight w:val="1506"/>
        </w:trPr>
        <w:tc>
          <w:tcPr>
            <w:tcW w:w="851" w:type="dxa"/>
            <w:vAlign w:val="center"/>
          </w:tcPr>
          <w:p w14:paraId="435A580F" w14:textId="20B65876" w:rsidR="003E5E37" w:rsidRPr="00B43097" w:rsidRDefault="003E5E37" w:rsidP="005F74EF">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B6.4</w:t>
            </w:r>
          </w:p>
        </w:tc>
        <w:tc>
          <w:tcPr>
            <w:tcW w:w="1417" w:type="dxa"/>
            <w:vAlign w:val="center"/>
          </w:tcPr>
          <w:p w14:paraId="7BF11568" w14:textId="77777777" w:rsidR="003E5E37" w:rsidRPr="00B43097" w:rsidRDefault="003E5E37" w:rsidP="00422600">
            <w:pPr>
              <w:spacing w:before="60" w:after="6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Ban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tc>
        <w:tc>
          <w:tcPr>
            <w:tcW w:w="1418" w:type="dxa"/>
            <w:vAlign w:val="center"/>
          </w:tcPr>
          <w:p w14:paraId="6ACF2E70" w14:textId="77777777" w:rsidR="003E5E37" w:rsidRPr="00B43097" w:rsidRDefault="003E5E37"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Công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thụ</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lý</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p>
        </w:tc>
        <w:tc>
          <w:tcPr>
            <w:tcW w:w="1276" w:type="dxa"/>
            <w:vAlign w:val="center"/>
          </w:tcPr>
          <w:p w14:paraId="2935820A" w14:textId="30A8B7FC" w:rsidR="003E5E37" w:rsidRPr="00B43097" w:rsidRDefault="003E5E37" w:rsidP="00704C5A">
            <w:pPr>
              <w:jc w:val="center"/>
              <w:rPr>
                <w:rFonts w:ascii="Times New Roman" w:hAnsi="Times New Roman" w:cs="Times New Roman"/>
                <w:sz w:val="26"/>
                <w:szCs w:val="26"/>
              </w:rPr>
            </w:pPr>
            <w:r w:rsidRPr="00B43097">
              <w:rPr>
                <w:rFonts w:ascii="Times New Roman" w:hAnsi="Times New Roman" w:cs="Times New Roman"/>
                <w:sz w:val="26"/>
                <w:szCs w:val="26"/>
              </w:rPr>
              <w:t xml:space="preserve">0,5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04CA7D26" w14:textId="77777777" w:rsidR="003E5E37" w:rsidRPr="00B43097" w:rsidRDefault="003E5E37" w:rsidP="0042260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672FC12A" w14:textId="48395229" w:rsidR="003E5E37" w:rsidRPr="00B43097" w:rsidRDefault="003E5E37" w:rsidP="009F676D">
            <w:pPr>
              <w:spacing w:before="60" w:after="60"/>
              <w:jc w:val="both"/>
              <w:rPr>
                <w:rFonts w:ascii="Times New Roman" w:hAnsi="Times New Roman" w:cs="Times New Roman"/>
                <w:sz w:val="26"/>
                <w:szCs w:val="26"/>
              </w:rPr>
            </w:pPr>
            <w:proofErr w:type="spellStart"/>
            <w:r w:rsidRPr="00B43097">
              <w:rPr>
                <w:rFonts w:ascii="Times New Roman" w:hAnsi="Times New Roman" w:cs="Times New Roman"/>
                <w:sz w:val="26"/>
                <w:szCs w:val="26"/>
                <w:lang w:val="en-US"/>
              </w:rPr>
              <w:t>Rà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soát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lại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hành</w:t>
            </w:r>
            <w:proofErr w:type="spellEnd"/>
            <w:r w:rsidRPr="00B43097">
              <w:rPr>
                <w:rFonts w:ascii="Times New Roman" w:hAnsi="Times New Roman" w:cs="Times New Roman"/>
                <w:sz w:val="26"/>
                <w:szCs w:val="26"/>
                <w:lang w:val="en-US"/>
              </w:rPr>
              <w:t xml:space="preserve"> </w:t>
            </w:r>
            <w:proofErr w:type="spellStart"/>
            <w:r w:rsidR="009F676D" w:rsidRPr="00B43097">
              <w:rPr>
                <w:rFonts w:ascii="Times New Roman" w:hAnsi="Times New Roman" w:cs="Times New Roman"/>
                <w:sz w:val="26"/>
                <w:szCs w:val="26"/>
                <w:lang w:val="en-US"/>
              </w:rPr>
              <w:t>văn</w:t>
            </w:r>
            <w:proofErr w:type="spellEnd"/>
            <w:r w:rsidR="009F676D" w:rsidRPr="00B43097">
              <w:rPr>
                <w:rFonts w:ascii="Times New Roman" w:hAnsi="Times New Roman" w:cs="Times New Roman"/>
                <w:sz w:val="26"/>
                <w:szCs w:val="26"/>
                <w:lang w:val="en-US"/>
              </w:rPr>
              <w:t xml:space="preserve"> </w:t>
            </w:r>
            <w:proofErr w:type="spellStart"/>
            <w:r w:rsidR="009F676D" w:rsidRPr="00B43097">
              <w:rPr>
                <w:rFonts w:ascii="Times New Roman" w:hAnsi="Times New Roman" w:cs="Times New Roman"/>
                <w:sz w:val="26"/>
                <w:szCs w:val="26"/>
                <w:lang w:val="en-US"/>
              </w:rPr>
              <w:t>bản</w:t>
            </w:r>
            <w:proofErr w:type="spellEnd"/>
          </w:p>
        </w:tc>
      </w:tr>
      <w:tr w:rsidR="00B43097" w:rsidRPr="00B43097" w14:paraId="1137C54C" w14:textId="77777777" w:rsidTr="00422600">
        <w:trPr>
          <w:trHeight w:val="1506"/>
        </w:trPr>
        <w:tc>
          <w:tcPr>
            <w:tcW w:w="851" w:type="dxa"/>
            <w:vAlign w:val="center"/>
          </w:tcPr>
          <w:p w14:paraId="36860319" w14:textId="68CFA1E2" w:rsidR="00704C5A" w:rsidRPr="00B43097" w:rsidRDefault="00704C5A" w:rsidP="00422600">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B37547" w:rsidRPr="00B43097">
              <w:rPr>
                <w:rFonts w:ascii="Times New Roman" w:hAnsi="Times New Roman" w:cs="Times New Roman"/>
                <w:sz w:val="26"/>
                <w:szCs w:val="26"/>
              </w:rPr>
              <w:t>7</w:t>
            </w:r>
          </w:p>
        </w:tc>
        <w:tc>
          <w:tcPr>
            <w:tcW w:w="1417" w:type="dxa"/>
            <w:vAlign w:val="center"/>
          </w:tcPr>
          <w:p w14:paraId="4E31A56E" w14:textId="77777777" w:rsidR="00704C5A" w:rsidRPr="00B43097" w:rsidRDefault="00704C5A" w:rsidP="0042260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en-US"/>
              </w:rPr>
              <w:t>Họp</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Hội</w:t>
            </w:r>
            <w:proofErr w:type="spellEnd"/>
            <w:r w:rsidRPr="00B43097">
              <w:rPr>
                <w:rFonts w:ascii="Times New Roman" w:hAnsi="Times New Roman" w:cs="Times New Roman"/>
                <w:b/>
                <w:sz w:val="26"/>
                <w:szCs w:val="26"/>
                <w:lang w:val="en-US"/>
              </w:rPr>
              <w:t xml:space="preserve"> </w:t>
            </w:r>
            <w:proofErr w:type="spellStart"/>
            <w:r w:rsidRPr="00B43097">
              <w:rPr>
                <w:rFonts w:ascii="Times New Roman" w:hAnsi="Times New Roman" w:cs="Times New Roman"/>
                <w:b/>
                <w:sz w:val="26"/>
                <w:szCs w:val="26"/>
                <w:lang w:val="en-US"/>
              </w:rPr>
              <w:t>đồng</w:t>
            </w:r>
            <w:proofErr w:type="spellEnd"/>
          </w:p>
        </w:tc>
        <w:tc>
          <w:tcPr>
            <w:tcW w:w="1418" w:type="dxa"/>
            <w:vAlign w:val="center"/>
          </w:tcPr>
          <w:p w14:paraId="61A45483" w14:textId="77777777" w:rsidR="00704C5A" w:rsidRPr="00B43097" w:rsidRDefault="00704C5A" w:rsidP="0042260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Công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chức</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thụ</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r w:rsidRPr="00B43097">
              <w:rPr>
                <w:rFonts w:ascii="Times New Roman" w:hAnsi="Times New Roman" w:cs="Times New Roman"/>
                <w:sz w:val="26"/>
                <w:szCs w:val="26"/>
                <w:lang w:val="nl-NL"/>
              </w:rPr>
              <w:t xml:space="preserve"> </w:t>
            </w:r>
          </w:p>
        </w:tc>
        <w:tc>
          <w:tcPr>
            <w:tcW w:w="1276" w:type="dxa"/>
            <w:vAlign w:val="center"/>
          </w:tcPr>
          <w:p w14:paraId="784B007A" w14:textId="77777777" w:rsidR="00704C5A" w:rsidRPr="00B43097" w:rsidRDefault="00704C5A" w:rsidP="00422600">
            <w:pPr>
              <w:widowControl w:val="0"/>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T</w:t>
            </w:r>
            <w:r w:rsidRPr="00B43097">
              <w:rPr>
                <w:rFonts w:ascii="Times New Roman" w:hAnsi="Times New Roman" w:cs="Times New Roman"/>
                <w:sz w:val="26"/>
                <w:szCs w:val="26"/>
                <w:lang w:val="en-US"/>
              </w:rPr>
              <w:t xml:space="preserve">ổ </w:t>
            </w:r>
            <w:proofErr w:type="spellStart"/>
            <w:r w:rsidRPr="00B43097">
              <w:rPr>
                <w:rFonts w:ascii="Times New Roman" w:hAnsi="Times New Roman" w:cs="Times New Roman"/>
                <w:sz w:val="26"/>
                <w:szCs w:val="26"/>
                <w:lang w:val="en-US"/>
              </w:rPr>
              <w:t>chức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họp</w:t>
            </w:r>
            <w:proofErr w:type="spellEnd"/>
            <w:r w:rsidRPr="00B43097">
              <w:rPr>
                <w:rFonts w:ascii="Times New Roman" w:hAnsi="Times New Roman" w:cs="Times New Roman"/>
                <w:sz w:val="26"/>
                <w:szCs w:val="26"/>
                <w:lang w:val="vi-VN"/>
              </w:rPr>
              <w:t xml:space="preserve"> Tổ chuyên gia thẩm định hoặc Hội đồng tư vấn thẩm định </w:t>
            </w:r>
          </w:p>
          <w:p w14:paraId="705E2ED2" w14:textId="684D0DB8" w:rsidR="00704C5A" w:rsidRPr="00B43097" w:rsidRDefault="00704C5A" w:rsidP="00422600">
            <w:pPr>
              <w:widowControl w:val="0"/>
              <w:jc w:val="center"/>
              <w:rPr>
                <w:rFonts w:ascii="Times New Roman" w:hAnsi="Times New Roman" w:cs="Times New Roman"/>
                <w:sz w:val="26"/>
                <w:szCs w:val="26"/>
              </w:rPr>
            </w:pPr>
            <w:r w:rsidRPr="00B43097">
              <w:rPr>
                <w:rFonts w:ascii="Times New Roman" w:hAnsi="Times New Roman" w:cs="Times New Roman"/>
                <w:sz w:val="26"/>
                <w:szCs w:val="26"/>
                <w:lang w:val="nl-NL"/>
              </w:rPr>
              <w:t xml:space="preserve"> (</w:t>
            </w:r>
            <w:r w:rsidRPr="00B43097">
              <w:rPr>
                <w:rFonts w:ascii="Times New Roman" w:hAnsi="Times New Roman" w:cs="Times New Roman"/>
                <w:sz w:val="26"/>
                <w:szCs w:val="26"/>
              </w:rPr>
              <w:t xml:space="preserve">11 </w:t>
            </w:r>
            <w:proofErr w:type="spellStart"/>
            <w:r w:rsidRPr="00B43097">
              <w:rPr>
                <w:rFonts w:ascii="Times New Roman" w:hAnsi="Times New Roman" w:cs="Times New Roman"/>
                <w:sz w:val="26"/>
                <w:szCs w:val="26"/>
              </w:rPr>
              <w:t>ngày</w:t>
            </w:r>
            <w:proofErr w:type="spellEnd"/>
          </w:p>
          <w:p w14:paraId="68371AB5" w14:textId="77777777" w:rsidR="00704C5A" w:rsidRPr="00B43097" w:rsidRDefault="00704C5A" w:rsidP="00422600">
            <w:pPr>
              <w:jc w:val="center"/>
              <w:rPr>
                <w:rFonts w:ascii="Times New Roman" w:hAnsi="Times New Roman" w:cs="Times New Roman"/>
                <w:sz w:val="26"/>
                <w:szCs w:val="26"/>
              </w:rPr>
            </w:pP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r w:rsidRPr="00B43097">
              <w:rPr>
                <w:rFonts w:ascii="Times New Roman" w:hAnsi="Times New Roman" w:cs="Times New Roman"/>
                <w:sz w:val="26"/>
                <w:szCs w:val="26"/>
              </w:rPr>
              <w:t>)</w:t>
            </w:r>
          </w:p>
        </w:tc>
        <w:tc>
          <w:tcPr>
            <w:tcW w:w="1559" w:type="dxa"/>
            <w:vAlign w:val="center"/>
          </w:tcPr>
          <w:p w14:paraId="25088BAA" w14:textId="77777777" w:rsidR="00704C5A" w:rsidRPr="00B43097" w:rsidRDefault="00704C5A" w:rsidP="00422600">
            <w:pPr>
              <w:widowControl w:val="0"/>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 xml:space="preserve">Theo </w:t>
            </w:r>
            <w:proofErr w:type="spellStart"/>
            <w:r w:rsidRPr="00B43097">
              <w:rPr>
                <w:rFonts w:ascii="Times New Roman" w:hAnsi="Times New Roman" w:cs="Times New Roman"/>
                <w:sz w:val="26"/>
                <w:szCs w:val="26"/>
              </w:rPr>
              <w:t>mục</w:t>
            </w:r>
            <w:proofErr w:type="spellEnd"/>
            <w:r w:rsidRPr="00B43097">
              <w:rPr>
                <w:rFonts w:ascii="Times New Roman" w:hAnsi="Times New Roman" w:cs="Times New Roman"/>
                <w:sz w:val="26"/>
                <w:szCs w:val="26"/>
              </w:rPr>
              <w:t xml:space="preserve"> </w:t>
            </w:r>
            <w:r w:rsidRPr="00B43097">
              <w:rPr>
                <w:rFonts w:ascii="Times New Roman" w:hAnsi="Times New Roman" w:cs="Times New Roman"/>
                <w:sz w:val="26"/>
                <w:szCs w:val="26"/>
                <w:lang w:val="vi-VN"/>
              </w:rPr>
              <w:t>I</w:t>
            </w:r>
          </w:p>
          <w:p w14:paraId="53E2C08A" w14:textId="77777777" w:rsidR="00704C5A" w:rsidRPr="00B43097" w:rsidRDefault="00704C5A" w:rsidP="00422600">
            <w:pPr>
              <w:widowControl w:val="0"/>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 xml:space="preserve"> BM 01</w:t>
            </w:r>
          </w:p>
          <w:p w14:paraId="3D01486C" w14:textId="77777777" w:rsidR="00704C5A" w:rsidRPr="00B43097" w:rsidRDefault="00704C5A" w:rsidP="00422600">
            <w:pPr>
              <w:widowControl w:val="0"/>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p>
          <w:p w14:paraId="53665FB9" w14:textId="77777777" w:rsidR="00704C5A" w:rsidRPr="00B43097" w:rsidRDefault="00704C5A" w:rsidP="00422600">
            <w:pPr>
              <w:widowControl w:val="0"/>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thẩm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định</w:t>
            </w:r>
            <w:proofErr w:type="spellEnd"/>
          </w:p>
          <w:p w14:paraId="19730CC2" w14:textId="77777777" w:rsidR="00704C5A" w:rsidRPr="00B43097" w:rsidRDefault="00704C5A" w:rsidP="00422600">
            <w:pPr>
              <w:widowControl w:val="0"/>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hoặc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bản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từ</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chối</w:t>
            </w:r>
            <w:proofErr w:type="spellEnd"/>
          </w:p>
          <w:p w14:paraId="6DBD2C11" w14:textId="77777777" w:rsidR="00704C5A" w:rsidRPr="00B43097" w:rsidRDefault="00704C5A" w:rsidP="00422600">
            <w:pPr>
              <w:spacing w:before="60" w:after="60"/>
              <w:jc w:val="center"/>
              <w:rPr>
                <w:rFonts w:ascii="Times New Roman" w:hAnsi="Times New Roman" w:cs="Times New Roman"/>
                <w:sz w:val="26"/>
                <w:szCs w:val="26"/>
              </w:rPr>
            </w:pPr>
          </w:p>
        </w:tc>
        <w:tc>
          <w:tcPr>
            <w:tcW w:w="3431" w:type="dxa"/>
            <w:vAlign w:val="center"/>
          </w:tcPr>
          <w:p w14:paraId="0D506DDB" w14:textId="77777777" w:rsidR="00704C5A" w:rsidRPr="00B43097" w:rsidRDefault="00704C5A" w:rsidP="00422600">
            <w:pPr>
              <w:widowControl w:val="0"/>
              <w:spacing w:before="60" w:after="60"/>
              <w:jc w:val="both"/>
              <w:rPr>
                <w:rFonts w:ascii="Times New Roman" w:hAnsi="Times New Roman" w:cs="Times New Roman"/>
                <w:sz w:val="26"/>
                <w:szCs w:val="26"/>
                <w:lang w:val="vi-VN"/>
              </w:rPr>
            </w:pPr>
            <w:r w:rsidRPr="00B43097">
              <w:rPr>
                <w:rFonts w:ascii="Times New Roman" w:hAnsi="Times New Roman" w:cs="Times New Roman"/>
                <w:noProof/>
                <w:sz w:val="26"/>
                <w:szCs w:val="26"/>
                <w:shd w:val="clear" w:color="auto" w:fill="FFFFFF"/>
                <w:lang w:val="en-US"/>
              </w:rPr>
              <w:t xml:space="preserve">- </w:t>
            </w:r>
            <w:r w:rsidRPr="00B43097">
              <w:rPr>
                <w:rFonts w:ascii="Times New Roman" w:hAnsi="Times New Roman" w:cs="Times New Roman"/>
                <w:sz w:val="26"/>
                <w:szCs w:val="26"/>
                <w:lang w:val="vi-VN"/>
              </w:rPr>
              <w:t>Tổ chuyên gia thẩm định hoặc Hội đồng tư vấn thẩm định:</w:t>
            </w:r>
          </w:p>
          <w:p w14:paraId="619330C4" w14:textId="2398B5F3" w:rsidR="00704C5A" w:rsidRPr="00B43097" w:rsidRDefault="00704C5A" w:rsidP="00422600">
            <w:pPr>
              <w:widowControl w:val="0"/>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đạt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yêu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cầu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rPr>
              <w:t>tham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mưu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Giấy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chứng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nhận</w:t>
            </w:r>
            <w:proofErr w:type="spellEnd"/>
            <w:r w:rsidRPr="00B43097">
              <w:rPr>
                <w:rFonts w:ascii="Times New Roman" w:hAnsi="Times New Roman" w:cs="Times New Roman"/>
                <w:sz w:val="26"/>
                <w:szCs w:val="26"/>
              </w:rPr>
              <w:t>.</w:t>
            </w:r>
          </w:p>
          <w:p w14:paraId="66C2B09C" w14:textId="3488EDBD" w:rsidR="00704C5A" w:rsidRPr="00B43097" w:rsidRDefault="00704C5A" w:rsidP="00422600">
            <w:pPr>
              <w:widowControl w:val="0"/>
              <w:spacing w:before="60" w:after="60"/>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xml:space="preserve">+ Nếu hồ sơ không đạt yêu cầu: </w:t>
            </w:r>
            <w:proofErr w:type="spellStart"/>
            <w:r w:rsidRPr="00B43097">
              <w:rPr>
                <w:rFonts w:ascii="Times New Roman" w:hAnsi="Times New Roman" w:cs="Times New Roman"/>
                <w:sz w:val="26"/>
                <w:szCs w:val="26"/>
              </w:rPr>
              <w:t>tham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mưu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Phiếu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trình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dự</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thảo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bản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từ</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chối</w:t>
            </w:r>
            <w:proofErr w:type="spellEnd"/>
            <w:r w:rsidRPr="00B43097">
              <w:rPr>
                <w:rFonts w:ascii="Times New Roman" w:hAnsi="Times New Roman" w:cs="Times New Roman"/>
                <w:sz w:val="26"/>
                <w:szCs w:val="26"/>
              </w:rPr>
              <w:t>.</w:t>
            </w:r>
          </w:p>
          <w:p w14:paraId="55FE2F9B" w14:textId="77777777" w:rsidR="00704C5A" w:rsidRPr="00B43097" w:rsidRDefault="00704C5A" w:rsidP="00422600">
            <w:pPr>
              <w:widowControl w:val="0"/>
              <w:spacing w:before="60" w:after="60"/>
              <w:jc w:val="both"/>
              <w:rPr>
                <w:rFonts w:ascii="Times New Roman" w:hAnsi="Times New Roman" w:cs="Times New Roman"/>
                <w:sz w:val="26"/>
                <w:szCs w:val="26"/>
                <w:lang w:val="en-US"/>
              </w:rPr>
            </w:pPr>
            <w:r w:rsidRPr="00B43097">
              <w:rPr>
                <w:rFonts w:ascii="Times New Roman" w:hAnsi="Times New Roman" w:cs="Times New Roman"/>
                <w:sz w:val="26"/>
                <w:szCs w:val="26"/>
                <w:lang w:val="vi-VN"/>
              </w:rPr>
              <w:t>- Hoàn thiện hồ sơ, trình Lãnh đạo phòng xem xét</w:t>
            </w:r>
            <w:r w:rsidRPr="00B43097">
              <w:rPr>
                <w:rFonts w:ascii="Times New Roman" w:hAnsi="Times New Roman" w:cs="Times New Roman"/>
                <w:sz w:val="26"/>
                <w:szCs w:val="26"/>
                <w:lang w:val="en-US"/>
              </w:rPr>
              <w:t>.</w:t>
            </w:r>
          </w:p>
          <w:p w14:paraId="13752C78" w14:textId="77777777" w:rsidR="00704C5A" w:rsidRPr="00B43097" w:rsidRDefault="00704C5A" w:rsidP="0042260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en-US"/>
              </w:rPr>
              <w:t xml:space="preserve">(Sau </w:t>
            </w:r>
            <w:proofErr w:type="spellStart"/>
            <w:r w:rsidRPr="00B43097">
              <w:rPr>
                <w:rFonts w:ascii="Times New Roman" w:hAnsi="Times New Roman" w:cs="Times New Roman"/>
                <w:sz w:val="26"/>
                <w:szCs w:val="26"/>
                <w:lang w:val="en-US"/>
              </w:rPr>
              <w:t>đây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gọi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tắt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w:t>
            </w:r>
          </w:p>
        </w:tc>
      </w:tr>
      <w:tr w:rsidR="00B43097" w:rsidRPr="00B43097" w14:paraId="597EC580" w14:textId="77777777" w:rsidTr="000B10B0">
        <w:trPr>
          <w:trHeight w:val="1146"/>
        </w:trPr>
        <w:tc>
          <w:tcPr>
            <w:tcW w:w="851" w:type="dxa"/>
            <w:vAlign w:val="center"/>
          </w:tcPr>
          <w:p w14:paraId="2CACFDC8" w14:textId="6804D625" w:rsidR="00CA775F" w:rsidRPr="00B43097" w:rsidRDefault="00CA775F" w:rsidP="00CA775F">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864020" w:rsidRPr="00B43097">
              <w:rPr>
                <w:rFonts w:ascii="Times New Roman" w:hAnsi="Times New Roman" w:cs="Times New Roman"/>
                <w:sz w:val="26"/>
                <w:szCs w:val="26"/>
              </w:rPr>
              <w:t>8</w:t>
            </w:r>
          </w:p>
        </w:tc>
        <w:tc>
          <w:tcPr>
            <w:tcW w:w="1417" w:type="dxa"/>
            <w:vAlign w:val="center"/>
          </w:tcPr>
          <w:p w14:paraId="0390A924" w14:textId="77777777" w:rsidR="00CA775F" w:rsidRPr="00B43097" w:rsidRDefault="00CA775F"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Xem</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xét</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trình</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ký</w:t>
            </w:r>
            <w:proofErr w:type="spellEnd"/>
          </w:p>
        </w:tc>
        <w:tc>
          <w:tcPr>
            <w:tcW w:w="1418" w:type="dxa"/>
            <w:vAlign w:val="center"/>
          </w:tcPr>
          <w:p w14:paraId="5FB5887E" w14:textId="77777777" w:rsidR="00CA775F" w:rsidRPr="00B43097" w:rsidRDefault="00CA775F"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phòng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chuyên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môn</w:t>
            </w:r>
            <w:proofErr w:type="spellEnd"/>
          </w:p>
        </w:tc>
        <w:tc>
          <w:tcPr>
            <w:tcW w:w="1276" w:type="dxa"/>
            <w:vAlign w:val="center"/>
          </w:tcPr>
          <w:p w14:paraId="52422F60" w14:textId="2F8D6DA0" w:rsidR="00CA775F" w:rsidRPr="00B43097" w:rsidRDefault="00CA775F" w:rsidP="00704C5A">
            <w:pPr>
              <w:jc w:val="center"/>
              <w:rPr>
                <w:rFonts w:ascii="Times New Roman" w:hAnsi="Times New Roman" w:cs="Times New Roman"/>
                <w:sz w:val="26"/>
                <w:szCs w:val="26"/>
              </w:rPr>
            </w:pPr>
            <w:r w:rsidRPr="00B43097">
              <w:rPr>
                <w:rFonts w:ascii="Times New Roman" w:hAnsi="Times New Roman" w:cs="Times New Roman"/>
                <w:sz w:val="26"/>
                <w:szCs w:val="26"/>
              </w:rPr>
              <w:t xml:space="preserve"> 0</w:t>
            </w:r>
            <w:r w:rsidR="00704C5A" w:rsidRPr="00B43097">
              <w:rPr>
                <w:rFonts w:ascii="Times New Roman" w:hAnsi="Times New Roman" w:cs="Times New Roman"/>
                <w:sz w:val="26"/>
                <w:szCs w:val="26"/>
              </w:rPr>
              <w:t>,5</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50205B67" w14:textId="77777777" w:rsidR="00CA775F" w:rsidRPr="00B43097" w:rsidRDefault="00CA775F"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045F5CFB" w14:textId="77777777" w:rsidR="00CA775F" w:rsidRPr="00B43097" w:rsidRDefault="00CA775F"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Lãnh đạo phòng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nháy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quả</w:t>
            </w:r>
            <w:proofErr w:type="spellEnd"/>
            <w:r w:rsidRPr="00B43097">
              <w:rPr>
                <w:rFonts w:ascii="Times New Roman" w:hAnsi="Times New Roman" w:cs="Times New Roman"/>
                <w:sz w:val="26"/>
                <w:szCs w:val="26"/>
                <w:lang w:val="en-US"/>
              </w:rPr>
              <w:t xml:space="preserve"> TTHC</w:t>
            </w:r>
          </w:p>
        </w:tc>
      </w:tr>
      <w:tr w:rsidR="00B43097" w:rsidRPr="00B43097" w14:paraId="52EB3A6F" w14:textId="77777777" w:rsidTr="000B10B0">
        <w:trPr>
          <w:trHeight w:val="937"/>
        </w:trPr>
        <w:tc>
          <w:tcPr>
            <w:tcW w:w="851" w:type="dxa"/>
            <w:vAlign w:val="center"/>
          </w:tcPr>
          <w:p w14:paraId="6F6BA1CE" w14:textId="185B4F19" w:rsidR="00CA775F" w:rsidRPr="00B43097" w:rsidRDefault="00CA775F" w:rsidP="00EF5E96">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EF5E96" w:rsidRPr="00B43097">
              <w:rPr>
                <w:rFonts w:ascii="Times New Roman" w:hAnsi="Times New Roman" w:cs="Times New Roman"/>
                <w:sz w:val="26"/>
                <w:szCs w:val="26"/>
              </w:rPr>
              <w:t>9</w:t>
            </w:r>
          </w:p>
        </w:tc>
        <w:tc>
          <w:tcPr>
            <w:tcW w:w="1417" w:type="dxa"/>
            <w:vAlign w:val="center"/>
          </w:tcPr>
          <w:p w14:paraId="0F2B41AB" w14:textId="77777777" w:rsidR="00CA775F" w:rsidRPr="00B43097" w:rsidRDefault="00CA775F" w:rsidP="000B10B0">
            <w:pPr>
              <w:spacing w:before="60" w:after="6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Ký</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duyệt</w:t>
            </w:r>
            <w:proofErr w:type="spellEnd"/>
          </w:p>
        </w:tc>
        <w:tc>
          <w:tcPr>
            <w:tcW w:w="1418" w:type="dxa"/>
            <w:vAlign w:val="center"/>
          </w:tcPr>
          <w:p w14:paraId="0982EAE8" w14:textId="77777777" w:rsidR="00CA775F" w:rsidRPr="00B43097" w:rsidRDefault="00CA775F"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rPr>
              <w:t>Lãnh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đạo</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Sở</w:t>
            </w:r>
            <w:proofErr w:type="spellEnd"/>
            <w:r w:rsidRPr="00B43097">
              <w:rPr>
                <w:rFonts w:ascii="Times New Roman" w:hAnsi="Times New Roman" w:cs="Times New Roman"/>
                <w:sz w:val="26"/>
                <w:szCs w:val="26"/>
              </w:rPr>
              <w:t xml:space="preserve"> </w:t>
            </w:r>
          </w:p>
        </w:tc>
        <w:tc>
          <w:tcPr>
            <w:tcW w:w="1276" w:type="dxa"/>
            <w:vAlign w:val="center"/>
          </w:tcPr>
          <w:p w14:paraId="7E7A7914" w14:textId="6EC5AF82" w:rsidR="00CA775F" w:rsidRPr="00B43097" w:rsidRDefault="00CA775F" w:rsidP="00EF1EF8">
            <w:pPr>
              <w:jc w:val="center"/>
              <w:rPr>
                <w:rFonts w:ascii="Times New Roman" w:hAnsi="Times New Roman" w:cs="Times New Roman"/>
                <w:sz w:val="26"/>
                <w:szCs w:val="26"/>
              </w:rPr>
            </w:pPr>
            <w:r w:rsidRPr="00B43097">
              <w:rPr>
                <w:rFonts w:ascii="Times New Roman" w:hAnsi="Times New Roman" w:cs="Times New Roman"/>
                <w:sz w:val="26"/>
                <w:szCs w:val="26"/>
              </w:rPr>
              <w:t xml:space="preserve"> 0</w:t>
            </w:r>
            <w:r w:rsidR="00EF1EF8" w:rsidRPr="00B43097">
              <w:rPr>
                <w:rFonts w:ascii="Times New Roman" w:hAnsi="Times New Roman" w:cs="Times New Roman"/>
                <w:sz w:val="26"/>
                <w:szCs w:val="26"/>
              </w:rPr>
              <w:t>,5</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3B83FA50" w14:textId="77777777" w:rsidR="00CA775F" w:rsidRPr="00B43097" w:rsidRDefault="00CA775F" w:rsidP="000B10B0">
            <w:pPr>
              <w:spacing w:before="60" w:after="60"/>
              <w:jc w:val="center"/>
              <w:rPr>
                <w:rFonts w:ascii="Times New Roman" w:hAnsi="Times New Roman" w:cs="Times New Roman"/>
                <w:sz w:val="26"/>
                <w:szCs w:val="26"/>
              </w:rPr>
            </w:pP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p>
        </w:tc>
        <w:tc>
          <w:tcPr>
            <w:tcW w:w="3431" w:type="dxa"/>
          </w:tcPr>
          <w:p w14:paraId="5126A741" w14:textId="77777777" w:rsidR="00CA775F" w:rsidRPr="00B43097" w:rsidRDefault="00CA775F"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lang w:val="vi-VN"/>
              </w:rPr>
              <w:t xml:space="preserve">Lãnh đạo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vi-VN"/>
              </w:rPr>
              <w:t xml:space="preserve"> xem xét</w:t>
            </w: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vi-VN"/>
              </w:rPr>
              <w:t xml:space="preserve"> </w:t>
            </w: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trình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phê</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duyệt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quả</w:t>
            </w:r>
            <w:proofErr w:type="spellEnd"/>
            <w:r w:rsidRPr="00B43097">
              <w:rPr>
                <w:rFonts w:ascii="Times New Roman" w:hAnsi="Times New Roman" w:cs="Times New Roman"/>
                <w:sz w:val="26"/>
                <w:szCs w:val="26"/>
                <w:lang w:val="en-US"/>
              </w:rPr>
              <w:t xml:space="preserve"> TTHC</w:t>
            </w:r>
          </w:p>
        </w:tc>
      </w:tr>
      <w:tr w:rsidR="00B43097" w:rsidRPr="00B43097" w14:paraId="63931051" w14:textId="77777777" w:rsidTr="000B10B0">
        <w:trPr>
          <w:trHeight w:val="1191"/>
        </w:trPr>
        <w:tc>
          <w:tcPr>
            <w:tcW w:w="851" w:type="dxa"/>
            <w:vAlign w:val="center"/>
          </w:tcPr>
          <w:p w14:paraId="252D9BA7" w14:textId="40DF5051" w:rsidR="00CA775F" w:rsidRPr="00B43097" w:rsidRDefault="00CA775F" w:rsidP="00EF5E96">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w:t>
            </w:r>
            <w:r w:rsidR="00EF5E96" w:rsidRPr="00B43097">
              <w:rPr>
                <w:rFonts w:ascii="Times New Roman" w:hAnsi="Times New Roman" w:cs="Times New Roman"/>
                <w:sz w:val="26"/>
                <w:szCs w:val="26"/>
              </w:rPr>
              <w:t>10</w:t>
            </w:r>
          </w:p>
        </w:tc>
        <w:tc>
          <w:tcPr>
            <w:tcW w:w="1417" w:type="dxa"/>
            <w:vAlign w:val="center"/>
          </w:tcPr>
          <w:p w14:paraId="61B91BA6" w14:textId="77777777" w:rsidR="00CA775F" w:rsidRPr="00B43097" w:rsidRDefault="00CA775F" w:rsidP="000B10B0">
            <w:pPr>
              <w:autoSpaceDE/>
              <w:autoSpaceDN/>
              <w:spacing w:before="20" w:after="20"/>
              <w:jc w:val="center"/>
              <w:rPr>
                <w:rFonts w:ascii="Times New Roman" w:hAnsi="Times New Roman" w:cs="Times New Roman"/>
                <w:b/>
                <w:sz w:val="26"/>
                <w:szCs w:val="26"/>
                <w:lang w:val="nl-NL"/>
              </w:rPr>
            </w:pPr>
            <w:r w:rsidRPr="00B43097">
              <w:rPr>
                <w:rFonts w:ascii="Times New Roman" w:hAnsi="Times New Roman" w:cs="Times New Roman"/>
                <w:b/>
                <w:sz w:val="26"/>
                <w:szCs w:val="26"/>
                <w:lang w:val="nl-NL"/>
              </w:rPr>
              <w:t xml:space="preserve">Ban </w:t>
            </w:r>
            <w:proofErr w:type="spellStart"/>
            <w:r w:rsidRPr="00B43097">
              <w:rPr>
                <w:rFonts w:ascii="Times New Roman" w:hAnsi="Times New Roman" w:cs="Times New Roman"/>
                <w:b/>
                <w:sz w:val="26"/>
                <w:szCs w:val="26"/>
                <w:lang w:val="nl-NL"/>
              </w:rPr>
              <w:t>hành</w:t>
            </w:r>
            <w:proofErr w:type="spellEnd"/>
            <w:r w:rsidRPr="00B43097">
              <w:rPr>
                <w:rFonts w:ascii="Times New Roman" w:hAnsi="Times New Roman" w:cs="Times New Roman"/>
                <w:b/>
                <w:sz w:val="26"/>
                <w:szCs w:val="26"/>
                <w:lang w:val="nl-NL"/>
              </w:rPr>
              <w:t xml:space="preserve"> </w:t>
            </w:r>
          </w:p>
          <w:p w14:paraId="1566A22C" w14:textId="77777777" w:rsidR="00CA775F" w:rsidRPr="00B43097" w:rsidRDefault="00CA775F" w:rsidP="000B10B0">
            <w:pPr>
              <w:autoSpaceDE/>
              <w:autoSpaceDN/>
              <w:spacing w:before="20" w:after="20"/>
              <w:jc w:val="center"/>
              <w:rPr>
                <w:rFonts w:ascii="Times New Roman" w:hAnsi="Times New Roman" w:cs="Times New Roman"/>
                <w:b/>
                <w:sz w:val="26"/>
                <w:szCs w:val="26"/>
                <w:lang w:val="nl-NL"/>
              </w:rPr>
            </w:pPr>
            <w:proofErr w:type="spellStart"/>
            <w:r w:rsidRPr="00B43097">
              <w:rPr>
                <w:rFonts w:ascii="Times New Roman" w:hAnsi="Times New Roman" w:cs="Times New Roman"/>
                <w:b/>
                <w:sz w:val="26"/>
                <w:szCs w:val="26"/>
                <w:lang w:val="nl-NL"/>
              </w:rPr>
              <w:t>Văn</w:t>
            </w:r>
            <w:proofErr w:type="spellEnd"/>
            <w:r w:rsidRPr="00B43097">
              <w:rPr>
                <w:rFonts w:ascii="Times New Roman" w:hAnsi="Times New Roman" w:cs="Times New Roman"/>
                <w:b/>
                <w:sz w:val="26"/>
                <w:szCs w:val="26"/>
                <w:lang w:val="nl-NL"/>
              </w:rPr>
              <w:t xml:space="preserve"> </w:t>
            </w:r>
            <w:proofErr w:type="spellStart"/>
            <w:r w:rsidRPr="00B43097">
              <w:rPr>
                <w:rFonts w:ascii="Times New Roman" w:hAnsi="Times New Roman" w:cs="Times New Roman"/>
                <w:b/>
                <w:sz w:val="26"/>
                <w:szCs w:val="26"/>
                <w:lang w:val="nl-NL"/>
              </w:rPr>
              <w:t>bản</w:t>
            </w:r>
            <w:proofErr w:type="spellEnd"/>
          </w:p>
          <w:p w14:paraId="1D6836EC" w14:textId="77777777" w:rsidR="00CA775F" w:rsidRPr="00B43097" w:rsidRDefault="00CA775F" w:rsidP="000B10B0">
            <w:pPr>
              <w:spacing w:before="60" w:after="60"/>
              <w:jc w:val="center"/>
              <w:rPr>
                <w:rFonts w:ascii="Times New Roman" w:hAnsi="Times New Roman" w:cs="Times New Roman"/>
                <w:b/>
                <w:sz w:val="26"/>
                <w:szCs w:val="26"/>
                <w:lang w:val="nl-NL"/>
              </w:rPr>
            </w:pPr>
          </w:p>
        </w:tc>
        <w:tc>
          <w:tcPr>
            <w:tcW w:w="1418" w:type="dxa"/>
            <w:vAlign w:val="center"/>
          </w:tcPr>
          <w:p w14:paraId="420FB368" w14:textId="77777777" w:rsidR="00CA775F" w:rsidRPr="00B43097" w:rsidRDefault="00CA775F" w:rsidP="000B10B0">
            <w:pPr>
              <w:jc w:val="center"/>
              <w:rPr>
                <w:rFonts w:ascii="Times New Roman" w:hAnsi="Times New Roman" w:cs="Times New Roman"/>
                <w:sz w:val="26"/>
                <w:szCs w:val="26"/>
                <w:lang w:val="nl-NL"/>
              </w:rPr>
            </w:pPr>
            <w:proofErr w:type="spellStart"/>
            <w:r w:rsidRPr="00B43097">
              <w:rPr>
                <w:rFonts w:ascii="Times New Roman" w:hAnsi="Times New Roman" w:cs="Times New Roman"/>
                <w:sz w:val="26"/>
                <w:szCs w:val="26"/>
                <w:lang w:val="nl-NL"/>
              </w:rPr>
              <w:t>Công</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chức</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thụ</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lý</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hồ</w:t>
            </w:r>
            <w:proofErr w:type="spellEnd"/>
            <w:r w:rsidRPr="00B43097">
              <w:rPr>
                <w:rFonts w:ascii="Times New Roman" w:hAnsi="Times New Roman" w:cs="Times New Roman"/>
                <w:sz w:val="26"/>
                <w:szCs w:val="26"/>
                <w:lang w:val="nl-NL"/>
              </w:rPr>
              <w:t xml:space="preserve"> </w:t>
            </w:r>
            <w:proofErr w:type="spellStart"/>
            <w:r w:rsidRPr="00B43097">
              <w:rPr>
                <w:rFonts w:ascii="Times New Roman" w:hAnsi="Times New Roman" w:cs="Times New Roman"/>
                <w:sz w:val="26"/>
                <w:szCs w:val="26"/>
                <w:lang w:val="nl-NL"/>
              </w:rPr>
              <w:t>sơ</w:t>
            </w:r>
            <w:proofErr w:type="spellEnd"/>
          </w:p>
        </w:tc>
        <w:tc>
          <w:tcPr>
            <w:tcW w:w="1276" w:type="dxa"/>
            <w:vAlign w:val="center"/>
          </w:tcPr>
          <w:p w14:paraId="6F62750B" w14:textId="77777777" w:rsidR="00CA775F" w:rsidRPr="00B43097" w:rsidRDefault="00CA775F" w:rsidP="000B10B0">
            <w:pPr>
              <w:spacing w:before="20" w:after="20"/>
              <w:jc w:val="center"/>
              <w:rPr>
                <w:rFonts w:ascii="Times New Roman" w:hAnsi="Times New Roman" w:cs="Times New Roman"/>
                <w:sz w:val="26"/>
                <w:szCs w:val="26"/>
              </w:rPr>
            </w:pPr>
            <w:r w:rsidRPr="00B43097">
              <w:rPr>
                <w:rFonts w:ascii="Times New Roman" w:hAnsi="Times New Roman" w:cs="Times New Roman"/>
                <w:sz w:val="26"/>
                <w:szCs w:val="26"/>
              </w:rPr>
              <w:t>0</w:t>
            </w:r>
            <w:r w:rsidRPr="00B43097">
              <w:rPr>
                <w:rFonts w:ascii="Times New Roman" w:hAnsi="Times New Roman" w:cs="Times New Roman"/>
                <w:sz w:val="26"/>
                <w:szCs w:val="26"/>
                <w:lang w:val="vi-VN"/>
              </w:rPr>
              <w:t>,5</w:t>
            </w:r>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ngày</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làm</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việc</w:t>
            </w:r>
            <w:proofErr w:type="spellEnd"/>
          </w:p>
        </w:tc>
        <w:tc>
          <w:tcPr>
            <w:tcW w:w="1559" w:type="dxa"/>
            <w:vAlign w:val="center"/>
          </w:tcPr>
          <w:p w14:paraId="2F312627" w14:textId="77777777" w:rsidR="00CA775F" w:rsidRPr="00B43097" w:rsidRDefault="00CA775F" w:rsidP="000B10B0">
            <w:pPr>
              <w:spacing w:before="20" w:after="20"/>
              <w:jc w:val="center"/>
              <w:rPr>
                <w:rFonts w:ascii="Times New Roman" w:hAnsi="Times New Roman" w:cs="Times New Roman"/>
                <w:sz w:val="26"/>
                <w:szCs w:val="26"/>
              </w:rPr>
            </w:pPr>
            <w:proofErr w:type="spellStart"/>
            <w:r w:rsidRPr="00B43097">
              <w:rPr>
                <w:rFonts w:ascii="Times New Roman" w:hAnsi="Times New Roman" w:cs="Times New Roman"/>
                <w:sz w:val="26"/>
                <w:szCs w:val="26"/>
              </w:rPr>
              <w:t>Hồ</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sơ</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đã</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được</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phê</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duyệt</w:t>
            </w:r>
            <w:proofErr w:type="spellEnd"/>
          </w:p>
        </w:tc>
        <w:tc>
          <w:tcPr>
            <w:tcW w:w="3431" w:type="dxa"/>
            <w:vAlign w:val="center"/>
          </w:tcPr>
          <w:p w14:paraId="0B916317" w14:textId="77777777" w:rsidR="00CA775F" w:rsidRPr="00B43097" w:rsidRDefault="00CA775F" w:rsidP="000B10B0">
            <w:pPr>
              <w:spacing w:before="60" w:after="60"/>
              <w:jc w:val="both"/>
              <w:rPr>
                <w:rFonts w:ascii="Times New Roman" w:hAnsi="Times New Roman" w:cs="Times New Roman"/>
                <w:sz w:val="26"/>
                <w:szCs w:val="26"/>
              </w:rPr>
            </w:pPr>
            <w:r w:rsidRPr="00B43097">
              <w:rPr>
                <w:rFonts w:ascii="Times New Roman" w:hAnsi="Times New Roman" w:cs="Times New Roman"/>
                <w:sz w:val="26"/>
                <w:szCs w:val="26"/>
              </w:rPr>
              <w:t xml:space="preserve">Cho </w:t>
            </w:r>
            <w:proofErr w:type="spellStart"/>
            <w:r w:rsidRPr="00B43097">
              <w:rPr>
                <w:rFonts w:ascii="Times New Roman" w:hAnsi="Times New Roman" w:cs="Times New Roman"/>
                <w:sz w:val="26"/>
                <w:szCs w:val="26"/>
              </w:rPr>
              <w:t>số</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đóng</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dấu</w:t>
            </w:r>
            <w:proofErr w:type="spellEnd"/>
            <w:r w:rsidRPr="00B43097">
              <w:rPr>
                <w:rFonts w:ascii="Times New Roman" w:hAnsi="Times New Roman" w:cs="Times New Roman"/>
                <w:sz w:val="26"/>
                <w:szCs w:val="26"/>
              </w:rPr>
              <w:t xml:space="preserve"> ban </w:t>
            </w:r>
            <w:proofErr w:type="spellStart"/>
            <w:r w:rsidRPr="00B43097">
              <w:rPr>
                <w:rFonts w:ascii="Times New Roman" w:hAnsi="Times New Roman" w:cs="Times New Roman"/>
                <w:sz w:val="26"/>
                <w:szCs w:val="26"/>
              </w:rPr>
              <w:t>hành</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văn</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bản</w:t>
            </w:r>
            <w:proofErr w:type="spellEnd"/>
            <w:r w:rsidRPr="00B43097">
              <w:rPr>
                <w:rFonts w:ascii="Times New Roman" w:hAnsi="Times New Roman" w:cs="Times New Roman"/>
                <w:sz w:val="26"/>
                <w:szCs w:val="26"/>
              </w:rPr>
              <w:t xml:space="preserve">. </w:t>
            </w:r>
          </w:p>
        </w:tc>
      </w:tr>
      <w:tr w:rsidR="00A471FE" w:rsidRPr="00B43097" w14:paraId="7178C8B6" w14:textId="77777777" w:rsidTr="005E6AA4">
        <w:trPr>
          <w:trHeight w:val="1191"/>
        </w:trPr>
        <w:tc>
          <w:tcPr>
            <w:tcW w:w="851" w:type="dxa"/>
          </w:tcPr>
          <w:p w14:paraId="4828F590" w14:textId="53770262" w:rsidR="00A471FE" w:rsidRPr="00B43097" w:rsidRDefault="00A471FE" w:rsidP="00A471FE">
            <w:pPr>
              <w:spacing w:before="60" w:after="60"/>
              <w:jc w:val="center"/>
              <w:rPr>
                <w:rFonts w:ascii="Times New Roman" w:hAnsi="Times New Roman" w:cs="Times New Roman"/>
                <w:sz w:val="26"/>
                <w:szCs w:val="26"/>
              </w:rPr>
            </w:pPr>
            <w:r>
              <w:rPr>
                <w:rFonts w:ascii="Times New Roman" w:hAnsi="Times New Roman" w:cs="Times New Roman"/>
                <w:sz w:val="26"/>
                <w:szCs w:val="26"/>
              </w:rPr>
              <w:t>B</w:t>
            </w:r>
            <w:r>
              <w:rPr>
                <w:rFonts w:ascii="Times New Roman" w:hAnsi="Times New Roman" w:cs="Times New Roman"/>
                <w:sz w:val="26"/>
                <w:szCs w:val="26"/>
                <w:lang w:val="vi-VN"/>
              </w:rPr>
              <w:t xml:space="preserve"> 13</w:t>
            </w:r>
          </w:p>
        </w:tc>
        <w:tc>
          <w:tcPr>
            <w:tcW w:w="1417" w:type="dxa"/>
          </w:tcPr>
          <w:p w14:paraId="666172AC" w14:textId="17A34BAF" w:rsidR="00A471FE" w:rsidRPr="00B43097" w:rsidRDefault="00A471FE" w:rsidP="00A471FE">
            <w:pPr>
              <w:autoSpaceDE/>
              <w:autoSpaceDN/>
              <w:spacing w:before="20" w:after="20"/>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418" w:type="dxa"/>
          </w:tcPr>
          <w:p w14:paraId="437916C3" w14:textId="6E9B497F" w:rsidR="00A471FE" w:rsidRPr="00B43097" w:rsidRDefault="00A471FE" w:rsidP="00A471FE">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Bộ</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phận</w:t>
            </w:r>
            <w:proofErr w:type="spellEnd"/>
            <w:r w:rsidRPr="00A71308">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M</w:t>
            </w:r>
            <w:r w:rsidRPr="00A71308">
              <w:rPr>
                <w:rFonts w:ascii="Times New Roman" w:hAnsi="Times New Roman" w:cs="Times New Roman"/>
                <w:sz w:val="26"/>
                <w:szCs w:val="26"/>
                <w:lang w:val="nl-NL"/>
              </w:rPr>
              <w:t>ột</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cửa</w:t>
            </w:r>
            <w:proofErr w:type="spellEnd"/>
          </w:p>
        </w:tc>
        <w:tc>
          <w:tcPr>
            <w:tcW w:w="1276" w:type="dxa"/>
          </w:tcPr>
          <w:p w14:paraId="176B0E5C" w14:textId="565F6D92" w:rsidR="00A471FE" w:rsidRPr="00B43097" w:rsidRDefault="00A471FE" w:rsidP="00A471FE">
            <w:pPr>
              <w:spacing w:before="20" w:after="20"/>
              <w:jc w:val="center"/>
              <w:rPr>
                <w:rFonts w:ascii="Times New Roman" w:hAnsi="Times New Roman" w:cs="Times New Roman"/>
                <w:sz w:val="26"/>
                <w:szCs w:val="26"/>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559" w:type="dxa"/>
          </w:tcPr>
          <w:p w14:paraId="011298E5" w14:textId="25FB4B30" w:rsidR="00A471FE" w:rsidRPr="00B43097" w:rsidRDefault="00A471FE" w:rsidP="00A471FE">
            <w:pPr>
              <w:spacing w:before="20" w:after="20"/>
              <w:jc w:val="center"/>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3431" w:type="dxa"/>
          </w:tcPr>
          <w:p w14:paraId="34803F6A" w14:textId="77777777" w:rsidR="00A471FE" w:rsidRDefault="00A471FE" w:rsidP="00A471FE">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14:paraId="370D8A38" w14:textId="77777777" w:rsidR="00A471FE" w:rsidRDefault="00A471FE" w:rsidP="00A471FE">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14:paraId="418048E1" w14:textId="1D7C4F7A" w:rsidR="00A471FE" w:rsidRPr="00B43097" w:rsidRDefault="00A471FE" w:rsidP="00A471FE">
            <w:pPr>
              <w:spacing w:before="60" w:after="60"/>
              <w:jc w:val="both"/>
              <w:rPr>
                <w:rFonts w:ascii="Times New Roman" w:hAnsi="Times New Roman" w:cs="Times New Roman"/>
                <w:sz w:val="26"/>
                <w:szCs w:val="26"/>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14:paraId="1BFFF45F" w14:textId="77777777" w:rsidR="004D00CA" w:rsidRPr="00B43097" w:rsidRDefault="00714241" w:rsidP="009B001C">
      <w:pPr>
        <w:pStyle w:val="BodyText"/>
        <w:spacing w:before="120" w:after="120"/>
        <w:ind w:firstLine="567"/>
        <w:rPr>
          <w:rFonts w:ascii="Times New Roman" w:hAnsi="Times New Roman" w:cs="Times New Roman"/>
          <w:b/>
          <w:sz w:val="26"/>
          <w:szCs w:val="26"/>
        </w:rPr>
      </w:pPr>
      <w:r w:rsidRPr="00B43097">
        <w:rPr>
          <w:rFonts w:ascii="Times New Roman" w:hAnsi="Times New Roman" w:cs="Times New Roman"/>
          <w:b/>
          <w:sz w:val="26"/>
          <w:szCs w:val="26"/>
        </w:rPr>
        <w:lastRenderedPageBreak/>
        <w:t>IV</w:t>
      </w:r>
      <w:r w:rsidR="00897895" w:rsidRPr="00B43097">
        <w:rPr>
          <w:rFonts w:ascii="Times New Roman" w:hAnsi="Times New Roman" w:cs="Times New Roman"/>
          <w:b/>
          <w:sz w:val="26"/>
          <w:szCs w:val="26"/>
        </w:rPr>
        <w:t xml:space="preserve">. </w:t>
      </w:r>
      <w:r w:rsidR="00897895" w:rsidRPr="00B43097">
        <w:rPr>
          <w:rFonts w:ascii="Times New Roman" w:hAnsi="Times New Roman" w:cs="Times New Roman"/>
          <w:b/>
          <w:sz w:val="26"/>
          <w:szCs w:val="26"/>
          <w:lang w:val="en-US"/>
        </w:rPr>
        <w:t>BIỂU</w:t>
      </w:r>
      <w:r w:rsidR="00897895" w:rsidRPr="00B43097">
        <w:rPr>
          <w:rFonts w:ascii="Times New Roman" w:hAnsi="Times New Roman" w:cs="Times New Roman"/>
          <w:b/>
          <w:sz w:val="26"/>
          <w:szCs w:val="26"/>
        </w:rPr>
        <w:t xml:space="preserve"> MẪU</w:t>
      </w:r>
    </w:p>
    <w:p w14:paraId="454EA7EB" w14:textId="77777777" w:rsidR="00D83724" w:rsidRPr="00B43097" w:rsidRDefault="00897895" w:rsidP="00D83724">
      <w:pPr>
        <w:spacing w:before="120" w:after="120"/>
        <w:ind w:firstLine="567"/>
        <w:jc w:val="both"/>
        <w:rPr>
          <w:rFonts w:ascii="Times New Roman" w:hAnsi="Times New Roman" w:cs="Times New Roman"/>
          <w:sz w:val="26"/>
          <w:szCs w:val="26"/>
        </w:rPr>
      </w:pPr>
      <w:proofErr w:type="spellStart"/>
      <w:r w:rsidRPr="00B43097">
        <w:rPr>
          <w:rFonts w:ascii="Times New Roman" w:hAnsi="Times New Roman" w:cs="Times New Roman"/>
          <w:sz w:val="26"/>
          <w:szCs w:val="26"/>
        </w:rPr>
        <w:t>Các</w:t>
      </w:r>
      <w:proofErr w:type="spellEnd"/>
      <w:r w:rsidR="00292BBB" w:rsidRPr="00B43097">
        <w:rPr>
          <w:rFonts w:ascii="Times New Roman" w:hAnsi="Times New Roman" w:cs="Times New Roman"/>
          <w:sz w:val="26"/>
          <w:szCs w:val="26"/>
        </w:rPr>
        <w:t xml:space="preserve"> </w:t>
      </w:r>
      <w:proofErr w:type="spellStart"/>
      <w:r w:rsidR="00292BBB" w:rsidRPr="00B43097">
        <w:rPr>
          <w:rFonts w:ascii="Times New Roman" w:hAnsi="Times New Roman" w:cs="Times New Roman"/>
          <w:sz w:val="26"/>
          <w:szCs w:val="26"/>
        </w:rPr>
        <w:t>b</w:t>
      </w:r>
      <w:r w:rsidRPr="00B43097">
        <w:rPr>
          <w:rFonts w:ascii="Times New Roman" w:hAnsi="Times New Roman" w:cs="Times New Roman"/>
          <w:sz w:val="26"/>
          <w:szCs w:val="26"/>
        </w:rPr>
        <w:t>iểu</w:t>
      </w:r>
      <w:proofErr w:type="spellEnd"/>
      <w:r w:rsidRPr="00B43097">
        <w:rPr>
          <w:rFonts w:ascii="Times New Roman" w:hAnsi="Times New Roman" w:cs="Times New Roman"/>
          <w:sz w:val="26"/>
          <w:szCs w:val="26"/>
        </w:rPr>
        <w:t xml:space="preserve"> </w:t>
      </w:r>
      <w:proofErr w:type="spellStart"/>
      <w:r w:rsidRPr="00B43097">
        <w:rPr>
          <w:rFonts w:ascii="Times New Roman" w:hAnsi="Times New Roman" w:cs="Times New Roman"/>
          <w:sz w:val="26"/>
          <w:szCs w:val="26"/>
        </w:rPr>
        <w:t>mẫu</w:t>
      </w:r>
      <w:proofErr w:type="spellEnd"/>
      <w:r w:rsidRPr="00B43097">
        <w:rPr>
          <w:rFonts w:ascii="Times New Roman" w:hAnsi="Times New Roman" w:cs="Times New Roman"/>
          <w:sz w:val="26"/>
          <w:szCs w:val="26"/>
        </w:rPr>
        <w:t xml:space="preserve"> </w:t>
      </w:r>
      <w:proofErr w:type="spellStart"/>
      <w:r w:rsidR="00B366F9" w:rsidRPr="00B43097">
        <w:rPr>
          <w:rFonts w:ascii="Times New Roman" w:hAnsi="Times New Roman" w:cs="Times New Roman"/>
          <w:sz w:val="26"/>
          <w:szCs w:val="26"/>
        </w:rPr>
        <w:t>sử</w:t>
      </w:r>
      <w:proofErr w:type="spellEnd"/>
      <w:r w:rsidR="00B366F9" w:rsidRPr="00B43097">
        <w:rPr>
          <w:rFonts w:ascii="Times New Roman" w:hAnsi="Times New Roman" w:cs="Times New Roman"/>
          <w:sz w:val="26"/>
          <w:szCs w:val="26"/>
        </w:rPr>
        <w:t xml:space="preserve"> </w:t>
      </w:r>
      <w:proofErr w:type="spellStart"/>
      <w:r w:rsidR="00B366F9" w:rsidRPr="00B43097">
        <w:rPr>
          <w:rFonts w:ascii="Times New Roman" w:hAnsi="Times New Roman" w:cs="Times New Roman"/>
          <w:sz w:val="26"/>
          <w:szCs w:val="26"/>
        </w:rPr>
        <w:t>dụng</w:t>
      </w:r>
      <w:proofErr w:type="spellEnd"/>
      <w:r w:rsidR="00B366F9" w:rsidRPr="00B43097">
        <w:rPr>
          <w:rFonts w:ascii="Times New Roman" w:hAnsi="Times New Roman" w:cs="Times New Roman"/>
          <w:sz w:val="26"/>
          <w:szCs w:val="26"/>
        </w:rPr>
        <w:t xml:space="preserve"> </w:t>
      </w:r>
      <w:proofErr w:type="spellStart"/>
      <w:r w:rsidR="00B366F9" w:rsidRPr="00B43097">
        <w:rPr>
          <w:rFonts w:ascii="Times New Roman" w:hAnsi="Times New Roman" w:cs="Times New Roman"/>
          <w:sz w:val="26"/>
          <w:szCs w:val="26"/>
        </w:rPr>
        <w:t>tại</w:t>
      </w:r>
      <w:proofErr w:type="spellEnd"/>
      <w:r w:rsidR="00B366F9" w:rsidRPr="00B43097">
        <w:rPr>
          <w:rFonts w:ascii="Times New Roman" w:hAnsi="Times New Roman" w:cs="Times New Roman"/>
          <w:sz w:val="26"/>
          <w:szCs w:val="26"/>
        </w:rPr>
        <w:t xml:space="preserve"> </w:t>
      </w:r>
      <w:proofErr w:type="spellStart"/>
      <w:r w:rsidR="00B366F9" w:rsidRPr="00B43097">
        <w:rPr>
          <w:rFonts w:ascii="Times New Roman" w:hAnsi="Times New Roman" w:cs="Times New Roman"/>
          <w:sz w:val="26"/>
          <w:szCs w:val="26"/>
        </w:rPr>
        <w:t>các</w:t>
      </w:r>
      <w:proofErr w:type="spellEnd"/>
      <w:r w:rsidR="00B366F9" w:rsidRPr="00B43097">
        <w:rPr>
          <w:rFonts w:ascii="Times New Roman" w:hAnsi="Times New Roman" w:cs="Times New Roman"/>
          <w:sz w:val="26"/>
          <w:szCs w:val="26"/>
        </w:rPr>
        <w:t xml:space="preserve"> </w:t>
      </w:r>
      <w:proofErr w:type="spellStart"/>
      <w:r w:rsidR="00B366F9" w:rsidRPr="00B43097">
        <w:rPr>
          <w:rFonts w:ascii="Times New Roman" w:hAnsi="Times New Roman" w:cs="Times New Roman"/>
          <w:sz w:val="26"/>
          <w:szCs w:val="26"/>
        </w:rPr>
        <w:t>bước</w:t>
      </w:r>
      <w:proofErr w:type="spellEnd"/>
      <w:r w:rsidR="00B366F9" w:rsidRPr="00B43097">
        <w:rPr>
          <w:rFonts w:ascii="Times New Roman" w:hAnsi="Times New Roman" w:cs="Times New Roman"/>
          <w:sz w:val="26"/>
          <w:szCs w:val="26"/>
        </w:rPr>
        <w:t xml:space="preserve"> </w:t>
      </w:r>
      <w:proofErr w:type="spellStart"/>
      <w:r w:rsidR="00B366F9" w:rsidRPr="00B43097">
        <w:rPr>
          <w:rFonts w:ascii="Times New Roman" w:hAnsi="Times New Roman" w:cs="Times New Roman"/>
          <w:sz w:val="26"/>
          <w:szCs w:val="26"/>
        </w:rPr>
        <w:t>công</w:t>
      </w:r>
      <w:proofErr w:type="spellEnd"/>
      <w:r w:rsidR="00B366F9" w:rsidRPr="00B43097">
        <w:rPr>
          <w:rFonts w:ascii="Times New Roman" w:hAnsi="Times New Roman" w:cs="Times New Roman"/>
          <w:sz w:val="26"/>
          <w:szCs w:val="26"/>
        </w:rPr>
        <w:t xml:space="preserve"> </w:t>
      </w:r>
      <w:proofErr w:type="spellStart"/>
      <w:r w:rsidR="00B366F9" w:rsidRPr="00B43097">
        <w:rPr>
          <w:rFonts w:ascii="Times New Roman" w:hAnsi="Times New Roman" w:cs="Times New Roman"/>
          <w:sz w:val="26"/>
          <w:szCs w:val="26"/>
        </w:rPr>
        <w:t>việc</w:t>
      </w:r>
      <w:proofErr w:type="spellEnd"/>
      <w:r w:rsidR="00B366F9" w:rsidRPr="00B43097">
        <w:rPr>
          <w:rFonts w:ascii="Times New Roman" w:hAnsi="Times New Roman" w:cs="Times New Roman"/>
          <w:sz w:val="26"/>
          <w:szCs w:val="26"/>
        </w:rPr>
        <w:t>:</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B43097" w:rsidRPr="00B43097" w14:paraId="6C489345" w14:textId="77777777" w:rsidTr="005371CE">
        <w:tc>
          <w:tcPr>
            <w:tcW w:w="852" w:type="dxa"/>
            <w:vAlign w:val="center"/>
          </w:tcPr>
          <w:p w14:paraId="758CC02E" w14:textId="77777777" w:rsidR="00897895" w:rsidRPr="00B43097" w:rsidRDefault="00BB0CF0" w:rsidP="005D1BEC">
            <w:pPr>
              <w:spacing w:before="60" w:after="60"/>
              <w:rPr>
                <w:rFonts w:ascii="Times New Roman" w:hAnsi="Times New Roman" w:cs="Times New Roman"/>
                <w:b/>
                <w:sz w:val="26"/>
                <w:szCs w:val="26"/>
              </w:rPr>
            </w:pPr>
            <w:r w:rsidRPr="00B43097">
              <w:rPr>
                <w:rFonts w:ascii="Times New Roman" w:hAnsi="Times New Roman" w:cs="Times New Roman"/>
                <w:b/>
                <w:sz w:val="26"/>
                <w:szCs w:val="26"/>
              </w:rPr>
              <w:t>S</w:t>
            </w:r>
            <w:r w:rsidR="00897895" w:rsidRPr="00B43097">
              <w:rPr>
                <w:rFonts w:ascii="Times New Roman" w:hAnsi="Times New Roman" w:cs="Times New Roman"/>
                <w:b/>
                <w:sz w:val="26"/>
                <w:szCs w:val="26"/>
              </w:rPr>
              <w:t>TT</w:t>
            </w:r>
          </w:p>
        </w:tc>
        <w:tc>
          <w:tcPr>
            <w:tcW w:w="1275" w:type="dxa"/>
            <w:vAlign w:val="center"/>
          </w:tcPr>
          <w:p w14:paraId="33B58E70" w14:textId="77777777" w:rsidR="00897895" w:rsidRPr="00B43097" w:rsidRDefault="00897895" w:rsidP="005D1BEC">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Mã</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hiệu</w:t>
            </w:r>
            <w:proofErr w:type="spellEnd"/>
          </w:p>
        </w:tc>
        <w:tc>
          <w:tcPr>
            <w:tcW w:w="7938" w:type="dxa"/>
            <w:vAlign w:val="center"/>
          </w:tcPr>
          <w:p w14:paraId="57261D8D" w14:textId="77777777" w:rsidR="00897895" w:rsidRPr="00B43097" w:rsidRDefault="00897895" w:rsidP="005D1BEC">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Tên</w:t>
            </w:r>
            <w:proofErr w:type="spellEnd"/>
            <w:r w:rsidRPr="00B43097">
              <w:rPr>
                <w:rFonts w:ascii="Times New Roman" w:hAnsi="Times New Roman" w:cs="Times New Roman"/>
                <w:b/>
                <w:sz w:val="26"/>
                <w:szCs w:val="26"/>
              </w:rPr>
              <w:t xml:space="preserve"> </w:t>
            </w:r>
            <w:proofErr w:type="spellStart"/>
            <w:r w:rsidR="000A47F3" w:rsidRPr="00B43097">
              <w:rPr>
                <w:rFonts w:ascii="Times New Roman" w:hAnsi="Times New Roman" w:cs="Times New Roman"/>
                <w:b/>
                <w:sz w:val="26"/>
                <w:szCs w:val="26"/>
              </w:rPr>
              <w:t>b</w:t>
            </w:r>
            <w:r w:rsidRPr="00B43097">
              <w:rPr>
                <w:rFonts w:ascii="Times New Roman" w:hAnsi="Times New Roman" w:cs="Times New Roman"/>
                <w:b/>
                <w:sz w:val="26"/>
                <w:szCs w:val="26"/>
              </w:rPr>
              <w:t>iểu</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mẫu</w:t>
            </w:r>
            <w:proofErr w:type="spellEnd"/>
          </w:p>
        </w:tc>
      </w:tr>
      <w:tr w:rsidR="00B43097" w:rsidRPr="00B43097" w14:paraId="6E7BC18E" w14:textId="77777777" w:rsidTr="005371CE">
        <w:tc>
          <w:tcPr>
            <w:tcW w:w="852" w:type="dxa"/>
            <w:vAlign w:val="center"/>
          </w:tcPr>
          <w:p w14:paraId="3746B13B" w14:textId="77777777" w:rsidR="00302995" w:rsidRPr="00B43097" w:rsidRDefault="00302995" w:rsidP="00302995">
            <w:pPr>
              <w:autoSpaceDE/>
              <w:autoSpaceDN/>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1</w:t>
            </w:r>
          </w:p>
        </w:tc>
        <w:tc>
          <w:tcPr>
            <w:tcW w:w="1275" w:type="dxa"/>
            <w:vAlign w:val="center"/>
          </w:tcPr>
          <w:p w14:paraId="2E0A0551" w14:textId="77777777" w:rsidR="00302995" w:rsidRPr="00B43097" w:rsidRDefault="00302995" w:rsidP="00302995">
            <w:pPr>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rPr>
              <w:t>BM 0</w:t>
            </w:r>
            <w:r w:rsidRPr="00B43097">
              <w:rPr>
                <w:rFonts w:ascii="Times New Roman" w:hAnsi="Times New Roman" w:cs="Times New Roman"/>
                <w:sz w:val="26"/>
                <w:szCs w:val="26"/>
                <w:lang w:val="en-US"/>
              </w:rPr>
              <w:t>1</w:t>
            </w:r>
          </w:p>
        </w:tc>
        <w:tc>
          <w:tcPr>
            <w:tcW w:w="7938" w:type="dxa"/>
          </w:tcPr>
          <w:p w14:paraId="517AC8F2" w14:textId="77777777" w:rsidR="00302995" w:rsidRPr="00B43097" w:rsidRDefault="00302995" w:rsidP="00302995">
            <w:pPr>
              <w:spacing w:before="60" w:after="60"/>
              <w:jc w:val="both"/>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Giấy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tiế</w:t>
            </w:r>
            <w:r w:rsidR="0062075B" w:rsidRPr="00B43097">
              <w:rPr>
                <w:rFonts w:ascii="Times New Roman" w:hAnsi="Times New Roman" w:cs="Times New Roman"/>
                <w:sz w:val="26"/>
                <w:szCs w:val="26"/>
                <w:lang w:val="en-US"/>
              </w:rPr>
              <w:t>p</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nhận</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hồ</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sơ</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và</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hẹn</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trả</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kết</w:t>
            </w:r>
            <w:proofErr w:type="spellEnd"/>
            <w:r w:rsidR="0062075B" w:rsidRPr="00B43097">
              <w:rPr>
                <w:rFonts w:ascii="Times New Roman" w:hAnsi="Times New Roman" w:cs="Times New Roman"/>
                <w:sz w:val="26"/>
                <w:szCs w:val="26"/>
                <w:lang w:val="en-US"/>
              </w:rPr>
              <w:t xml:space="preserve"> </w:t>
            </w:r>
            <w:proofErr w:type="spellStart"/>
            <w:r w:rsidR="0062075B" w:rsidRPr="00B43097">
              <w:rPr>
                <w:rFonts w:ascii="Times New Roman" w:hAnsi="Times New Roman" w:cs="Times New Roman"/>
                <w:sz w:val="26"/>
                <w:szCs w:val="26"/>
                <w:lang w:val="en-US"/>
              </w:rPr>
              <w:t>quả</w:t>
            </w:r>
            <w:proofErr w:type="spellEnd"/>
          </w:p>
        </w:tc>
      </w:tr>
      <w:tr w:rsidR="00B43097" w:rsidRPr="00B43097" w14:paraId="39EF1F62" w14:textId="77777777" w:rsidTr="005371CE">
        <w:tc>
          <w:tcPr>
            <w:tcW w:w="852" w:type="dxa"/>
            <w:vAlign w:val="center"/>
          </w:tcPr>
          <w:p w14:paraId="1CBD5608" w14:textId="77777777" w:rsidR="00302995" w:rsidRPr="00B43097" w:rsidRDefault="00302995" w:rsidP="00302995">
            <w:pPr>
              <w:autoSpaceDE/>
              <w:autoSpaceDN/>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2</w:t>
            </w:r>
          </w:p>
        </w:tc>
        <w:tc>
          <w:tcPr>
            <w:tcW w:w="1275" w:type="dxa"/>
            <w:vAlign w:val="center"/>
          </w:tcPr>
          <w:p w14:paraId="269A24AF" w14:textId="77777777" w:rsidR="00302995" w:rsidRPr="00B43097" w:rsidRDefault="00302995" w:rsidP="00302995">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BM 0</w:t>
            </w:r>
            <w:r w:rsidRPr="00B43097">
              <w:rPr>
                <w:rFonts w:ascii="Times New Roman" w:hAnsi="Times New Roman" w:cs="Times New Roman"/>
                <w:sz w:val="26"/>
                <w:szCs w:val="26"/>
                <w:lang w:val="vi-VN"/>
              </w:rPr>
              <w:t>2</w:t>
            </w:r>
          </w:p>
        </w:tc>
        <w:tc>
          <w:tcPr>
            <w:tcW w:w="7938" w:type="dxa"/>
          </w:tcPr>
          <w:p w14:paraId="027E14C3" w14:textId="77777777" w:rsidR="00302995" w:rsidRPr="00B43097" w:rsidRDefault="00302995" w:rsidP="00302995">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Phiếu yêu cầu bổ sung, hoàn thiện hồ sơ</w:t>
            </w:r>
          </w:p>
        </w:tc>
      </w:tr>
      <w:tr w:rsidR="00B43097" w:rsidRPr="00B43097" w14:paraId="581E32DE" w14:textId="77777777" w:rsidTr="005371CE">
        <w:tc>
          <w:tcPr>
            <w:tcW w:w="852" w:type="dxa"/>
            <w:vAlign w:val="center"/>
          </w:tcPr>
          <w:p w14:paraId="2593C254" w14:textId="77777777" w:rsidR="00302995" w:rsidRPr="00B43097" w:rsidRDefault="00302995" w:rsidP="00302995">
            <w:pPr>
              <w:autoSpaceDE/>
              <w:autoSpaceDN/>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3</w:t>
            </w:r>
          </w:p>
        </w:tc>
        <w:tc>
          <w:tcPr>
            <w:tcW w:w="1275" w:type="dxa"/>
            <w:vAlign w:val="center"/>
          </w:tcPr>
          <w:p w14:paraId="3092E530" w14:textId="77777777" w:rsidR="00302995" w:rsidRPr="00B43097" w:rsidRDefault="00302995" w:rsidP="00302995">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03</w:t>
            </w:r>
          </w:p>
        </w:tc>
        <w:tc>
          <w:tcPr>
            <w:tcW w:w="7938" w:type="dxa"/>
          </w:tcPr>
          <w:p w14:paraId="0E6F1FA8" w14:textId="77777777" w:rsidR="00302995" w:rsidRPr="00B43097" w:rsidRDefault="00302995" w:rsidP="00302995">
            <w:pPr>
              <w:spacing w:before="60" w:after="60"/>
              <w:jc w:val="both"/>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từ</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chối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tiếp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nhận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giải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p>
        </w:tc>
      </w:tr>
      <w:tr w:rsidR="00B43097" w:rsidRPr="00B43097" w14:paraId="61451079" w14:textId="77777777" w:rsidTr="009A19B3">
        <w:tc>
          <w:tcPr>
            <w:tcW w:w="852" w:type="dxa"/>
            <w:vAlign w:val="center"/>
          </w:tcPr>
          <w:p w14:paraId="19924964" w14:textId="77777777" w:rsidR="00630F84" w:rsidRPr="00B43097" w:rsidRDefault="00630F84" w:rsidP="00630F84">
            <w:pPr>
              <w:autoSpaceDE/>
              <w:autoSpaceDN/>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4</w:t>
            </w:r>
          </w:p>
        </w:tc>
        <w:tc>
          <w:tcPr>
            <w:tcW w:w="1275" w:type="dxa"/>
            <w:vAlign w:val="center"/>
          </w:tcPr>
          <w:p w14:paraId="1C163388" w14:textId="77777777" w:rsidR="00630F84" w:rsidRPr="00B43097" w:rsidRDefault="00630F84" w:rsidP="00630F84">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BM 0</w:t>
            </w:r>
            <w:r w:rsidRPr="00B43097">
              <w:rPr>
                <w:rFonts w:ascii="Times New Roman" w:hAnsi="Times New Roman" w:cs="Times New Roman"/>
                <w:sz w:val="26"/>
                <w:szCs w:val="26"/>
                <w:lang w:val="vi-VN"/>
              </w:rPr>
              <w:t>4</w:t>
            </w:r>
          </w:p>
        </w:tc>
        <w:tc>
          <w:tcPr>
            <w:tcW w:w="7938" w:type="dxa"/>
            <w:vAlign w:val="center"/>
          </w:tcPr>
          <w:p w14:paraId="1AC3B6B5" w14:textId="076A4AC4" w:rsidR="00630F84" w:rsidRPr="00B43097" w:rsidRDefault="00C31E8B" w:rsidP="00630F84">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Đơn đề nghị công nhận doanh nghiệp công nghệ cao theo Mẫu B1-DNCNC Phụ lục Thông tư số 15/2023/TT-BKHCN</w:t>
            </w:r>
          </w:p>
        </w:tc>
      </w:tr>
      <w:tr w:rsidR="00B43097" w:rsidRPr="00B43097" w14:paraId="5F8ACDBC" w14:textId="77777777" w:rsidTr="005371CE">
        <w:tc>
          <w:tcPr>
            <w:tcW w:w="852" w:type="dxa"/>
            <w:vAlign w:val="center"/>
          </w:tcPr>
          <w:p w14:paraId="3195E02E" w14:textId="77777777" w:rsidR="00630F84" w:rsidRPr="00B43097" w:rsidRDefault="00630F84" w:rsidP="00630F84">
            <w:pPr>
              <w:autoSpaceDE/>
              <w:autoSpaceDN/>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5</w:t>
            </w:r>
          </w:p>
        </w:tc>
        <w:tc>
          <w:tcPr>
            <w:tcW w:w="1275" w:type="dxa"/>
            <w:vAlign w:val="center"/>
          </w:tcPr>
          <w:p w14:paraId="5DC5FF9A" w14:textId="77777777" w:rsidR="00630F84" w:rsidRPr="00B43097" w:rsidRDefault="00630F84" w:rsidP="00630F84">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BM 0</w:t>
            </w:r>
            <w:r w:rsidRPr="00B43097">
              <w:rPr>
                <w:rFonts w:ascii="Times New Roman" w:hAnsi="Times New Roman" w:cs="Times New Roman"/>
                <w:sz w:val="26"/>
                <w:szCs w:val="26"/>
                <w:lang w:val="vi-VN"/>
              </w:rPr>
              <w:t>5</w:t>
            </w:r>
          </w:p>
        </w:tc>
        <w:tc>
          <w:tcPr>
            <w:tcW w:w="7938" w:type="dxa"/>
          </w:tcPr>
          <w:p w14:paraId="0FEBAE4F" w14:textId="31A5D843" w:rsidR="00630F84" w:rsidRPr="00B43097" w:rsidRDefault="00C31E8B" w:rsidP="00630F84">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Thuyết minh doanh nghiệp đáp ứng các định tiêu chí xác định doanh nghiệp công nghệ cao theo Mẫu B2-TMDNCNC Phụ lục Thông tư số 04/2020/TT-BKHCN</w:t>
            </w:r>
          </w:p>
        </w:tc>
      </w:tr>
    </w:tbl>
    <w:p w14:paraId="55D5F57E" w14:textId="77777777" w:rsidR="00630F84" w:rsidRPr="00B43097" w:rsidRDefault="00630F84" w:rsidP="00BE43AC">
      <w:pPr>
        <w:pStyle w:val="BodyText"/>
        <w:ind w:firstLine="567"/>
        <w:rPr>
          <w:rFonts w:ascii="Times New Roman" w:hAnsi="Times New Roman" w:cs="Times New Roman"/>
          <w:b/>
          <w:sz w:val="26"/>
          <w:szCs w:val="26"/>
          <w:lang w:val="vi-VN"/>
        </w:rPr>
      </w:pPr>
    </w:p>
    <w:p w14:paraId="7C2F98D1" w14:textId="01A94558" w:rsidR="003863B1" w:rsidRPr="00B43097" w:rsidRDefault="0044030F" w:rsidP="00BE43AC">
      <w:pPr>
        <w:pStyle w:val="BodyText"/>
        <w:ind w:firstLine="567"/>
        <w:rPr>
          <w:rFonts w:ascii="Times New Roman" w:hAnsi="Times New Roman" w:cs="Times New Roman"/>
          <w:b/>
          <w:sz w:val="26"/>
          <w:szCs w:val="26"/>
          <w:lang w:val="vi-VN"/>
        </w:rPr>
      </w:pPr>
      <w:r w:rsidRPr="00B43097">
        <w:rPr>
          <w:rFonts w:ascii="Times New Roman" w:hAnsi="Times New Roman" w:cs="Times New Roman"/>
          <w:b/>
          <w:sz w:val="26"/>
          <w:szCs w:val="26"/>
          <w:lang w:val="vi-VN"/>
        </w:rPr>
        <w:t>V</w:t>
      </w:r>
      <w:r w:rsidR="009A59A5" w:rsidRPr="00B43097">
        <w:rPr>
          <w:rFonts w:ascii="Times New Roman" w:hAnsi="Times New Roman" w:cs="Times New Roman"/>
          <w:b/>
          <w:sz w:val="26"/>
          <w:szCs w:val="26"/>
          <w:lang w:val="vi-VN"/>
        </w:rPr>
        <w:t>.</w:t>
      </w:r>
      <w:r w:rsidR="00897895" w:rsidRPr="00B43097">
        <w:rPr>
          <w:rFonts w:ascii="Times New Roman" w:hAnsi="Times New Roman" w:cs="Times New Roman"/>
          <w:b/>
          <w:sz w:val="26"/>
          <w:szCs w:val="26"/>
          <w:lang w:val="vi-VN"/>
        </w:rPr>
        <w:t xml:space="preserve"> HỒ SƠ CẦN LƯU </w:t>
      </w:r>
    </w:p>
    <w:p w14:paraId="49067992" w14:textId="77777777" w:rsidR="001D58DD" w:rsidRPr="00B43097" w:rsidRDefault="001D58DD" w:rsidP="00BE43AC">
      <w:pPr>
        <w:pStyle w:val="BodyText"/>
        <w:ind w:firstLine="567"/>
        <w:rPr>
          <w:rFonts w:ascii="Times New Roman" w:hAnsi="Times New Roman" w:cs="Times New Roman"/>
          <w:sz w:val="26"/>
          <w:szCs w:val="26"/>
          <w:lang w:val="vi-V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B43097" w:rsidRPr="00B43097" w14:paraId="1A9D0E80" w14:textId="77777777" w:rsidTr="00630F84">
        <w:trPr>
          <w:tblHeader/>
        </w:trPr>
        <w:tc>
          <w:tcPr>
            <w:tcW w:w="852" w:type="dxa"/>
            <w:vAlign w:val="center"/>
          </w:tcPr>
          <w:p w14:paraId="1872A265" w14:textId="77777777" w:rsidR="005D1BEC" w:rsidRPr="00B43097" w:rsidRDefault="005D1BEC" w:rsidP="00226F71">
            <w:pPr>
              <w:spacing w:before="60" w:after="60"/>
              <w:rPr>
                <w:rFonts w:ascii="Times New Roman" w:hAnsi="Times New Roman" w:cs="Times New Roman"/>
                <w:b/>
                <w:sz w:val="26"/>
                <w:szCs w:val="26"/>
              </w:rPr>
            </w:pPr>
            <w:r w:rsidRPr="00B43097">
              <w:rPr>
                <w:rFonts w:ascii="Times New Roman" w:hAnsi="Times New Roman" w:cs="Times New Roman"/>
                <w:b/>
                <w:sz w:val="26"/>
                <w:szCs w:val="26"/>
              </w:rPr>
              <w:t>STT</w:t>
            </w:r>
          </w:p>
        </w:tc>
        <w:tc>
          <w:tcPr>
            <w:tcW w:w="1275" w:type="dxa"/>
            <w:vAlign w:val="center"/>
          </w:tcPr>
          <w:p w14:paraId="00CCB3B1" w14:textId="77777777" w:rsidR="005D1BEC" w:rsidRPr="00B43097" w:rsidRDefault="005D1BEC" w:rsidP="00226F71">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Mã</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hiệu</w:t>
            </w:r>
            <w:proofErr w:type="spellEnd"/>
          </w:p>
        </w:tc>
        <w:tc>
          <w:tcPr>
            <w:tcW w:w="7938" w:type="dxa"/>
            <w:vAlign w:val="center"/>
          </w:tcPr>
          <w:p w14:paraId="48164D37" w14:textId="77777777" w:rsidR="005D1BEC" w:rsidRPr="00B43097" w:rsidRDefault="005D1BEC" w:rsidP="00226F71">
            <w:pPr>
              <w:spacing w:before="60" w:after="60"/>
              <w:jc w:val="center"/>
              <w:rPr>
                <w:rFonts w:ascii="Times New Roman" w:hAnsi="Times New Roman" w:cs="Times New Roman"/>
                <w:b/>
                <w:sz w:val="26"/>
                <w:szCs w:val="26"/>
              </w:rPr>
            </w:pPr>
            <w:proofErr w:type="spellStart"/>
            <w:r w:rsidRPr="00B43097">
              <w:rPr>
                <w:rFonts w:ascii="Times New Roman" w:hAnsi="Times New Roman" w:cs="Times New Roman"/>
                <w:b/>
                <w:sz w:val="26"/>
                <w:szCs w:val="26"/>
              </w:rPr>
              <w:t>Tên</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biểu</w:t>
            </w:r>
            <w:proofErr w:type="spellEnd"/>
            <w:r w:rsidRPr="00B43097">
              <w:rPr>
                <w:rFonts w:ascii="Times New Roman" w:hAnsi="Times New Roman" w:cs="Times New Roman"/>
                <w:b/>
                <w:sz w:val="26"/>
                <w:szCs w:val="26"/>
              </w:rPr>
              <w:t xml:space="preserve"> </w:t>
            </w:r>
            <w:proofErr w:type="spellStart"/>
            <w:r w:rsidRPr="00B43097">
              <w:rPr>
                <w:rFonts w:ascii="Times New Roman" w:hAnsi="Times New Roman" w:cs="Times New Roman"/>
                <w:b/>
                <w:sz w:val="26"/>
                <w:szCs w:val="26"/>
              </w:rPr>
              <w:t>mẫu</w:t>
            </w:r>
            <w:proofErr w:type="spellEnd"/>
          </w:p>
        </w:tc>
      </w:tr>
      <w:tr w:rsidR="00B43097" w:rsidRPr="00B43097" w14:paraId="6AB562E0" w14:textId="77777777" w:rsidTr="00630F84">
        <w:tc>
          <w:tcPr>
            <w:tcW w:w="852" w:type="dxa"/>
            <w:vAlign w:val="center"/>
          </w:tcPr>
          <w:p w14:paraId="16420970" w14:textId="77777777" w:rsidR="00A5230F" w:rsidRPr="00B43097" w:rsidRDefault="00A5230F" w:rsidP="00A5230F">
            <w:pPr>
              <w:autoSpaceDE/>
              <w:autoSpaceDN/>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1</w:t>
            </w:r>
          </w:p>
        </w:tc>
        <w:tc>
          <w:tcPr>
            <w:tcW w:w="1275" w:type="dxa"/>
            <w:vAlign w:val="center"/>
          </w:tcPr>
          <w:p w14:paraId="7E70C55B" w14:textId="77777777" w:rsidR="00A5230F" w:rsidRPr="00B43097" w:rsidRDefault="00A5230F" w:rsidP="00A5230F">
            <w:pPr>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rPr>
              <w:t>BM 0</w:t>
            </w:r>
            <w:r w:rsidRPr="00B43097">
              <w:rPr>
                <w:rFonts w:ascii="Times New Roman" w:hAnsi="Times New Roman" w:cs="Times New Roman"/>
                <w:sz w:val="26"/>
                <w:szCs w:val="26"/>
                <w:lang w:val="en-US"/>
              </w:rPr>
              <w:t>1</w:t>
            </w:r>
          </w:p>
        </w:tc>
        <w:tc>
          <w:tcPr>
            <w:tcW w:w="7938" w:type="dxa"/>
          </w:tcPr>
          <w:p w14:paraId="475032B0" w14:textId="77777777" w:rsidR="00A5230F" w:rsidRPr="00B43097" w:rsidRDefault="00A5230F" w:rsidP="00A5230F">
            <w:pPr>
              <w:spacing w:before="60" w:after="60"/>
              <w:jc w:val="both"/>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Giấy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tiếp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nhận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hẹn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trả</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quả</w:t>
            </w:r>
            <w:proofErr w:type="spellEnd"/>
          </w:p>
        </w:tc>
      </w:tr>
      <w:tr w:rsidR="00B43097" w:rsidRPr="00B43097" w14:paraId="6E65BCBB" w14:textId="77777777" w:rsidTr="00630F84">
        <w:tc>
          <w:tcPr>
            <w:tcW w:w="852" w:type="dxa"/>
            <w:vAlign w:val="center"/>
          </w:tcPr>
          <w:p w14:paraId="4B9F1C84" w14:textId="77777777" w:rsidR="00A5230F" w:rsidRPr="00B43097" w:rsidRDefault="00A5230F" w:rsidP="00A5230F">
            <w:pPr>
              <w:autoSpaceDE/>
              <w:autoSpaceDN/>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2</w:t>
            </w:r>
          </w:p>
        </w:tc>
        <w:tc>
          <w:tcPr>
            <w:tcW w:w="1275" w:type="dxa"/>
            <w:vAlign w:val="center"/>
          </w:tcPr>
          <w:p w14:paraId="3215D86F" w14:textId="77777777" w:rsidR="00A5230F" w:rsidRPr="00B43097" w:rsidRDefault="00A5230F" w:rsidP="00A5230F">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BM 0</w:t>
            </w:r>
            <w:r w:rsidRPr="00B43097">
              <w:rPr>
                <w:rFonts w:ascii="Times New Roman" w:hAnsi="Times New Roman" w:cs="Times New Roman"/>
                <w:sz w:val="26"/>
                <w:szCs w:val="26"/>
                <w:lang w:val="vi-VN"/>
              </w:rPr>
              <w:t>2</w:t>
            </w:r>
          </w:p>
        </w:tc>
        <w:tc>
          <w:tcPr>
            <w:tcW w:w="7938" w:type="dxa"/>
          </w:tcPr>
          <w:p w14:paraId="0B1CE40F" w14:textId="77777777" w:rsidR="00A5230F" w:rsidRPr="00B43097" w:rsidRDefault="00A5230F" w:rsidP="00A5230F">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Phiếu yêu cầu bổ sung, hoàn thiện hồ sơ</w:t>
            </w:r>
          </w:p>
        </w:tc>
      </w:tr>
      <w:tr w:rsidR="00B43097" w:rsidRPr="00B43097" w14:paraId="17AF7AC9" w14:textId="77777777" w:rsidTr="00630F84">
        <w:tc>
          <w:tcPr>
            <w:tcW w:w="852" w:type="dxa"/>
            <w:vAlign w:val="center"/>
          </w:tcPr>
          <w:p w14:paraId="5006555B" w14:textId="77777777" w:rsidR="00A5230F" w:rsidRPr="00B43097" w:rsidRDefault="00A5230F" w:rsidP="00A5230F">
            <w:pPr>
              <w:autoSpaceDE/>
              <w:autoSpaceDN/>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3</w:t>
            </w:r>
          </w:p>
        </w:tc>
        <w:tc>
          <w:tcPr>
            <w:tcW w:w="1275" w:type="dxa"/>
            <w:vAlign w:val="center"/>
          </w:tcPr>
          <w:p w14:paraId="1E0574FA" w14:textId="77777777" w:rsidR="00A5230F" w:rsidRPr="00B43097" w:rsidRDefault="00A5230F" w:rsidP="00A5230F">
            <w:pPr>
              <w:spacing w:before="60" w:after="60"/>
              <w:jc w:val="center"/>
              <w:rPr>
                <w:rFonts w:ascii="Times New Roman" w:hAnsi="Times New Roman" w:cs="Times New Roman"/>
                <w:sz w:val="26"/>
                <w:szCs w:val="26"/>
              </w:rPr>
            </w:pPr>
            <w:r w:rsidRPr="00B43097">
              <w:rPr>
                <w:rFonts w:ascii="Times New Roman" w:hAnsi="Times New Roman" w:cs="Times New Roman"/>
                <w:sz w:val="26"/>
                <w:szCs w:val="26"/>
              </w:rPr>
              <w:t>BM 03</w:t>
            </w:r>
          </w:p>
        </w:tc>
        <w:tc>
          <w:tcPr>
            <w:tcW w:w="7938" w:type="dxa"/>
          </w:tcPr>
          <w:p w14:paraId="52656A65" w14:textId="77777777" w:rsidR="00A5230F" w:rsidRPr="00B43097" w:rsidRDefault="00A5230F" w:rsidP="00A5230F">
            <w:pPr>
              <w:spacing w:before="60" w:after="60"/>
              <w:jc w:val="both"/>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Phiếu</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từ</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chối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tiếp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nhận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giải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p>
        </w:tc>
      </w:tr>
      <w:tr w:rsidR="00B43097" w:rsidRPr="00B43097" w14:paraId="1C194348" w14:textId="77777777" w:rsidTr="009A19B3">
        <w:tc>
          <w:tcPr>
            <w:tcW w:w="852" w:type="dxa"/>
            <w:vAlign w:val="center"/>
          </w:tcPr>
          <w:p w14:paraId="42063F8B" w14:textId="77777777" w:rsidR="00431EEC" w:rsidRPr="00B43097" w:rsidRDefault="00431EEC" w:rsidP="00431EEC">
            <w:pPr>
              <w:autoSpaceDE/>
              <w:autoSpaceDN/>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4</w:t>
            </w:r>
          </w:p>
        </w:tc>
        <w:tc>
          <w:tcPr>
            <w:tcW w:w="1275" w:type="dxa"/>
            <w:vAlign w:val="center"/>
          </w:tcPr>
          <w:p w14:paraId="04C09F20" w14:textId="77777777" w:rsidR="00431EEC" w:rsidRPr="00B43097" w:rsidRDefault="00431EEC" w:rsidP="00431EE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BM 0</w:t>
            </w:r>
            <w:r w:rsidRPr="00B43097">
              <w:rPr>
                <w:rFonts w:ascii="Times New Roman" w:hAnsi="Times New Roman" w:cs="Times New Roman"/>
                <w:sz w:val="26"/>
                <w:szCs w:val="26"/>
                <w:lang w:val="vi-VN"/>
              </w:rPr>
              <w:t>4</w:t>
            </w:r>
          </w:p>
        </w:tc>
        <w:tc>
          <w:tcPr>
            <w:tcW w:w="7938" w:type="dxa"/>
            <w:vAlign w:val="center"/>
          </w:tcPr>
          <w:p w14:paraId="6CA54A1E" w14:textId="24C6CEDC" w:rsidR="00431EEC" w:rsidRPr="00B43097" w:rsidRDefault="0073108F" w:rsidP="00431EEC">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Đơn đề nghị công nhận doanh nghiệp công nghệ cao</w:t>
            </w:r>
          </w:p>
        </w:tc>
      </w:tr>
      <w:tr w:rsidR="00B43097" w:rsidRPr="00B43097" w14:paraId="1C9B8645" w14:textId="77777777" w:rsidTr="00630F84">
        <w:tc>
          <w:tcPr>
            <w:tcW w:w="852" w:type="dxa"/>
            <w:vAlign w:val="center"/>
          </w:tcPr>
          <w:p w14:paraId="1036E7AB" w14:textId="77777777" w:rsidR="00431EEC" w:rsidRPr="00B43097" w:rsidRDefault="00431EEC" w:rsidP="00431EEC">
            <w:pPr>
              <w:autoSpaceDE/>
              <w:autoSpaceDN/>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lang w:val="vi-VN"/>
              </w:rPr>
              <w:t>5</w:t>
            </w:r>
          </w:p>
        </w:tc>
        <w:tc>
          <w:tcPr>
            <w:tcW w:w="1275" w:type="dxa"/>
            <w:vAlign w:val="center"/>
          </w:tcPr>
          <w:p w14:paraId="25623BAD" w14:textId="77777777" w:rsidR="00431EEC" w:rsidRPr="00B43097" w:rsidRDefault="00431EEC" w:rsidP="00431EEC">
            <w:pPr>
              <w:spacing w:before="60" w:after="60"/>
              <w:jc w:val="center"/>
              <w:rPr>
                <w:rFonts w:ascii="Times New Roman" w:hAnsi="Times New Roman" w:cs="Times New Roman"/>
                <w:sz w:val="26"/>
                <w:szCs w:val="26"/>
                <w:lang w:val="vi-VN"/>
              </w:rPr>
            </w:pPr>
            <w:r w:rsidRPr="00B43097">
              <w:rPr>
                <w:rFonts w:ascii="Times New Roman" w:hAnsi="Times New Roman" w:cs="Times New Roman"/>
                <w:sz w:val="26"/>
                <w:szCs w:val="26"/>
              </w:rPr>
              <w:t>BM 0</w:t>
            </w:r>
            <w:r w:rsidRPr="00B43097">
              <w:rPr>
                <w:rFonts w:ascii="Times New Roman" w:hAnsi="Times New Roman" w:cs="Times New Roman"/>
                <w:sz w:val="26"/>
                <w:szCs w:val="26"/>
                <w:lang w:val="vi-VN"/>
              </w:rPr>
              <w:t>5</w:t>
            </w:r>
          </w:p>
        </w:tc>
        <w:tc>
          <w:tcPr>
            <w:tcW w:w="7938" w:type="dxa"/>
          </w:tcPr>
          <w:p w14:paraId="44982A4C" w14:textId="66FD7199" w:rsidR="00431EEC" w:rsidRPr="00B43097" w:rsidRDefault="0073108F" w:rsidP="00431EEC">
            <w:pPr>
              <w:spacing w:before="60" w:after="60"/>
              <w:jc w:val="both"/>
              <w:rPr>
                <w:rFonts w:ascii="Times New Roman" w:hAnsi="Times New Roman" w:cs="Times New Roman"/>
                <w:sz w:val="26"/>
                <w:szCs w:val="26"/>
                <w:lang w:val="vi-VN"/>
              </w:rPr>
            </w:pPr>
            <w:r w:rsidRPr="00B43097">
              <w:rPr>
                <w:rFonts w:ascii="Times New Roman" w:hAnsi="Times New Roman" w:cs="Times New Roman"/>
                <w:sz w:val="26"/>
                <w:szCs w:val="26"/>
                <w:lang w:val="vi-VN"/>
              </w:rPr>
              <w:t>Thuyết minh doanh nghiệp đáp ứng các định tiêu chí xác định doanh nghiệp công nghệ cao</w:t>
            </w:r>
          </w:p>
        </w:tc>
      </w:tr>
      <w:tr w:rsidR="00B43097" w:rsidRPr="00B43097" w14:paraId="7DF9F7F0" w14:textId="77777777" w:rsidTr="00630F84">
        <w:tc>
          <w:tcPr>
            <w:tcW w:w="852" w:type="dxa"/>
            <w:vAlign w:val="center"/>
          </w:tcPr>
          <w:p w14:paraId="03E38C11" w14:textId="59FDB179" w:rsidR="00B25188" w:rsidRPr="00B43097" w:rsidRDefault="006262FE" w:rsidP="00B25188">
            <w:pPr>
              <w:autoSpaceDE/>
              <w:autoSpaceDN/>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6</w:t>
            </w:r>
          </w:p>
        </w:tc>
        <w:tc>
          <w:tcPr>
            <w:tcW w:w="1275" w:type="dxa"/>
            <w:vAlign w:val="center"/>
          </w:tcPr>
          <w:p w14:paraId="4B810B3E" w14:textId="764C7B94" w:rsidR="00B25188" w:rsidRPr="00B43097" w:rsidRDefault="00B25188" w:rsidP="00B25188">
            <w:pPr>
              <w:spacing w:before="60" w:after="60"/>
              <w:jc w:val="center"/>
              <w:rPr>
                <w:rFonts w:ascii="Times New Roman" w:hAnsi="Times New Roman" w:cs="Times New Roman"/>
                <w:sz w:val="26"/>
                <w:szCs w:val="26"/>
                <w:lang w:val="en-US"/>
              </w:rPr>
            </w:pPr>
            <w:r w:rsidRPr="00B43097">
              <w:rPr>
                <w:rFonts w:ascii="Times New Roman" w:hAnsi="Times New Roman" w:cs="Times New Roman"/>
                <w:sz w:val="26"/>
                <w:szCs w:val="26"/>
                <w:lang w:val="en-US"/>
              </w:rPr>
              <w:t>/</w:t>
            </w:r>
          </w:p>
        </w:tc>
        <w:tc>
          <w:tcPr>
            <w:tcW w:w="7938" w:type="dxa"/>
          </w:tcPr>
          <w:p w14:paraId="309923AA" w14:textId="65D1450C" w:rsidR="00B25188" w:rsidRPr="00B43097" w:rsidRDefault="00B25188" w:rsidP="00B25188">
            <w:pPr>
              <w:spacing w:before="60" w:after="60"/>
              <w:jc w:val="both"/>
              <w:rPr>
                <w:rFonts w:ascii="Times New Roman" w:hAnsi="Times New Roman" w:cs="Times New Roman"/>
                <w:sz w:val="26"/>
                <w:szCs w:val="26"/>
                <w:lang w:val="en-US"/>
              </w:rPr>
            </w:pPr>
            <w:proofErr w:type="spellStart"/>
            <w:r w:rsidRPr="00B43097">
              <w:rPr>
                <w:rFonts w:ascii="Times New Roman" w:hAnsi="Times New Roman" w:cs="Times New Roman"/>
                <w:sz w:val="26"/>
                <w:szCs w:val="26"/>
                <w:lang w:val="en-US"/>
              </w:rPr>
              <w:t>Các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phần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hồ</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sơ</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khác</w:t>
            </w:r>
            <w:proofErr w:type="spellEnd"/>
            <w:r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phát</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sinh</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trong</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quá</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trình</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giải</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quyết</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hồ</w:t>
            </w:r>
            <w:proofErr w:type="spellEnd"/>
            <w:r w:rsidR="00873FF8" w:rsidRPr="00B43097">
              <w:rPr>
                <w:rFonts w:ascii="Times New Roman" w:hAnsi="Times New Roman" w:cs="Times New Roman"/>
                <w:sz w:val="26"/>
                <w:szCs w:val="26"/>
                <w:lang w:val="en-US"/>
              </w:rPr>
              <w:t xml:space="preserve"> </w:t>
            </w:r>
            <w:proofErr w:type="spellStart"/>
            <w:r w:rsidR="00873FF8" w:rsidRPr="00B43097">
              <w:rPr>
                <w:rFonts w:ascii="Times New Roman" w:hAnsi="Times New Roman" w:cs="Times New Roman"/>
                <w:sz w:val="26"/>
                <w:szCs w:val="26"/>
                <w:lang w:val="en-US"/>
              </w:rPr>
              <w:t>sơ</w:t>
            </w:r>
            <w:proofErr w:type="spellEnd"/>
            <w:r w:rsidR="00873FF8" w:rsidRPr="00B43097">
              <w:rPr>
                <w:rFonts w:ascii="Times New Roman" w:hAnsi="Times New Roman" w:cs="Times New Roman"/>
                <w:sz w:val="26"/>
                <w:szCs w:val="26"/>
                <w:lang w:val="en-US"/>
              </w:rPr>
              <w:t>.</w:t>
            </w:r>
          </w:p>
        </w:tc>
      </w:tr>
    </w:tbl>
    <w:p w14:paraId="714C35D3" w14:textId="77777777" w:rsidR="000E4A14" w:rsidRPr="00B43097" w:rsidRDefault="000E4A14" w:rsidP="005D1BEC">
      <w:pPr>
        <w:ind w:firstLine="567"/>
        <w:jc w:val="both"/>
        <w:rPr>
          <w:rFonts w:ascii="Times New Roman" w:hAnsi="Times New Roman" w:cs="Times New Roman"/>
          <w:sz w:val="26"/>
          <w:szCs w:val="26"/>
          <w:lang w:val="vi-VN"/>
        </w:rPr>
      </w:pPr>
    </w:p>
    <w:p w14:paraId="13B9E361" w14:textId="77777777" w:rsidR="003F2E89" w:rsidRPr="00B43097" w:rsidRDefault="0044030F" w:rsidP="005D1BEC">
      <w:pPr>
        <w:pStyle w:val="BodyText"/>
        <w:spacing w:after="120"/>
        <w:ind w:firstLine="567"/>
        <w:rPr>
          <w:rFonts w:ascii="Times New Roman" w:hAnsi="Times New Roman" w:cs="Times New Roman"/>
          <w:b/>
          <w:sz w:val="26"/>
          <w:szCs w:val="26"/>
          <w:lang w:val="vi-VN"/>
        </w:rPr>
      </w:pPr>
      <w:r w:rsidRPr="00B43097">
        <w:rPr>
          <w:rFonts w:ascii="Times New Roman" w:hAnsi="Times New Roman" w:cs="Times New Roman"/>
          <w:b/>
          <w:sz w:val="26"/>
          <w:szCs w:val="26"/>
          <w:lang w:val="vi-VN"/>
        </w:rPr>
        <w:t>VI</w:t>
      </w:r>
      <w:r w:rsidR="009A59A5" w:rsidRPr="00B43097">
        <w:rPr>
          <w:rFonts w:ascii="Times New Roman" w:hAnsi="Times New Roman" w:cs="Times New Roman"/>
          <w:b/>
          <w:sz w:val="26"/>
          <w:szCs w:val="26"/>
          <w:lang w:val="vi-VN"/>
        </w:rPr>
        <w:t>.</w:t>
      </w:r>
      <w:r w:rsidR="003F2E89" w:rsidRPr="00B43097">
        <w:rPr>
          <w:rFonts w:ascii="Times New Roman" w:hAnsi="Times New Roman" w:cs="Times New Roman"/>
          <w:b/>
          <w:sz w:val="26"/>
          <w:szCs w:val="26"/>
          <w:lang w:val="vi-VN"/>
        </w:rPr>
        <w:t xml:space="preserve"> CƠ SỞ PHÁP LÝ</w:t>
      </w:r>
    </w:p>
    <w:p w14:paraId="0254B1CA" w14:textId="77777777" w:rsidR="00F15F77" w:rsidRPr="00B43097"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vi-VN" w:eastAsia="ar-SA"/>
        </w:rPr>
        <w:t xml:space="preserve">- Luật Công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ngày</w:t>
      </w:r>
      <w:proofErr w:type="spellEnd"/>
      <w:r w:rsidRPr="00B43097">
        <w:rPr>
          <w:rFonts w:ascii="Times New Roman" w:hAnsi="Times New Roman" w:cs="Times New Roman"/>
          <w:sz w:val="26"/>
          <w:szCs w:val="26"/>
          <w:lang w:val="en-US" w:eastAsia="ar-SA"/>
        </w:rPr>
        <w:t xml:space="preserve"> 13 </w:t>
      </w:r>
      <w:proofErr w:type="spellStart"/>
      <w:r w:rsidRPr="00B43097">
        <w:rPr>
          <w:rFonts w:ascii="Times New Roman" w:hAnsi="Times New Roman" w:cs="Times New Roman"/>
          <w:sz w:val="26"/>
          <w:szCs w:val="26"/>
          <w:lang w:val="en-US" w:eastAsia="ar-SA"/>
        </w:rPr>
        <w:t>tháng</w:t>
      </w:r>
      <w:proofErr w:type="spellEnd"/>
      <w:r w:rsidRPr="00B43097">
        <w:rPr>
          <w:rFonts w:ascii="Times New Roman" w:hAnsi="Times New Roman" w:cs="Times New Roman"/>
          <w:sz w:val="26"/>
          <w:szCs w:val="26"/>
          <w:lang w:val="en-US" w:eastAsia="ar-SA"/>
        </w:rPr>
        <w:t xml:space="preserve"> 11 </w:t>
      </w:r>
      <w:proofErr w:type="spellStart"/>
      <w:r w:rsidRPr="00B43097">
        <w:rPr>
          <w:rFonts w:ascii="Times New Roman" w:hAnsi="Times New Roman" w:cs="Times New Roman"/>
          <w:sz w:val="26"/>
          <w:szCs w:val="26"/>
          <w:lang w:val="en-US" w:eastAsia="ar-SA"/>
        </w:rPr>
        <w:t>năm</w:t>
      </w:r>
      <w:proofErr w:type="spellEnd"/>
      <w:r w:rsidRPr="00B43097">
        <w:rPr>
          <w:rFonts w:ascii="Times New Roman" w:hAnsi="Times New Roman" w:cs="Times New Roman"/>
          <w:sz w:val="26"/>
          <w:szCs w:val="26"/>
          <w:lang w:val="en-US" w:eastAsia="ar-SA"/>
        </w:rPr>
        <w:t xml:space="preserve"> 2008;</w:t>
      </w:r>
    </w:p>
    <w:p w14:paraId="063556F2" w14:textId="38CF3A7D" w:rsidR="00F15F77" w:rsidRPr="00B43097" w:rsidRDefault="00F15F77" w:rsidP="00572664">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Nghị</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quyết</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số</w:t>
      </w:r>
      <w:proofErr w:type="spellEnd"/>
      <w:r w:rsidR="00572664" w:rsidRPr="00B43097">
        <w:rPr>
          <w:rFonts w:ascii="Times New Roman" w:hAnsi="Times New Roman" w:cs="Times New Roman"/>
          <w:sz w:val="26"/>
          <w:szCs w:val="26"/>
          <w:lang w:val="en-US" w:eastAsia="ar-SA"/>
        </w:rPr>
        <w:t xml:space="preserve"> 190/2025/QH15 </w:t>
      </w:r>
      <w:proofErr w:type="spellStart"/>
      <w:r w:rsidR="00572664" w:rsidRPr="00B43097">
        <w:rPr>
          <w:rFonts w:ascii="Times New Roman" w:hAnsi="Times New Roman" w:cs="Times New Roman"/>
          <w:sz w:val="26"/>
          <w:szCs w:val="26"/>
          <w:lang w:val="en-US" w:eastAsia="ar-SA"/>
        </w:rPr>
        <w:t>ngày</w:t>
      </w:r>
      <w:proofErr w:type="spellEnd"/>
      <w:r w:rsidR="00572664" w:rsidRPr="00B43097">
        <w:rPr>
          <w:rFonts w:ascii="Times New Roman" w:hAnsi="Times New Roman" w:cs="Times New Roman"/>
          <w:sz w:val="26"/>
          <w:szCs w:val="26"/>
          <w:lang w:val="en-US" w:eastAsia="ar-SA"/>
        </w:rPr>
        <w:t xml:space="preserve"> 19 </w:t>
      </w:r>
      <w:proofErr w:type="spellStart"/>
      <w:r w:rsidR="00572664" w:rsidRPr="00B43097">
        <w:rPr>
          <w:rFonts w:ascii="Times New Roman" w:hAnsi="Times New Roman" w:cs="Times New Roman"/>
          <w:sz w:val="26"/>
          <w:szCs w:val="26"/>
          <w:lang w:val="en-US" w:eastAsia="ar-SA"/>
        </w:rPr>
        <w:t>tháng</w:t>
      </w:r>
      <w:proofErr w:type="spellEnd"/>
      <w:r w:rsidR="00572664" w:rsidRPr="00B43097">
        <w:rPr>
          <w:rFonts w:ascii="Times New Roman" w:hAnsi="Times New Roman" w:cs="Times New Roman"/>
          <w:sz w:val="26"/>
          <w:szCs w:val="26"/>
          <w:lang w:val="en-US" w:eastAsia="ar-SA"/>
        </w:rPr>
        <w:t xml:space="preserve"> 12 </w:t>
      </w:r>
      <w:proofErr w:type="spellStart"/>
      <w:r w:rsidR="00572664" w:rsidRPr="00B43097">
        <w:rPr>
          <w:rFonts w:ascii="Times New Roman" w:hAnsi="Times New Roman" w:cs="Times New Roman"/>
          <w:sz w:val="26"/>
          <w:szCs w:val="26"/>
          <w:lang w:val="en-US" w:eastAsia="ar-SA"/>
        </w:rPr>
        <w:t>năm</w:t>
      </w:r>
      <w:proofErr w:type="spellEnd"/>
      <w:r w:rsidR="00572664" w:rsidRPr="00B43097">
        <w:rPr>
          <w:rFonts w:ascii="Times New Roman" w:hAnsi="Times New Roman" w:cs="Times New Roman"/>
          <w:sz w:val="26"/>
          <w:szCs w:val="26"/>
          <w:lang w:val="en-US" w:eastAsia="ar-SA"/>
        </w:rPr>
        <w:t xml:space="preserve"> 2025 </w:t>
      </w:r>
      <w:proofErr w:type="spellStart"/>
      <w:r w:rsidR="00572664" w:rsidRPr="00B43097">
        <w:rPr>
          <w:rFonts w:ascii="Times New Roman" w:hAnsi="Times New Roman" w:cs="Times New Roman"/>
          <w:sz w:val="26"/>
          <w:szCs w:val="26"/>
          <w:lang w:val="en-US" w:eastAsia="ar-SA"/>
        </w:rPr>
        <w:t>của</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Quốc</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hội</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Quy</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định</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về</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xử</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lý</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một</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số</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vấn</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đề</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liên</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quan</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đến</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sắp</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xếp</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tổ</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chức</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bộ</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máy</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nhà</w:t>
      </w:r>
      <w:proofErr w:type="spellEnd"/>
      <w:r w:rsidR="00572664" w:rsidRPr="00B43097">
        <w:rPr>
          <w:rFonts w:ascii="Times New Roman" w:hAnsi="Times New Roman" w:cs="Times New Roman"/>
          <w:sz w:val="26"/>
          <w:szCs w:val="26"/>
          <w:lang w:val="en-US" w:eastAsia="ar-SA"/>
        </w:rPr>
        <w:t xml:space="preserve"> </w:t>
      </w:r>
      <w:proofErr w:type="spellStart"/>
      <w:r w:rsidR="00572664" w:rsidRPr="00B43097">
        <w:rPr>
          <w:rFonts w:ascii="Times New Roman" w:hAnsi="Times New Roman" w:cs="Times New Roman"/>
          <w:sz w:val="26"/>
          <w:szCs w:val="26"/>
          <w:lang w:val="en-US" w:eastAsia="ar-SA"/>
        </w:rPr>
        <w:t>nước</w:t>
      </w:r>
      <w:proofErr w:type="spellEnd"/>
      <w:r w:rsidR="00572664" w:rsidRPr="00B43097">
        <w:rPr>
          <w:rFonts w:ascii="Times New Roman" w:hAnsi="Times New Roman" w:cs="Times New Roman"/>
          <w:sz w:val="26"/>
          <w:szCs w:val="26"/>
          <w:lang w:val="en-US" w:eastAsia="ar-SA"/>
        </w:rPr>
        <w:t>;</w:t>
      </w:r>
    </w:p>
    <w:p w14:paraId="47553D1C" w14:textId="77777777" w:rsidR="00F15F77" w:rsidRPr="00B43097"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Nghị</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133/2025/NĐ-CP </w:t>
      </w:r>
      <w:proofErr w:type="spellStart"/>
      <w:r w:rsidRPr="00B43097">
        <w:rPr>
          <w:rFonts w:ascii="Times New Roman" w:hAnsi="Times New Roman" w:cs="Times New Roman"/>
          <w:sz w:val="26"/>
          <w:szCs w:val="26"/>
          <w:lang w:val="en-US" w:eastAsia="ar-SA"/>
        </w:rPr>
        <w:t>ngày</w:t>
      </w:r>
      <w:proofErr w:type="spellEnd"/>
      <w:r w:rsidRPr="00B43097">
        <w:rPr>
          <w:rFonts w:ascii="Times New Roman" w:hAnsi="Times New Roman" w:cs="Times New Roman"/>
          <w:sz w:val="26"/>
          <w:szCs w:val="26"/>
          <w:lang w:val="en-US" w:eastAsia="ar-SA"/>
        </w:rPr>
        <w:t xml:space="preserve"> 12 </w:t>
      </w:r>
      <w:proofErr w:type="spellStart"/>
      <w:r w:rsidRPr="00B43097">
        <w:rPr>
          <w:rFonts w:ascii="Times New Roman" w:hAnsi="Times New Roman" w:cs="Times New Roman"/>
          <w:sz w:val="26"/>
          <w:szCs w:val="26"/>
          <w:lang w:val="en-US" w:eastAsia="ar-SA"/>
        </w:rPr>
        <w:t>tháng</w:t>
      </w:r>
      <w:proofErr w:type="spellEnd"/>
      <w:r w:rsidRPr="00B43097">
        <w:rPr>
          <w:rFonts w:ascii="Times New Roman" w:hAnsi="Times New Roman" w:cs="Times New Roman"/>
          <w:sz w:val="26"/>
          <w:szCs w:val="26"/>
          <w:lang w:val="en-US" w:eastAsia="ar-SA"/>
        </w:rPr>
        <w:t xml:space="preserve"> 6 </w:t>
      </w:r>
      <w:proofErr w:type="spellStart"/>
      <w:r w:rsidRPr="00B43097">
        <w:rPr>
          <w:rFonts w:ascii="Times New Roman" w:hAnsi="Times New Roman" w:cs="Times New Roman"/>
          <w:sz w:val="26"/>
          <w:szCs w:val="26"/>
          <w:lang w:val="en-US" w:eastAsia="ar-SA"/>
        </w:rPr>
        <w:t>năn</w:t>
      </w:r>
      <w:proofErr w:type="spellEnd"/>
      <w:r w:rsidRPr="00B43097">
        <w:rPr>
          <w:rFonts w:ascii="Times New Roman" w:hAnsi="Times New Roman" w:cs="Times New Roman"/>
          <w:sz w:val="26"/>
          <w:szCs w:val="26"/>
          <w:lang w:val="en-US" w:eastAsia="ar-SA"/>
        </w:rPr>
        <w:t xml:space="preserve"> 2025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Chính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phủ</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Quy</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phân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quyền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phân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cấp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trong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lĩnh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vực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quản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lý</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nước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Bộ</w:t>
      </w:r>
      <w:proofErr w:type="spellEnd"/>
      <w:r w:rsidRPr="00B43097">
        <w:rPr>
          <w:rFonts w:ascii="Times New Roman" w:hAnsi="Times New Roman" w:cs="Times New Roman"/>
          <w:sz w:val="26"/>
          <w:szCs w:val="26"/>
          <w:lang w:val="en-US" w:eastAsia="ar-SA"/>
        </w:rPr>
        <w:t xml:space="preserve"> Khoa </w:t>
      </w:r>
      <w:proofErr w:type="spellStart"/>
      <w:r w:rsidRPr="00B43097">
        <w:rPr>
          <w:rFonts w:ascii="Times New Roman" w:hAnsi="Times New Roman" w:cs="Times New Roman"/>
          <w:sz w:val="26"/>
          <w:szCs w:val="26"/>
          <w:lang w:val="en-US" w:eastAsia="ar-SA"/>
        </w:rPr>
        <w:t>học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w:t>
      </w:r>
    </w:p>
    <w:p w14:paraId="2C1638AD" w14:textId="77777777" w:rsidR="00F15F77" w:rsidRPr="00B43097"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Quyết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55/2010/QĐ-</w:t>
      </w:r>
      <w:proofErr w:type="spellStart"/>
      <w:r w:rsidRPr="00B43097">
        <w:rPr>
          <w:rFonts w:ascii="Times New Roman" w:hAnsi="Times New Roman" w:cs="Times New Roman"/>
          <w:sz w:val="26"/>
          <w:szCs w:val="26"/>
          <w:lang w:val="en-US" w:eastAsia="ar-SA"/>
        </w:rPr>
        <w:t>TTg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ngày</w:t>
      </w:r>
      <w:proofErr w:type="spellEnd"/>
      <w:r w:rsidRPr="00B43097">
        <w:rPr>
          <w:rFonts w:ascii="Times New Roman" w:hAnsi="Times New Roman" w:cs="Times New Roman"/>
          <w:sz w:val="26"/>
          <w:szCs w:val="26"/>
          <w:lang w:val="en-US" w:eastAsia="ar-SA"/>
        </w:rPr>
        <w:t xml:space="preserve"> 10 </w:t>
      </w:r>
      <w:proofErr w:type="spellStart"/>
      <w:r w:rsidRPr="00B43097">
        <w:rPr>
          <w:rFonts w:ascii="Times New Roman" w:hAnsi="Times New Roman" w:cs="Times New Roman"/>
          <w:sz w:val="26"/>
          <w:szCs w:val="26"/>
          <w:lang w:val="en-US" w:eastAsia="ar-SA"/>
        </w:rPr>
        <w:t>tháng</w:t>
      </w:r>
      <w:proofErr w:type="spellEnd"/>
      <w:r w:rsidRPr="00B43097">
        <w:rPr>
          <w:rFonts w:ascii="Times New Roman" w:hAnsi="Times New Roman" w:cs="Times New Roman"/>
          <w:sz w:val="26"/>
          <w:szCs w:val="26"/>
          <w:lang w:val="en-US" w:eastAsia="ar-SA"/>
        </w:rPr>
        <w:t xml:space="preserve"> 09 </w:t>
      </w:r>
      <w:proofErr w:type="spellStart"/>
      <w:r w:rsidRPr="00B43097">
        <w:rPr>
          <w:rFonts w:ascii="Times New Roman" w:hAnsi="Times New Roman" w:cs="Times New Roman"/>
          <w:sz w:val="26"/>
          <w:szCs w:val="26"/>
          <w:lang w:val="en-US" w:eastAsia="ar-SA"/>
        </w:rPr>
        <w:t>năm</w:t>
      </w:r>
      <w:proofErr w:type="spellEnd"/>
      <w:r w:rsidRPr="00B43097">
        <w:rPr>
          <w:rFonts w:ascii="Times New Roman" w:hAnsi="Times New Roman" w:cs="Times New Roman"/>
          <w:sz w:val="26"/>
          <w:szCs w:val="26"/>
          <w:lang w:val="en-US" w:eastAsia="ar-SA"/>
        </w:rPr>
        <w:t xml:space="preserve"> 2010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Thủ</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tướng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Chính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phủ</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quyền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trình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tự</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thủ</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tục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nhận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tổ</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chức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cá</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nhân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hoạt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động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dụng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nhận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tổ</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chức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cá</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nhân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nghiên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cứu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phát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triển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nhận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doanh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nghiệp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w:t>
      </w:r>
    </w:p>
    <w:p w14:paraId="6B890369" w14:textId="5433E483" w:rsidR="00F15F77" w:rsidRPr="00B43097"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Quyết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38/2020/QĐ-</w:t>
      </w:r>
      <w:proofErr w:type="spellStart"/>
      <w:r w:rsidRPr="00B43097">
        <w:rPr>
          <w:rFonts w:ascii="Times New Roman" w:hAnsi="Times New Roman" w:cs="Times New Roman"/>
          <w:sz w:val="26"/>
          <w:szCs w:val="26"/>
          <w:lang w:val="en-US" w:eastAsia="ar-SA"/>
        </w:rPr>
        <w:t>TTg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ngày</w:t>
      </w:r>
      <w:proofErr w:type="spellEnd"/>
      <w:r w:rsidRPr="00B43097">
        <w:rPr>
          <w:rFonts w:ascii="Times New Roman" w:hAnsi="Times New Roman" w:cs="Times New Roman"/>
          <w:sz w:val="26"/>
          <w:szCs w:val="26"/>
          <w:lang w:val="en-US" w:eastAsia="ar-SA"/>
        </w:rPr>
        <w:t xml:space="preserve"> 30 </w:t>
      </w:r>
      <w:proofErr w:type="spellStart"/>
      <w:r w:rsidRPr="00B43097">
        <w:rPr>
          <w:rFonts w:ascii="Times New Roman" w:hAnsi="Times New Roman" w:cs="Times New Roman"/>
          <w:sz w:val="26"/>
          <w:szCs w:val="26"/>
          <w:lang w:val="en-US" w:eastAsia="ar-SA"/>
        </w:rPr>
        <w:t>tháng</w:t>
      </w:r>
      <w:proofErr w:type="spellEnd"/>
      <w:r w:rsidRPr="00B43097">
        <w:rPr>
          <w:rFonts w:ascii="Times New Roman" w:hAnsi="Times New Roman" w:cs="Times New Roman"/>
          <w:sz w:val="26"/>
          <w:szCs w:val="26"/>
          <w:lang w:val="en-US" w:eastAsia="ar-SA"/>
        </w:rPr>
        <w:t xml:space="preserve"> 12 </w:t>
      </w:r>
      <w:proofErr w:type="spellStart"/>
      <w:r w:rsidRPr="00B43097">
        <w:rPr>
          <w:rFonts w:ascii="Times New Roman" w:hAnsi="Times New Roman" w:cs="Times New Roman"/>
          <w:sz w:val="26"/>
          <w:szCs w:val="26"/>
          <w:lang w:val="en-US" w:eastAsia="ar-SA"/>
        </w:rPr>
        <w:t>năm</w:t>
      </w:r>
      <w:proofErr w:type="spellEnd"/>
      <w:r w:rsidRPr="00B43097">
        <w:rPr>
          <w:rFonts w:ascii="Times New Roman" w:hAnsi="Times New Roman" w:cs="Times New Roman"/>
          <w:sz w:val="26"/>
          <w:szCs w:val="26"/>
          <w:lang w:val="en-US" w:eastAsia="ar-SA"/>
        </w:rPr>
        <w:t xml:space="preserve"> 2020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Thủ</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tướng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Chính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phủ</w:t>
      </w:r>
      <w:proofErr w:type="spellEnd"/>
      <w:r w:rsidRPr="00B43097">
        <w:rPr>
          <w:rFonts w:ascii="Times New Roman" w:hAnsi="Times New Roman" w:cs="Times New Roman"/>
          <w:sz w:val="26"/>
          <w:szCs w:val="26"/>
          <w:lang w:val="en-US" w:eastAsia="ar-SA"/>
        </w:rPr>
        <w:t xml:space="preserve"> ban </w:t>
      </w:r>
      <w:proofErr w:type="spellStart"/>
      <w:r w:rsidRPr="00B43097">
        <w:rPr>
          <w:rFonts w:ascii="Times New Roman" w:hAnsi="Times New Roman" w:cs="Times New Roman"/>
          <w:sz w:val="26"/>
          <w:szCs w:val="26"/>
          <w:lang w:val="en-US" w:eastAsia="ar-SA"/>
        </w:rPr>
        <w:t>hành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Danh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mục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được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ưu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tiên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đầu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phát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triển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Danh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mục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được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khuyến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khích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phát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triển</w:t>
      </w:r>
      <w:proofErr w:type="spellEnd"/>
      <w:r w:rsidRPr="00B43097">
        <w:rPr>
          <w:rFonts w:ascii="Times New Roman" w:hAnsi="Times New Roman" w:cs="Times New Roman"/>
          <w:sz w:val="26"/>
          <w:szCs w:val="26"/>
          <w:lang w:val="en-US" w:eastAsia="ar-SA"/>
        </w:rPr>
        <w:t>;</w:t>
      </w:r>
    </w:p>
    <w:p w14:paraId="65D25F89" w14:textId="4F968723" w:rsidR="004A0CD4" w:rsidRPr="00B43097" w:rsidRDefault="004A0CD4"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t xml:space="preserve">- </w:t>
      </w:r>
      <w:r w:rsidRPr="00B43097">
        <w:rPr>
          <w:rFonts w:ascii="Times New Roman" w:hAnsi="Times New Roman" w:cs="Times New Roman"/>
          <w:bCs/>
          <w:iCs/>
          <w:sz w:val="26"/>
          <w:szCs w:val="26"/>
          <w:lang w:val="vi-VN" w:eastAsia="ar-SA"/>
        </w:rPr>
        <w:t>Quyết định số 10/2021/QĐ-TTg ngày 16 tháng 3 năm 2021 của Thủ tướng Chính phủ quy định tiêu chí xác định doanh nghiệp công nghệ cao;</w:t>
      </w:r>
    </w:p>
    <w:p w14:paraId="0254C6B0" w14:textId="77777777" w:rsidR="00F15F77" w:rsidRPr="00B43097"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lastRenderedPageBreak/>
        <w:t xml:space="preserve">- </w:t>
      </w:r>
      <w:proofErr w:type="spellStart"/>
      <w:r w:rsidRPr="00B43097">
        <w:rPr>
          <w:rFonts w:ascii="Times New Roman" w:hAnsi="Times New Roman" w:cs="Times New Roman"/>
          <w:sz w:val="26"/>
          <w:szCs w:val="26"/>
          <w:lang w:val="en-US" w:eastAsia="ar-SA"/>
        </w:rPr>
        <w:t>Thông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32/2011/TT-BKHCN </w:t>
      </w:r>
      <w:proofErr w:type="spellStart"/>
      <w:r w:rsidRPr="00B43097">
        <w:rPr>
          <w:rFonts w:ascii="Times New Roman" w:hAnsi="Times New Roman" w:cs="Times New Roman"/>
          <w:sz w:val="26"/>
          <w:szCs w:val="26"/>
          <w:lang w:val="en-US" w:eastAsia="ar-SA"/>
        </w:rPr>
        <w:t>ngày</w:t>
      </w:r>
      <w:proofErr w:type="spellEnd"/>
      <w:r w:rsidRPr="00B43097">
        <w:rPr>
          <w:rFonts w:ascii="Times New Roman" w:hAnsi="Times New Roman" w:cs="Times New Roman"/>
          <w:sz w:val="26"/>
          <w:szCs w:val="26"/>
          <w:lang w:val="en-US" w:eastAsia="ar-SA"/>
        </w:rPr>
        <w:t xml:space="preserve"> 15 </w:t>
      </w:r>
      <w:proofErr w:type="spellStart"/>
      <w:r w:rsidRPr="00B43097">
        <w:rPr>
          <w:rFonts w:ascii="Times New Roman" w:hAnsi="Times New Roman" w:cs="Times New Roman"/>
          <w:sz w:val="26"/>
          <w:szCs w:val="26"/>
          <w:lang w:val="en-US" w:eastAsia="ar-SA"/>
        </w:rPr>
        <w:t>tháng</w:t>
      </w:r>
      <w:proofErr w:type="spellEnd"/>
      <w:r w:rsidRPr="00B43097">
        <w:rPr>
          <w:rFonts w:ascii="Times New Roman" w:hAnsi="Times New Roman" w:cs="Times New Roman"/>
          <w:sz w:val="26"/>
          <w:szCs w:val="26"/>
          <w:lang w:val="en-US" w:eastAsia="ar-SA"/>
        </w:rPr>
        <w:t xml:space="preserve"> 11 </w:t>
      </w:r>
      <w:proofErr w:type="spellStart"/>
      <w:r w:rsidRPr="00B43097">
        <w:rPr>
          <w:rFonts w:ascii="Times New Roman" w:hAnsi="Times New Roman" w:cs="Times New Roman"/>
          <w:sz w:val="26"/>
          <w:szCs w:val="26"/>
          <w:lang w:val="en-US" w:eastAsia="ar-SA"/>
        </w:rPr>
        <w:t>năm</w:t>
      </w:r>
      <w:proofErr w:type="spellEnd"/>
      <w:r w:rsidRPr="00B43097">
        <w:rPr>
          <w:rFonts w:ascii="Times New Roman" w:hAnsi="Times New Roman" w:cs="Times New Roman"/>
          <w:sz w:val="26"/>
          <w:szCs w:val="26"/>
          <w:lang w:val="en-US" w:eastAsia="ar-SA"/>
        </w:rPr>
        <w:t xml:space="preserve"> 2011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Bộ</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trưởng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Bộ</w:t>
      </w:r>
      <w:proofErr w:type="spellEnd"/>
      <w:r w:rsidRPr="00B43097">
        <w:rPr>
          <w:rFonts w:ascii="Times New Roman" w:hAnsi="Times New Roman" w:cs="Times New Roman"/>
          <w:sz w:val="26"/>
          <w:szCs w:val="26"/>
          <w:lang w:val="en-US" w:eastAsia="ar-SA"/>
        </w:rPr>
        <w:t xml:space="preserve"> Khoa </w:t>
      </w:r>
      <w:proofErr w:type="spellStart"/>
      <w:r w:rsidRPr="00B43097">
        <w:rPr>
          <w:rFonts w:ascii="Times New Roman" w:hAnsi="Times New Roman" w:cs="Times New Roman"/>
          <w:sz w:val="26"/>
          <w:szCs w:val="26"/>
          <w:lang w:val="en-US" w:eastAsia="ar-SA"/>
        </w:rPr>
        <w:t>học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quy</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việc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xác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tiêu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chí</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dự</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án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dụng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dự</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án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đầu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xuất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hồ</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sơ</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nghị</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cấp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Giấy</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nhận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hoạt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động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dụng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doanh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nghiệp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thành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lập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mới</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từ</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dự</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án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đầu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xuất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doanh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nghiệp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w:t>
      </w:r>
    </w:p>
    <w:p w14:paraId="09570503" w14:textId="331162AB" w:rsidR="00F15F77" w:rsidRPr="00B43097"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04/2020/TT-BKHCN </w:t>
      </w:r>
      <w:proofErr w:type="spellStart"/>
      <w:r w:rsidR="00813B07" w:rsidRPr="00B43097">
        <w:rPr>
          <w:rFonts w:ascii="Times New Roman" w:hAnsi="Times New Roman" w:cs="Times New Roman"/>
          <w:sz w:val="26"/>
          <w:szCs w:val="26"/>
          <w:lang w:val="en-US" w:eastAsia="ar-SA"/>
        </w:rPr>
        <w:t>ngày</w:t>
      </w:r>
      <w:proofErr w:type="spellEnd"/>
      <w:r w:rsidR="00813B07" w:rsidRPr="00B43097">
        <w:rPr>
          <w:rFonts w:ascii="Times New Roman" w:hAnsi="Times New Roman" w:cs="Times New Roman"/>
          <w:sz w:val="26"/>
          <w:szCs w:val="26"/>
          <w:lang w:val="en-US" w:eastAsia="ar-SA"/>
        </w:rPr>
        <w:t xml:space="preserve"> 28 </w:t>
      </w:r>
      <w:proofErr w:type="spellStart"/>
      <w:r w:rsidR="00813B07" w:rsidRPr="00B43097">
        <w:rPr>
          <w:rFonts w:ascii="Times New Roman" w:hAnsi="Times New Roman" w:cs="Times New Roman"/>
          <w:sz w:val="26"/>
          <w:szCs w:val="26"/>
          <w:lang w:val="en-US" w:eastAsia="ar-SA"/>
        </w:rPr>
        <w:t>tháng</w:t>
      </w:r>
      <w:proofErr w:type="spellEnd"/>
      <w:r w:rsidR="00813B07" w:rsidRPr="00B43097">
        <w:rPr>
          <w:rFonts w:ascii="Times New Roman" w:hAnsi="Times New Roman" w:cs="Times New Roman"/>
          <w:sz w:val="26"/>
          <w:szCs w:val="26"/>
          <w:lang w:val="en-US" w:eastAsia="ar-SA"/>
        </w:rPr>
        <w:t xml:space="preserve"> 8 </w:t>
      </w:r>
      <w:proofErr w:type="spellStart"/>
      <w:r w:rsidR="00813B07" w:rsidRPr="00B43097">
        <w:rPr>
          <w:rFonts w:ascii="Times New Roman" w:hAnsi="Times New Roman" w:cs="Times New Roman"/>
          <w:sz w:val="26"/>
          <w:szCs w:val="26"/>
          <w:lang w:val="en-US" w:eastAsia="ar-SA"/>
        </w:rPr>
        <w:t>năm</w:t>
      </w:r>
      <w:proofErr w:type="spellEnd"/>
      <w:r w:rsidR="00813B07" w:rsidRPr="00B43097">
        <w:rPr>
          <w:rFonts w:ascii="Times New Roman" w:hAnsi="Times New Roman" w:cs="Times New Roman"/>
          <w:sz w:val="26"/>
          <w:szCs w:val="26"/>
          <w:lang w:val="en-US" w:eastAsia="ar-SA"/>
        </w:rPr>
        <w:t xml:space="preserve"> 2020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Bộ</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trưởng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Bộ</w:t>
      </w:r>
      <w:proofErr w:type="spellEnd"/>
      <w:r w:rsidRPr="00B43097">
        <w:rPr>
          <w:rFonts w:ascii="Times New Roman" w:hAnsi="Times New Roman" w:cs="Times New Roman"/>
          <w:sz w:val="26"/>
          <w:szCs w:val="26"/>
          <w:lang w:val="en-US" w:eastAsia="ar-SA"/>
        </w:rPr>
        <w:t xml:space="preserve"> Khoa </w:t>
      </w:r>
      <w:proofErr w:type="spellStart"/>
      <w:r w:rsidRPr="00B43097">
        <w:rPr>
          <w:rFonts w:ascii="Times New Roman" w:hAnsi="Times New Roman" w:cs="Times New Roman"/>
          <w:sz w:val="26"/>
          <w:szCs w:val="26"/>
          <w:lang w:val="en-US" w:eastAsia="ar-SA"/>
        </w:rPr>
        <w:t>học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việc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sửa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đổi</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bổ</w:t>
      </w:r>
      <w:proofErr w:type="spellEnd"/>
      <w:r w:rsidRPr="00B43097">
        <w:rPr>
          <w:rFonts w:ascii="Times New Roman" w:hAnsi="Times New Roman" w:cs="Times New Roman"/>
          <w:sz w:val="26"/>
          <w:szCs w:val="26"/>
          <w:lang w:val="en-US" w:eastAsia="ar-SA"/>
        </w:rPr>
        <w:t xml:space="preserve"> sung </w:t>
      </w:r>
      <w:proofErr w:type="spellStart"/>
      <w:r w:rsidRPr="00B43097">
        <w:rPr>
          <w:rFonts w:ascii="Times New Roman" w:hAnsi="Times New Roman" w:cs="Times New Roman"/>
          <w:sz w:val="26"/>
          <w:szCs w:val="26"/>
          <w:lang w:val="en-US" w:eastAsia="ar-SA"/>
        </w:rPr>
        <w:t>một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điều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32/2011/TT-BKHCN </w:t>
      </w:r>
      <w:proofErr w:type="spellStart"/>
      <w:r w:rsidRPr="00B43097">
        <w:rPr>
          <w:rFonts w:ascii="Times New Roman" w:hAnsi="Times New Roman" w:cs="Times New Roman"/>
          <w:sz w:val="26"/>
          <w:szCs w:val="26"/>
          <w:lang w:val="en-US" w:eastAsia="ar-SA"/>
        </w:rPr>
        <w:t>ngày</w:t>
      </w:r>
      <w:proofErr w:type="spellEnd"/>
      <w:r w:rsidRPr="00B43097">
        <w:rPr>
          <w:rFonts w:ascii="Times New Roman" w:hAnsi="Times New Roman" w:cs="Times New Roman"/>
          <w:sz w:val="26"/>
          <w:szCs w:val="26"/>
          <w:lang w:val="en-US" w:eastAsia="ar-SA"/>
        </w:rPr>
        <w:t xml:space="preserve"> 15/11/2011 </w:t>
      </w:r>
      <w:proofErr w:type="spellStart"/>
      <w:r w:rsidRPr="00B43097">
        <w:rPr>
          <w:rFonts w:ascii="Times New Roman" w:hAnsi="Times New Roman" w:cs="Times New Roman"/>
          <w:sz w:val="26"/>
          <w:szCs w:val="26"/>
          <w:lang w:val="en-US" w:eastAsia="ar-SA"/>
        </w:rPr>
        <w:t>của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Bộ</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trưởng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Bộ</w:t>
      </w:r>
      <w:proofErr w:type="spellEnd"/>
      <w:r w:rsidRPr="00B43097">
        <w:rPr>
          <w:rFonts w:ascii="Times New Roman" w:hAnsi="Times New Roman" w:cs="Times New Roman"/>
          <w:sz w:val="26"/>
          <w:szCs w:val="26"/>
          <w:lang w:val="en-US" w:eastAsia="ar-SA"/>
        </w:rPr>
        <w:t xml:space="preserve"> Khoa </w:t>
      </w:r>
      <w:proofErr w:type="spellStart"/>
      <w:r w:rsidRPr="00B43097">
        <w:rPr>
          <w:rFonts w:ascii="Times New Roman" w:hAnsi="Times New Roman" w:cs="Times New Roman"/>
          <w:sz w:val="26"/>
          <w:szCs w:val="26"/>
          <w:lang w:val="en-US" w:eastAsia="ar-SA"/>
        </w:rPr>
        <w:t>học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việc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xác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tiêu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chí</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dự</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án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dụng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dự</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án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đầu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xuất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và</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định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hồ</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sơ</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nghị</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cấp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Giấy</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chứng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nhận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hoạt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động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ứng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dụng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doanh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nghiệp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thành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lập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mới</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từ</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dự</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án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đầu</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xuất</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sản</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phẩm</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doanh</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nghiệp</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cao</w:t>
      </w:r>
      <w:proofErr w:type="spellEnd"/>
      <w:r w:rsidRPr="00B43097">
        <w:rPr>
          <w:rFonts w:ascii="Times New Roman" w:hAnsi="Times New Roman" w:cs="Times New Roman"/>
          <w:sz w:val="26"/>
          <w:szCs w:val="26"/>
          <w:lang w:val="en-US" w:eastAsia="ar-SA"/>
        </w:rPr>
        <w:t>;</w:t>
      </w:r>
    </w:p>
    <w:p w14:paraId="3AB6FE18" w14:textId="2C79BD41" w:rsidR="00BA41C2" w:rsidRPr="00B43097"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Thông</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tư</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số</w:t>
      </w:r>
      <w:proofErr w:type="spellEnd"/>
      <w:r w:rsidRPr="00B43097">
        <w:rPr>
          <w:rFonts w:ascii="Times New Roman" w:hAnsi="Times New Roman" w:cs="Times New Roman"/>
          <w:sz w:val="26"/>
          <w:szCs w:val="26"/>
          <w:lang w:val="en-US" w:eastAsia="ar-SA"/>
        </w:rPr>
        <w:t xml:space="preserve"> 15/2023/TT-BKHCN </w:t>
      </w:r>
      <w:proofErr w:type="spellStart"/>
      <w:r w:rsidRPr="00B43097">
        <w:rPr>
          <w:rFonts w:ascii="Times New Roman" w:hAnsi="Times New Roman" w:cs="Times New Roman"/>
          <w:sz w:val="26"/>
          <w:szCs w:val="26"/>
          <w:lang w:val="en-US" w:eastAsia="ar-SA"/>
        </w:rPr>
        <w:t>ngày</w:t>
      </w:r>
      <w:proofErr w:type="spellEnd"/>
      <w:r w:rsidRPr="00B43097">
        <w:rPr>
          <w:rFonts w:ascii="Times New Roman" w:hAnsi="Times New Roman" w:cs="Times New Roman"/>
          <w:sz w:val="26"/>
          <w:szCs w:val="26"/>
          <w:lang w:val="en-US" w:eastAsia="ar-SA"/>
        </w:rPr>
        <w:t xml:space="preserve"> 26 </w:t>
      </w:r>
      <w:proofErr w:type="spellStart"/>
      <w:r w:rsidRPr="00B43097">
        <w:rPr>
          <w:rFonts w:ascii="Times New Roman" w:hAnsi="Times New Roman" w:cs="Times New Roman"/>
          <w:sz w:val="26"/>
          <w:szCs w:val="26"/>
          <w:lang w:val="en-US" w:eastAsia="ar-SA"/>
        </w:rPr>
        <w:t>tháng</w:t>
      </w:r>
      <w:proofErr w:type="spellEnd"/>
      <w:r w:rsidRPr="00B43097">
        <w:rPr>
          <w:rFonts w:ascii="Times New Roman" w:hAnsi="Times New Roman" w:cs="Times New Roman"/>
          <w:sz w:val="26"/>
          <w:szCs w:val="26"/>
          <w:lang w:val="en-US" w:eastAsia="ar-SA"/>
        </w:rPr>
        <w:t xml:space="preserve"> 7 </w:t>
      </w:r>
      <w:proofErr w:type="spellStart"/>
      <w:r w:rsidRPr="00B43097">
        <w:rPr>
          <w:rFonts w:ascii="Times New Roman" w:hAnsi="Times New Roman" w:cs="Times New Roman"/>
          <w:sz w:val="26"/>
          <w:szCs w:val="26"/>
          <w:lang w:val="en-US" w:eastAsia="ar-SA"/>
        </w:rPr>
        <w:t>năm</w:t>
      </w:r>
      <w:proofErr w:type="spellEnd"/>
      <w:r w:rsidRPr="00B43097">
        <w:rPr>
          <w:rFonts w:ascii="Times New Roman" w:hAnsi="Times New Roman" w:cs="Times New Roman"/>
          <w:sz w:val="26"/>
          <w:szCs w:val="26"/>
          <w:lang w:val="en-US" w:eastAsia="ar-SA"/>
        </w:rPr>
        <w:t xml:space="preserve"> 2023</w:t>
      </w:r>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của</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Bộ</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trưởng</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Bộ</w:t>
      </w:r>
      <w:proofErr w:type="spellEnd"/>
      <w:r w:rsidR="004C2167" w:rsidRPr="00B43097">
        <w:rPr>
          <w:rFonts w:ascii="Times New Roman" w:hAnsi="Times New Roman" w:cs="Times New Roman"/>
          <w:sz w:val="26"/>
          <w:szCs w:val="26"/>
          <w:lang w:val="en-US" w:eastAsia="ar-SA"/>
        </w:rPr>
        <w:t xml:space="preserve"> Khoa </w:t>
      </w:r>
      <w:proofErr w:type="spellStart"/>
      <w:r w:rsidR="004C2167" w:rsidRPr="00B43097">
        <w:rPr>
          <w:rFonts w:ascii="Times New Roman" w:hAnsi="Times New Roman" w:cs="Times New Roman"/>
          <w:sz w:val="26"/>
          <w:szCs w:val="26"/>
          <w:lang w:val="en-US" w:eastAsia="ar-SA"/>
        </w:rPr>
        <w:t>học</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và</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Công</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nghệ</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về</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việc</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sửa</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đổi</w:t>
      </w:r>
      <w:proofErr w:type="spellEnd"/>
      <w:r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eastAsia="ar-SA"/>
        </w:rPr>
        <w:t>bổ</w:t>
      </w:r>
      <w:proofErr w:type="spellEnd"/>
      <w:r w:rsidRPr="00B43097">
        <w:rPr>
          <w:rFonts w:ascii="Times New Roman" w:hAnsi="Times New Roman" w:cs="Times New Roman"/>
          <w:sz w:val="26"/>
          <w:szCs w:val="26"/>
          <w:lang w:val="en-US" w:eastAsia="ar-SA"/>
        </w:rPr>
        <w:t xml:space="preserve"> sung </w:t>
      </w:r>
      <w:proofErr w:type="spellStart"/>
      <w:r w:rsidRPr="00B43097">
        <w:rPr>
          <w:rFonts w:ascii="Times New Roman" w:hAnsi="Times New Roman" w:cs="Times New Roman"/>
          <w:sz w:val="26"/>
          <w:szCs w:val="26"/>
          <w:lang w:val="en-US" w:eastAsia="ar-SA"/>
        </w:rPr>
        <w:t>một</w:t>
      </w:r>
      <w:proofErr w:type="spellEnd"/>
      <w:r w:rsidRPr="00B43097">
        <w:rPr>
          <w:rFonts w:ascii="Times New Roman" w:hAnsi="Times New Roman" w:cs="Times New Roman"/>
          <w:sz w:val="26"/>
          <w:szCs w:val="26"/>
          <w:lang w:val="vi-VN" w:eastAsia="ar-SA"/>
        </w:rPr>
        <w:t xml:space="preserve"> số điều của Thông tư số 32/2011/TT-BKHCN </w:t>
      </w:r>
      <w:r w:rsidR="00594686" w:rsidRPr="00B43097">
        <w:rPr>
          <w:rFonts w:ascii="Times New Roman" w:hAnsi="Times New Roman" w:cs="Times New Roman"/>
          <w:sz w:val="26"/>
          <w:szCs w:val="26"/>
          <w:lang w:val="vi-VN" w:eastAsia="ar-SA"/>
        </w:rPr>
        <w:t>và Thông tư số 03/2014/TT-BKHCN</w:t>
      </w:r>
      <w:r w:rsidR="00594686" w:rsidRPr="00B43097">
        <w:rPr>
          <w:rFonts w:ascii="Times New Roman" w:hAnsi="Times New Roman" w:cs="Times New Roman"/>
          <w:sz w:val="26"/>
          <w:szCs w:val="26"/>
          <w:lang w:val="en-US" w:eastAsia="ar-SA"/>
        </w:rPr>
        <w:t>;</w:t>
      </w:r>
    </w:p>
    <w:p w14:paraId="78FCD274" w14:textId="1A828356" w:rsidR="00594686" w:rsidRPr="00B43097" w:rsidRDefault="00594686" w:rsidP="00594686">
      <w:pPr>
        <w:spacing w:before="120" w:after="120"/>
        <w:ind w:right="134" w:firstLine="578"/>
        <w:jc w:val="both"/>
        <w:rPr>
          <w:rFonts w:ascii="Times New Roman" w:hAnsi="Times New Roman" w:cs="Times New Roman"/>
          <w:sz w:val="26"/>
          <w:szCs w:val="26"/>
          <w:lang w:val="en-US"/>
        </w:rPr>
      </w:pP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số</w:t>
      </w:r>
      <w:proofErr w:type="spellEnd"/>
      <w:r w:rsidRPr="00B43097">
        <w:rPr>
          <w:rFonts w:ascii="Times New Roman" w:hAnsi="Times New Roman" w:cs="Times New Roman"/>
          <w:sz w:val="26"/>
          <w:szCs w:val="26"/>
          <w:lang w:val="en-US"/>
        </w:rPr>
        <w:t xml:space="preserve"> 1442/QĐ-BKHCN </w:t>
      </w:r>
      <w:proofErr w:type="spellStart"/>
      <w:r w:rsidRPr="00B43097">
        <w:rPr>
          <w:rFonts w:ascii="Times New Roman" w:hAnsi="Times New Roman" w:cs="Times New Roman"/>
          <w:sz w:val="26"/>
          <w:szCs w:val="26"/>
          <w:lang w:val="en-US"/>
        </w:rPr>
        <w:t>ngày</w:t>
      </w:r>
      <w:proofErr w:type="spellEnd"/>
      <w:r w:rsidRPr="00B43097">
        <w:rPr>
          <w:rFonts w:ascii="Times New Roman" w:hAnsi="Times New Roman" w:cs="Times New Roman"/>
          <w:sz w:val="26"/>
          <w:szCs w:val="26"/>
          <w:lang w:val="en-US"/>
        </w:rPr>
        <w:t xml:space="preserve"> 24 </w:t>
      </w:r>
      <w:proofErr w:type="spellStart"/>
      <w:r w:rsidRPr="00B43097">
        <w:rPr>
          <w:rFonts w:ascii="Times New Roman" w:hAnsi="Times New Roman" w:cs="Times New Roman"/>
          <w:sz w:val="26"/>
          <w:szCs w:val="26"/>
          <w:lang w:val="en-US"/>
        </w:rPr>
        <w:t>tháng</w:t>
      </w:r>
      <w:proofErr w:type="spellEnd"/>
      <w:r w:rsidRPr="00B43097">
        <w:rPr>
          <w:rFonts w:ascii="Times New Roman" w:hAnsi="Times New Roman" w:cs="Times New Roman"/>
          <w:sz w:val="26"/>
          <w:szCs w:val="26"/>
          <w:lang w:val="en-US"/>
        </w:rPr>
        <w:t xml:space="preserve"> 6 </w:t>
      </w:r>
      <w:proofErr w:type="spellStart"/>
      <w:r w:rsidRPr="00B43097">
        <w:rPr>
          <w:rFonts w:ascii="Times New Roman" w:hAnsi="Times New Roman" w:cs="Times New Roman"/>
          <w:sz w:val="26"/>
          <w:szCs w:val="26"/>
          <w:lang w:val="en-US"/>
        </w:rPr>
        <w:t>năm</w:t>
      </w:r>
      <w:proofErr w:type="spellEnd"/>
      <w:r w:rsidRPr="00B43097">
        <w:rPr>
          <w:rFonts w:ascii="Times New Roman" w:hAnsi="Times New Roman" w:cs="Times New Roman"/>
          <w:sz w:val="26"/>
          <w:szCs w:val="26"/>
          <w:lang w:val="en-US"/>
        </w:rPr>
        <w:t xml:space="preserve"> 2025 </w:t>
      </w:r>
      <w:proofErr w:type="spellStart"/>
      <w:r w:rsidRPr="00B43097">
        <w:rPr>
          <w:rFonts w:ascii="Times New Roman" w:hAnsi="Times New Roman" w:cs="Times New Roman"/>
          <w:sz w:val="26"/>
          <w:szCs w:val="26"/>
          <w:lang w:val="en-US"/>
        </w:rPr>
        <w:t>của</w:t>
      </w:r>
      <w:proofErr w:type="spellEnd"/>
      <w:r w:rsidRPr="00B43097">
        <w:rPr>
          <w:rFonts w:ascii="Times New Roman" w:hAnsi="Times New Roman" w:cs="Times New Roman"/>
          <w:sz w:val="26"/>
          <w:szCs w:val="26"/>
          <w:lang w:val="en-US"/>
        </w:rPr>
        <w:t xml:space="preserve"> </w:t>
      </w:r>
      <w:proofErr w:type="spellStart"/>
      <w:r w:rsidR="004C2167" w:rsidRPr="00B43097">
        <w:rPr>
          <w:rFonts w:ascii="Times New Roman" w:hAnsi="Times New Roman" w:cs="Times New Roman"/>
          <w:sz w:val="26"/>
          <w:szCs w:val="26"/>
          <w:lang w:val="en-US" w:eastAsia="ar-SA"/>
        </w:rPr>
        <w:t>Bộ</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trưởng</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Bộ</w:t>
      </w:r>
      <w:proofErr w:type="spellEnd"/>
      <w:r w:rsidR="004C2167" w:rsidRPr="00B43097">
        <w:rPr>
          <w:rFonts w:ascii="Times New Roman" w:hAnsi="Times New Roman" w:cs="Times New Roman"/>
          <w:sz w:val="26"/>
          <w:szCs w:val="26"/>
          <w:lang w:val="en-US" w:eastAsia="ar-SA"/>
        </w:rPr>
        <w:t xml:space="preserve"> Khoa </w:t>
      </w:r>
      <w:proofErr w:type="spellStart"/>
      <w:r w:rsidR="004C2167" w:rsidRPr="00B43097">
        <w:rPr>
          <w:rFonts w:ascii="Times New Roman" w:hAnsi="Times New Roman" w:cs="Times New Roman"/>
          <w:sz w:val="26"/>
          <w:szCs w:val="26"/>
          <w:lang w:val="en-US" w:eastAsia="ar-SA"/>
        </w:rPr>
        <w:t>học</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và</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Công</w:t>
      </w:r>
      <w:proofErr w:type="spellEnd"/>
      <w:r w:rsidR="004C2167" w:rsidRPr="00B43097">
        <w:rPr>
          <w:rFonts w:ascii="Times New Roman" w:hAnsi="Times New Roman" w:cs="Times New Roman"/>
          <w:sz w:val="26"/>
          <w:szCs w:val="26"/>
          <w:lang w:val="en-US" w:eastAsia="ar-SA"/>
        </w:rPr>
        <w:t xml:space="preserve"> </w:t>
      </w:r>
      <w:proofErr w:type="spellStart"/>
      <w:r w:rsidR="004C2167" w:rsidRPr="00B43097">
        <w:rPr>
          <w:rFonts w:ascii="Times New Roman" w:hAnsi="Times New Roman" w:cs="Times New Roman"/>
          <w:sz w:val="26"/>
          <w:szCs w:val="26"/>
          <w:lang w:val="en-US" w:eastAsia="ar-SA"/>
        </w:rPr>
        <w:t>nghệ</w:t>
      </w:r>
      <w:proofErr w:type="spellEnd"/>
      <w:r w:rsidR="004C2167" w:rsidRPr="00B43097">
        <w:rPr>
          <w:rFonts w:ascii="Times New Roman" w:hAnsi="Times New Roman" w:cs="Times New Roman"/>
          <w:sz w:val="26"/>
          <w:szCs w:val="26"/>
          <w:lang w:val="en-US" w:eastAsia="ar-SA"/>
        </w:rPr>
        <w:t xml:space="preserve"> </w:t>
      </w:r>
      <w:proofErr w:type="spellStart"/>
      <w:r w:rsidRPr="00B43097">
        <w:rPr>
          <w:rFonts w:ascii="Times New Roman" w:hAnsi="Times New Roman" w:cs="Times New Roman"/>
          <w:sz w:val="26"/>
          <w:szCs w:val="26"/>
          <w:lang w:val="en-US"/>
        </w:rPr>
        <w:t>về</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việc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công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bố</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thủ</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tục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chính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mới</w:t>
      </w:r>
      <w:proofErr w:type="spellEnd"/>
      <w:r w:rsidRPr="00B43097">
        <w:rPr>
          <w:rFonts w:ascii="Times New Roman" w:hAnsi="Times New Roman" w:cs="Times New Roman"/>
          <w:sz w:val="26"/>
          <w:szCs w:val="26"/>
          <w:lang w:val="en-US"/>
        </w:rPr>
        <w:t xml:space="preserve"> ban </w:t>
      </w:r>
      <w:proofErr w:type="spellStart"/>
      <w:r w:rsidRPr="00B43097">
        <w:rPr>
          <w:rFonts w:ascii="Times New Roman" w:hAnsi="Times New Roman" w:cs="Times New Roman"/>
          <w:sz w:val="26"/>
          <w:szCs w:val="26"/>
          <w:lang w:val="en-US"/>
        </w:rPr>
        <w: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được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sửa</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đổi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bổ</w:t>
      </w:r>
      <w:proofErr w:type="spellEnd"/>
      <w:r w:rsidRPr="00B43097">
        <w:rPr>
          <w:rFonts w:ascii="Times New Roman" w:hAnsi="Times New Roman" w:cs="Times New Roman"/>
          <w:sz w:val="26"/>
          <w:szCs w:val="26"/>
          <w:lang w:val="en-US"/>
        </w:rPr>
        <w:t xml:space="preserve"> sung </w:t>
      </w:r>
      <w:proofErr w:type="spellStart"/>
      <w:r w:rsidRPr="00B43097">
        <w:rPr>
          <w:rFonts w:ascii="Times New Roman" w:hAnsi="Times New Roman" w:cs="Times New Roman"/>
          <w:sz w:val="26"/>
          <w:szCs w:val="26"/>
          <w:lang w:val="en-US"/>
        </w:rPr>
        <w:t>và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bị</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bãi</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bỏ</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theo</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quy</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về</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phân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quyền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phân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cấp</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phân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thẩm</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quyền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trong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lĩnh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vực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nhà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nước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của</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Bộ</w:t>
      </w:r>
      <w:proofErr w:type="spellEnd"/>
      <w:r w:rsidRPr="00B43097">
        <w:rPr>
          <w:rFonts w:ascii="Times New Roman" w:hAnsi="Times New Roman" w:cs="Times New Roman"/>
          <w:sz w:val="26"/>
          <w:szCs w:val="26"/>
          <w:lang w:val="en-US"/>
        </w:rPr>
        <w:t xml:space="preserve"> Khoa </w:t>
      </w:r>
      <w:proofErr w:type="spellStart"/>
      <w:r w:rsidRPr="00B43097">
        <w:rPr>
          <w:rFonts w:ascii="Times New Roman" w:hAnsi="Times New Roman" w:cs="Times New Roman"/>
          <w:sz w:val="26"/>
          <w:szCs w:val="26"/>
          <w:lang w:val="en-US"/>
        </w:rPr>
        <w:t>học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Công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nghệ</w:t>
      </w:r>
      <w:proofErr w:type="spellEnd"/>
      <w:r w:rsidRPr="00B43097">
        <w:rPr>
          <w:rFonts w:ascii="Times New Roman" w:hAnsi="Times New Roman" w:cs="Times New Roman"/>
          <w:sz w:val="26"/>
          <w:szCs w:val="26"/>
          <w:lang w:val="en-US"/>
        </w:rPr>
        <w:t>;</w:t>
      </w:r>
    </w:p>
    <w:p w14:paraId="1622A84D" w14:textId="77777777" w:rsidR="00594686" w:rsidRPr="00B43097" w:rsidRDefault="00594686" w:rsidP="00594686">
      <w:pPr>
        <w:tabs>
          <w:tab w:val="left" w:pos="851"/>
        </w:tabs>
        <w:spacing w:before="120" w:after="120"/>
        <w:ind w:firstLine="567"/>
        <w:jc w:val="both"/>
        <w:rPr>
          <w:rFonts w:ascii="Times New Roman" w:hAnsi="Times New Roman" w:cs="Times New Roman"/>
          <w:sz w:val="26"/>
          <w:szCs w:val="26"/>
          <w:lang w:val="en-US"/>
        </w:rPr>
        <w:sectPr w:rsidR="00594686" w:rsidRPr="00B43097" w:rsidSect="00C331D3">
          <w:footerReference w:type="even" r:id="rId8"/>
          <w:footerReference w:type="default" r:id="rId9"/>
          <w:pgSz w:w="11907" w:h="16839" w:code="9"/>
          <w:pgMar w:top="1134" w:right="1134" w:bottom="1134" w:left="1701" w:header="720" w:footer="720" w:gutter="0"/>
          <w:pgNumType w:start="1"/>
          <w:cols w:space="720"/>
          <w:titlePg/>
          <w:docGrid w:linePitch="381"/>
        </w:sectPr>
      </w:pPr>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Quyết</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định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số</w:t>
      </w:r>
      <w:proofErr w:type="spellEnd"/>
      <w:r w:rsidRPr="00B43097">
        <w:rPr>
          <w:rFonts w:ascii="Times New Roman" w:hAnsi="Times New Roman" w:cs="Times New Roman"/>
          <w:sz w:val="26"/>
          <w:szCs w:val="26"/>
          <w:lang w:val="en-US"/>
        </w:rPr>
        <w:t xml:space="preserve"> 3376/QĐ-UBND </w:t>
      </w:r>
      <w:proofErr w:type="spellStart"/>
      <w:r w:rsidRPr="00B43097">
        <w:rPr>
          <w:rFonts w:ascii="Times New Roman" w:hAnsi="Times New Roman" w:cs="Times New Roman"/>
          <w:sz w:val="26"/>
          <w:szCs w:val="26"/>
          <w:lang w:val="en-US"/>
        </w:rPr>
        <w:t>ngày</w:t>
      </w:r>
      <w:proofErr w:type="spellEnd"/>
      <w:r w:rsidRPr="00B43097">
        <w:rPr>
          <w:rFonts w:ascii="Times New Roman" w:hAnsi="Times New Roman" w:cs="Times New Roman"/>
          <w:sz w:val="26"/>
          <w:szCs w:val="26"/>
          <w:lang w:val="en-US"/>
        </w:rPr>
        <w:t xml:space="preserve"> 28 </w:t>
      </w:r>
      <w:proofErr w:type="spellStart"/>
      <w:r w:rsidRPr="00B43097">
        <w:rPr>
          <w:rFonts w:ascii="Times New Roman" w:hAnsi="Times New Roman" w:cs="Times New Roman"/>
          <w:sz w:val="26"/>
          <w:szCs w:val="26"/>
          <w:lang w:val="en-US"/>
        </w:rPr>
        <w:t>tháng</w:t>
      </w:r>
      <w:proofErr w:type="spellEnd"/>
      <w:r w:rsidRPr="00B43097">
        <w:rPr>
          <w:rFonts w:ascii="Times New Roman" w:hAnsi="Times New Roman" w:cs="Times New Roman"/>
          <w:sz w:val="26"/>
          <w:szCs w:val="26"/>
          <w:lang w:val="en-US"/>
        </w:rPr>
        <w:t xml:space="preserve"> 6 </w:t>
      </w:r>
      <w:proofErr w:type="spellStart"/>
      <w:r w:rsidRPr="00B43097">
        <w:rPr>
          <w:rFonts w:ascii="Times New Roman" w:hAnsi="Times New Roman" w:cs="Times New Roman"/>
          <w:sz w:val="26"/>
          <w:szCs w:val="26"/>
          <w:lang w:val="en-US"/>
        </w:rPr>
        <w:t>năm</w:t>
      </w:r>
      <w:proofErr w:type="spellEnd"/>
      <w:r w:rsidRPr="00B43097">
        <w:rPr>
          <w:rFonts w:ascii="Times New Roman" w:hAnsi="Times New Roman" w:cs="Times New Roman"/>
          <w:sz w:val="26"/>
          <w:szCs w:val="26"/>
          <w:lang w:val="en-US"/>
        </w:rPr>
        <w:t xml:space="preserve"> 2025 </w:t>
      </w:r>
      <w:proofErr w:type="spellStart"/>
      <w:r w:rsidRPr="00B43097">
        <w:rPr>
          <w:rFonts w:ascii="Times New Roman" w:hAnsi="Times New Roman" w:cs="Times New Roman"/>
          <w:sz w:val="26"/>
          <w:szCs w:val="26"/>
          <w:lang w:val="en-US"/>
        </w:rPr>
        <w:t>của</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Ủy</w:t>
      </w:r>
      <w:proofErr w:type="spellEnd"/>
      <w:r w:rsidRPr="00B43097">
        <w:rPr>
          <w:rFonts w:ascii="Times New Roman" w:hAnsi="Times New Roman" w:cs="Times New Roman"/>
          <w:sz w:val="26"/>
          <w:szCs w:val="26"/>
          <w:lang w:val="en-US"/>
        </w:rPr>
        <w:t xml:space="preserve"> ban </w:t>
      </w:r>
      <w:proofErr w:type="spellStart"/>
      <w:r w:rsidRPr="00B43097">
        <w:rPr>
          <w:rFonts w:ascii="Times New Roman" w:hAnsi="Times New Roman" w:cs="Times New Roman"/>
          <w:sz w:val="26"/>
          <w:szCs w:val="26"/>
          <w:lang w:val="en-US"/>
        </w:rPr>
        <w:t>nhân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dân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phố</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về</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việc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công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bố</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danh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mục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thủ</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tục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hành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chính</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thuộc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phạm</w:t>
      </w:r>
      <w:proofErr w:type="spellEnd"/>
      <w:r w:rsidRPr="00B43097">
        <w:rPr>
          <w:rFonts w:ascii="Times New Roman" w:hAnsi="Times New Roman" w:cs="Times New Roman"/>
          <w:sz w:val="26"/>
          <w:szCs w:val="26"/>
          <w:lang w:val="en-US"/>
        </w:rPr>
        <w:t xml:space="preserve"> vi </w:t>
      </w:r>
      <w:proofErr w:type="spellStart"/>
      <w:r w:rsidRPr="00B43097">
        <w:rPr>
          <w:rFonts w:ascii="Times New Roman" w:hAnsi="Times New Roman" w:cs="Times New Roman"/>
          <w:sz w:val="26"/>
          <w:szCs w:val="26"/>
          <w:lang w:val="en-US"/>
        </w:rPr>
        <w:t>chức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năng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quản</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lý</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của</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Sở</w:t>
      </w:r>
      <w:proofErr w:type="spellEnd"/>
      <w:r w:rsidRPr="00B43097">
        <w:rPr>
          <w:rFonts w:ascii="Times New Roman" w:hAnsi="Times New Roman" w:cs="Times New Roman"/>
          <w:sz w:val="26"/>
          <w:szCs w:val="26"/>
          <w:lang w:val="en-US"/>
        </w:rPr>
        <w:t xml:space="preserve"> Khoa </w:t>
      </w:r>
      <w:proofErr w:type="spellStart"/>
      <w:r w:rsidRPr="00B43097">
        <w:rPr>
          <w:rFonts w:ascii="Times New Roman" w:hAnsi="Times New Roman" w:cs="Times New Roman"/>
          <w:sz w:val="26"/>
          <w:szCs w:val="26"/>
          <w:lang w:val="en-US"/>
        </w:rPr>
        <w:t>học</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và</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Công</w:t>
      </w:r>
      <w:proofErr w:type="spellEnd"/>
      <w:r w:rsidRPr="00B43097">
        <w:rPr>
          <w:rFonts w:ascii="Times New Roman" w:hAnsi="Times New Roman" w:cs="Times New Roman"/>
          <w:sz w:val="26"/>
          <w:szCs w:val="26"/>
          <w:lang w:val="en-US"/>
        </w:rPr>
        <w:t xml:space="preserve"> </w:t>
      </w:r>
      <w:proofErr w:type="spellStart"/>
      <w:r w:rsidRPr="00B43097">
        <w:rPr>
          <w:rFonts w:ascii="Times New Roman" w:hAnsi="Times New Roman" w:cs="Times New Roman"/>
          <w:sz w:val="26"/>
          <w:szCs w:val="26"/>
          <w:lang w:val="en-US"/>
        </w:rPr>
        <w:t>nghệ</w:t>
      </w:r>
      <w:proofErr w:type="spellEnd"/>
      <w:r w:rsidRPr="00B43097">
        <w:rPr>
          <w:rFonts w:ascii="Times New Roman" w:hAnsi="Times New Roman" w:cs="Times New Roman"/>
          <w:sz w:val="26"/>
          <w:szCs w:val="26"/>
          <w:lang w:val="en-US"/>
        </w:rPr>
        <w:t>.</w:t>
      </w:r>
    </w:p>
    <w:p w14:paraId="30AEDB50" w14:textId="77777777" w:rsidR="00594686" w:rsidRPr="00B43097" w:rsidRDefault="00594686" w:rsidP="00F15F77">
      <w:pPr>
        <w:tabs>
          <w:tab w:val="left" w:pos="851"/>
        </w:tabs>
        <w:spacing w:before="120" w:after="120"/>
        <w:ind w:firstLine="567"/>
        <w:jc w:val="both"/>
        <w:rPr>
          <w:rFonts w:ascii="Times New Roman" w:hAnsi="Times New Roman" w:cs="Times New Roman"/>
          <w:sz w:val="26"/>
          <w:szCs w:val="26"/>
          <w:lang w:val="en-US"/>
        </w:rPr>
      </w:pPr>
    </w:p>
    <w:p w14:paraId="726F9246" w14:textId="5B8B4CF6" w:rsidR="00F15F77" w:rsidRPr="00B43097" w:rsidRDefault="00F15F77" w:rsidP="00BE7F5C">
      <w:pPr>
        <w:jc w:val="center"/>
        <w:rPr>
          <w:rFonts w:ascii="Times New Roman" w:hAnsi="Times New Roman" w:cs="Times New Roman"/>
          <w:bCs/>
          <w:iCs/>
          <w:sz w:val="26"/>
          <w:szCs w:val="26"/>
          <w:lang w:val="vi-VN"/>
        </w:rPr>
      </w:pPr>
      <w:r w:rsidRPr="00B43097">
        <w:rPr>
          <w:rFonts w:ascii="Times New Roman" w:hAnsi="Times New Roman" w:cs="Times New Roman"/>
          <w:noProof/>
          <w:sz w:val="26"/>
          <w:szCs w:val="26"/>
          <w:lang w:val="en-US"/>
        </w:rPr>
        <mc:AlternateContent>
          <mc:Choice Requires="wps">
            <w:drawing>
              <wp:anchor distT="0" distB="0" distL="114300" distR="114300" simplePos="0" relativeHeight="251663360" behindDoc="0" locked="0" layoutInCell="1" allowOverlap="1" wp14:anchorId="5873DE78" wp14:editId="3D7141AF">
                <wp:simplePos x="0" y="0"/>
                <wp:positionH relativeFrom="margin">
                  <wp:align>right</wp:align>
                </wp:positionH>
                <wp:positionV relativeFrom="paragraph">
                  <wp:posOffset>-292627</wp:posOffset>
                </wp:positionV>
                <wp:extent cx="1031240" cy="43561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1031240" cy="435610"/>
                        </a:xfrm>
                        <a:prstGeom prst="rect">
                          <a:avLst/>
                        </a:prstGeom>
                      </wps:spPr>
                      <wps:style>
                        <a:lnRef idx="2">
                          <a:schemeClr val="dk1"/>
                        </a:lnRef>
                        <a:fillRef idx="1">
                          <a:schemeClr val="lt1"/>
                        </a:fillRef>
                        <a:effectRef idx="0">
                          <a:schemeClr val="dk1"/>
                        </a:effectRef>
                        <a:fontRef idx="minor">
                          <a:schemeClr val="dk1"/>
                        </a:fontRef>
                      </wps:style>
                      <wps:txbx>
                        <w:txbxContent>
                          <w:p w14:paraId="29154D86" w14:textId="12E6A8FD" w:rsidR="000B10B0" w:rsidRPr="00F15F77" w:rsidRDefault="000B10B0" w:rsidP="00BE7F5C">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3DE78" id="Rectangle 3" o:spid="_x0000_s1026" style="position:absolute;left:0;text-align:left;margin-left:30pt;margin-top:-23.05pt;width:81.2pt;height:34.3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" fillcolor="white [3201]" strokecolor="black [3200]" strokeweight="1pt">
                <v:textbox>
                  <w:txbxContent>
                    <w:p w14:paraId="29154D86" w14:textId="12E6A8FD" w:rsidR="000B10B0" w:rsidRPr="00F15F77" w:rsidRDefault="000B10B0" w:rsidP="00BE7F5C">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v:textbox>
                <w10:wrap anchorx="margin"/>
              </v:rect>
            </w:pict>
          </mc:Fallback>
        </mc:AlternateContent>
      </w:r>
    </w:p>
    <w:p w14:paraId="780195D2" w14:textId="77777777" w:rsidR="00F15F77" w:rsidRPr="00B43097" w:rsidRDefault="00F15F77" w:rsidP="00BE7F5C">
      <w:pPr>
        <w:jc w:val="center"/>
        <w:rPr>
          <w:rFonts w:ascii="Times New Roman" w:hAnsi="Times New Roman" w:cs="Times New Roman"/>
          <w:bCs/>
          <w:iCs/>
          <w:sz w:val="26"/>
          <w:szCs w:val="26"/>
          <w:lang w:val="vi-VN"/>
        </w:rPr>
      </w:pPr>
    </w:p>
    <w:p w14:paraId="5A6C2A43" w14:textId="77777777" w:rsidR="00F0513E" w:rsidRPr="00B43097" w:rsidRDefault="00F0513E" w:rsidP="00F0513E">
      <w:pPr>
        <w:autoSpaceDE/>
        <w:autoSpaceDN/>
        <w:jc w:val="center"/>
        <w:rPr>
          <w:rFonts w:ascii="Times New Roman" w:eastAsia="Calibri" w:hAnsi="Times New Roman" w:cs="Times New Roman"/>
          <w:b/>
          <w:sz w:val="26"/>
          <w:szCs w:val="26"/>
          <w:lang w:val="nb-NO"/>
        </w:rPr>
      </w:pPr>
      <w:r w:rsidRPr="00B43097">
        <w:rPr>
          <w:rFonts w:ascii="Times New Roman" w:eastAsia="Calibri" w:hAnsi="Times New Roman" w:cs="Times New Roman"/>
          <w:b/>
          <w:sz w:val="26"/>
          <w:szCs w:val="26"/>
          <w:lang w:val="nb-NO"/>
        </w:rPr>
        <w:t>CỘNG HÒA XÃ HỘI CHỦ NGHĨA VIỆT NAM</w:t>
      </w:r>
    </w:p>
    <w:p w14:paraId="029E2B34" w14:textId="77777777" w:rsidR="00F0513E" w:rsidRPr="00B43097" w:rsidRDefault="00F0513E" w:rsidP="00F0513E">
      <w:pPr>
        <w:autoSpaceDE/>
        <w:autoSpaceDN/>
        <w:jc w:val="center"/>
        <w:rPr>
          <w:rFonts w:ascii="Times New Roman" w:eastAsia="Calibri" w:hAnsi="Times New Roman" w:cs="Times New Roman"/>
          <w:b/>
          <w:sz w:val="26"/>
          <w:szCs w:val="26"/>
          <w:lang w:val="nb-NO"/>
        </w:rPr>
      </w:pPr>
      <w:proofErr w:type="spellStart"/>
      <w:r w:rsidRPr="00B43097">
        <w:rPr>
          <w:rFonts w:ascii="Times New Roman" w:eastAsia="Calibri" w:hAnsi="Times New Roman" w:cs="Times New Roman"/>
          <w:b/>
          <w:sz w:val="26"/>
          <w:szCs w:val="26"/>
          <w:lang w:val="nb-NO"/>
        </w:rPr>
        <w:t>Độc</w:t>
      </w:r>
      <w:proofErr w:type="spellEnd"/>
      <w:r w:rsidRPr="00B43097">
        <w:rPr>
          <w:rFonts w:ascii="Times New Roman" w:eastAsia="Calibri" w:hAnsi="Times New Roman" w:cs="Times New Roman"/>
          <w:b/>
          <w:sz w:val="26"/>
          <w:szCs w:val="26"/>
          <w:lang w:val="nb-NO"/>
        </w:rPr>
        <w:t xml:space="preserve"> </w:t>
      </w:r>
      <w:proofErr w:type="spellStart"/>
      <w:r w:rsidRPr="00B43097">
        <w:rPr>
          <w:rFonts w:ascii="Times New Roman" w:eastAsia="Calibri" w:hAnsi="Times New Roman" w:cs="Times New Roman"/>
          <w:b/>
          <w:sz w:val="26"/>
          <w:szCs w:val="26"/>
          <w:lang w:val="nb-NO"/>
        </w:rPr>
        <w:t>lập</w:t>
      </w:r>
      <w:proofErr w:type="spellEnd"/>
      <w:r w:rsidRPr="00B43097">
        <w:rPr>
          <w:rFonts w:ascii="Times New Roman" w:eastAsia="Calibri" w:hAnsi="Times New Roman" w:cs="Times New Roman"/>
          <w:b/>
          <w:sz w:val="26"/>
          <w:szCs w:val="26"/>
          <w:lang w:val="nb-NO"/>
        </w:rPr>
        <w:t xml:space="preserve"> - </w:t>
      </w:r>
      <w:proofErr w:type="spellStart"/>
      <w:r w:rsidRPr="00B43097">
        <w:rPr>
          <w:rFonts w:ascii="Times New Roman" w:eastAsia="Calibri" w:hAnsi="Times New Roman" w:cs="Times New Roman"/>
          <w:b/>
          <w:sz w:val="26"/>
          <w:szCs w:val="26"/>
          <w:lang w:val="nb-NO"/>
        </w:rPr>
        <w:t>Tự</w:t>
      </w:r>
      <w:proofErr w:type="spellEnd"/>
      <w:r w:rsidRPr="00B43097">
        <w:rPr>
          <w:rFonts w:ascii="Times New Roman" w:eastAsia="Calibri" w:hAnsi="Times New Roman" w:cs="Times New Roman"/>
          <w:b/>
          <w:sz w:val="26"/>
          <w:szCs w:val="26"/>
          <w:lang w:val="nb-NO"/>
        </w:rPr>
        <w:t xml:space="preserve"> do - </w:t>
      </w:r>
      <w:proofErr w:type="spellStart"/>
      <w:r w:rsidRPr="00B43097">
        <w:rPr>
          <w:rFonts w:ascii="Times New Roman" w:eastAsia="Calibri" w:hAnsi="Times New Roman" w:cs="Times New Roman"/>
          <w:b/>
          <w:sz w:val="26"/>
          <w:szCs w:val="26"/>
          <w:lang w:val="nb-NO"/>
        </w:rPr>
        <w:t>Hạnh</w:t>
      </w:r>
      <w:proofErr w:type="spellEnd"/>
      <w:r w:rsidRPr="00B43097">
        <w:rPr>
          <w:rFonts w:ascii="Times New Roman" w:eastAsia="Calibri" w:hAnsi="Times New Roman" w:cs="Times New Roman"/>
          <w:b/>
          <w:sz w:val="26"/>
          <w:szCs w:val="26"/>
          <w:lang w:val="nb-NO"/>
        </w:rPr>
        <w:t xml:space="preserve"> </w:t>
      </w:r>
      <w:proofErr w:type="spellStart"/>
      <w:r w:rsidRPr="00B43097">
        <w:rPr>
          <w:rFonts w:ascii="Times New Roman" w:eastAsia="Calibri" w:hAnsi="Times New Roman" w:cs="Times New Roman"/>
          <w:b/>
          <w:sz w:val="26"/>
          <w:szCs w:val="26"/>
          <w:lang w:val="nb-NO"/>
        </w:rPr>
        <w:t>phúc</w:t>
      </w:r>
      <w:proofErr w:type="spellEnd"/>
    </w:p>
    <w:p w14:paraId="08EC1BB9" w14:textId="77777777" w:rsidR="00F0513E" w:rsidRPr="00B43097" w:rsidRDefault="00F0513E" w:rsidP="00F0513E">
      <w:pPr>
        <w:autoSpaceDE/>
        <w:autoSpaceDN/>
        <w:jc w:val="center"/>
        <w:rPr>
          <w:rFonts w:ascii="Times New Roman" w:eastAsia="Calibri" w:hAnsi="Times New Roman" w:cs="Times New Roman"/>
          <w:sz w:val="26"/>
          <w:szCs w:val="26"/>
          <w:lang w:val="nb-NO"/>
        </w:rPr>
      </w:pPr>
      <w:r w:rsidRPr="00B43097">
        <w:rPr>
          <w:rFonts w:ascii="Times New Roman" w:eastAsia="Calibri" w:hAnsi="Times New Roman" w:cs="Times New Roman"/>
          <w:noProof/>
          <w:sz w:val="26"/>
          <w:szCs w:val="26"/>
          <w:lang w:val="en-US"/>
        </w:rPr>
        <mc:AlternateContent>
          <mc:Choice Requires="wps">
            <w:drawing>
              <wp:anchor distT="0" distB="0" distL="114300" distR="114300" simplePos="0" relativeHeight="251676672" behindDoc="0" locked="0" layoutInCell="1" allowOverlap="1" wp14:anchorId="0DC05AA1" wp14:editId="7C5B5D62">
                <wp:simplePos x="0" y="0"/>
                <wp:positionH relativeFrom="column">
                  <wp:posOffset>1838589</wp:posOffset>
                </wp:positionH>
                <wp:positionV relativeFrom="paragraph">
                  <wp:posOffset>45085</wp:posOffset>
                </wp:positionV>
                <wp:extent cx="2076450" cy="0"/>
                <wp:effectExtent l="0" t="0" r="1905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line">
                          <a:avLst/>
                        </a:prstGeom>
                        <a:noFill/>
                        <a:ln w="12600">
                          <a:solidFill>
                            <a:srgbClr val="000000"/>
                          </a:solidFill>
                          <a:miter lim="800000"/>
                        </a:ln>
                        <a:effectLst/>
                      </wps:spPr>
                      <wps:bodyPr/>
                    </wps:wsp>
                  </a:graphicData>
                </a:graphic>
              </wp:anchor>
            </w:drawing>
          </mc:Choice>
          <mc:Fallback>
            <w:pict>
              <v:line w14:anchorId="56F1C34C" id="Straight Connector 22"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44.75pt,3.55pt" to="308.2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" strokeweight=".35mm">
                <v:stroke joinstyle="miter"/>
              </v:line>
            </w:pict>
          </mc:Fallback>
        </mc:AlternateContent>
      </w:r>
    </w:p>
    <w:p w14:paraId="64F033AA" w14:textId="77777777" w:rsidR="00F0513E" w:rsidRPr="00B43097" w:rsidRDefault="00F0513E" w:rsidP="00F0513E">
      <w:pPr>
        <w:autoSpaceDE/>
        <w:autoSpaceDN/>
        <w:jc w:val="right"/>
        <w:rPr>
          <w:rFonts w:ascii="Times New Roman" w:eastAsia="Calibri" w:hAnsi="Times New Roman" w:cs="Times New Roman"/>
          <w:i/>
          <w:sz w:val="26"/>
          <w:szCs w:val="26"/>
          <w:lang w:val="nb-NO"/>
        </w:rPr>
      </w:pPr>
      <w:r w:rsidRPr="00B43097">
        <w:rPr>
          <w:rFonts w:ascii="Times New Roman" w:eastAsia="Calibri" w:hAnsi="Times New Roman" w:cs="Times New Roman"/>
          <w:i/>
          <w:sz w:val="26"/>
          <w:szCs w:val="26"/>
          <w:lang w:val="nb-NO"/>
        </w:rPr>
        <w:t xml:space="preserve">TP.HCM, </w:t>
      </w:r>
      <w:proofErr w:type="spellStart"/>
      <w:r w:rsidRPr="00B43097">
        <w:rPr>
          <w:rFonts w:ascii="Times New Roman" w:eastAsia="Calibri" w:hAnsi="Times New Roman" w:cs="Times New Roman"/>
          <w:i/>
          <w:sz w:val="26"/>
          <w:szCs w:val="26"/>
          <w:lang w:val="nb-NO"/>
        </w:rPr>
        <w:t>ngày</w:t>
      </w:r>
      <w:proofErr w:type="spellEnd"/>
      <w:r w:rsidRPr="00B43097">
        <w:rPr>
          <w:rFonts w:ascii="Times New Roman" w:eastAsia="Calibri" w:hAnsi="Times New Roman" w:cs="Times New Roman"/>
          <w:i/>
          <w:sz w:val="26"/>
          <w:szCs w:val="26"/>
          <w:lang w:val="nb-NO"/>
        </w:rPr>
        <w:t xml:space="preserve"> ... </w:t>
      </w:r>
      <w:proofErr w:type="spellStart"/>
      <w:r w:rsidRPr="00B43097">
        <w:rPr>
          <w:rFonts w:ascii="Times New Roman" w:eastAsia="Calibri" w:hAnsi="Times New Roman" w:cs="Times New Roman"/>
          <w:i/>
          <w:sz w:val="26"/>
          <w:szCs w:val="26"/>
          <w:lang w:val="nb-NO"/>
        </w:rPr>
        <w:t>tháng</w:t>
      </w:r>
      <w:proofErr w:type="spellEnd"/>
      <w:r w:rsidRPr="00B43097">
        <w:rPr>
          <w:rFonts w:ascii="Times New Roman" w:eastAsia="Calibri" w:hAnsi="Times New Roman" w:cs="Times New Roman"/>
          <w:i/>
          <w:sz w:val="26"/>
          <w:szCs w:val="26"/>
          <w:lang w:val="nb-NO"/>
        </w:rPr>
        <w:t xml:space="preserve"> ... </w:t>
      </w:r>
      <w:proofErr w:type="spellStart"/>
      <w:r w:rsidRPr="00B43097">
        <w:rPr>
          <w:rFonts w:ascii="Times New Roman" w:eastAsia="Calibri" w:hAnsi="Times New Roman" w:cs="Times New Roman"/>
          <w:i/>
          <w:sz w:val="26"/>
          <w:szCs w:val="26"/>
          <w:lang w:val="nb-NO"/>
        </w:rPr>
        <w:t>năm</w:t>
      </w:r>
      <w:proofErr w:type="spellEnd"/>
      <w:r w:rsidRPr="00B43097">
        <w:rPr>
          <w:rFonts w:ascii="Times New Roman" w:eastAsia="Calibri" w:hAnsi="Times New Roman" w:cs="Times New Roman"/>
          <w:i/>
          <w:sz w:val="26"/>
          <w:szCs w:val="26"/>
          <w:lang w:val="nb-NO"/>
        </w:rPr>
        <w:t xml:space="preserve"> ...</w:t>
      </w:r>
    </w:p>
    <w:p w14:paraId="6DFAFF13" w14:textId="77777777" w:rsidR="00F0513E" w:rsidRPr="00B43097" w:rsidRDefault="00F0513E" w:rsidP="00F0513E">
      <w:pPr>
        <w:suppressAutoHyphens/>
        <w:autoSpaceDE/>
        <w:autoSpaceDN/>
        <w:jc w:val="center"/>
        <w:rPr>
          <w:rFonts w:ascii="Times New Roman" w:hAnsi="Times New Roman" w:cs="Times New Roman"/>
          <w:sz w:val="26"/>
          <w:szCs w:val="26"/>
          <w:lang w:val="nb-NO" w:eastAsia="ar-SA"/>
        </w:rPr>
      </w:pPr>
    </w:p>
    <w:p w14:paraId="51187642" w14:textId="77777777" w:rsidR="00F0513E" w:rsidRPr="00B43097" w:rsidRDefault="00F0513E" w:rsidP="00F0513E">
      <w:pPr>
        <w:suppressAutoHyphens/>
        <w:autoSpaceDE/>
        <w:autoSpaceDN/>
        <w:jc w:val="center"/>
        <w:rPr>
          <w:rFonts w:ascii="Times New Roman" w:hAnsi="Times New Roman" w:cs="Times New Roman"/>
          <w:sz w:val="26"/>
          <w:szCs w:val="26"/>
          <w:lang w:val="nb-NO" w:eastAsia="ar-SA"/>
        </w:rPr>
      </w:pPr>
      <w:r w:rsidRPr="00B43097">
        <w:rPr>
          <w:rFonts w:ascii="Times New Roman" w:hAnsi="Times New Roman" w:cs="Times New Roman"/>
          <w:b/>
          <w:sz w:val="26"/>
          <w:szCs w:val="26"/>
          <w:lang w:val="nb-NO" w:eastAsia="ar-SA"/>
        </w:rPr>
        <w:t>ĐƠN ĐỀ NGHỊ CÔNG NHẬN DOANH NGHIỆP CÔNG NGHỆ CAO</w:t>
      </w:r>
    </w:p>
    <w:p w14:paraId="327DB3A5" w14:textId="77777777" w:rsidR="00F0513E" w:rsidRPr="00B43097" w:rsidRDefault="00F0513E" w:rsidP="00F0513E">
      <w:pPr>
        <w:suppressAutoHyphens/>
        <w:autoSpaceDE/>
        <w:autoSpaceDN/>
        <w:jc w:val="center"/>
        <w:rPr>
          <w:rFonts w:ascii="Times New Roman" w:hAnsi="Times New Roman" w:cs="Times New Roman"/>
          <w:sz w:val="26"/>
          <w:szCs w:val="26"/>
          <w:lang w:val="nb-NO" w:eastAsia="ar-SA"/>
        </w:rPr>
      </w:pPr>
    </w:p>
    <w:p w14:paraId="1B618979" w14:textId="77777777" w:rsidR="00F0513E" w:rsidRPr="00B43097" w:rsidRDefault="00F0513E" w:rsidP="00F0513E">
      <w:pPr>
        <w:autoSpaceDE/>
        <w:autoSpaceDN/>
        <w:spacing w:after="120" w:line="360" w:lineRule="exact"/>
        <w:jc w:val="center"/>
        <w:rPr>
          <w:rFonts w:ascii="Times New Roman" w:eastAsia="Calibri" w:hAnsi="Times New Roman" w:cs="Times New Roman"/>
          <w:sz w:val="26"/>
          <w:szCs w:val="26"/>
          <w:lang w:val="nb-NO"/>
        </w:rPr>
      </w:pPr>
      <w:proofErr w:type="spellStart"/>
      <w:r w:rsidRPr="00B43097">
        <w:rPr>
          <w:rFonts w:ascii="Times New Roman" w:eastAsia="Calibri" w:hAnsi="Times New Roman" w:cs="Times New Roman"/>
          <w:sz w:val="26"/>
          <w:szCs w:val="26"/>
          <w:lang w:val="nb-NO"/>
        </w:rPr>
        <w:t>Kính</w:t>
      </w:r>
      <w:proofErr w:type="spellEnd"/>
      <w:r w:rsidRPr="00B43097">
        <w:rPr>
          <w:rFonts w:ascii="Times New Roman" w:eastAsia="Calibri" w:hAnsi="Times New Roman" w:cs="Times New Roman"/>
          <w:sz w:val="26"/>
          <w:szCs w:val="26"/>
          <w:lang w:val="nb-NO"/>
        </w:rPr>
        <w:t xml:space="preserve"> </w:t>
      </w:r>
      <w:proofErr w:type="spellStart"/>
      <w:r w:rsidRPr="00B43097">
        <w:rPr>
          <w:rFonts w:ascii="Times New Roman" w:eastAsia="Calibri" w:hAnsi="Times New Roman" w:cs="Times New Roman"/>
          <w:sz w:val="26"/>
          <w:szCs w:val="26"/>
          <w:lang w:val="nb-NO"/>
        </w:rPr>
        <w:t>gửi</w:t>
      </w:r>
      <w:proofErr w:type="spellEnd"/>
      <w:r w:rsidRPr="00B43097">
        <w:rPr>
          <w:rFonts w:ascii="Times New Roman" w:eastAsia="Calibri" w:hAnsi="Times New Roman" w:cs="Times New Roman"/>
          <w:sz w:val="26"/>
          <w:szCs w:val="26"/>
          <w:lang w:val="nb-NO"/>
        </w:rPr>
        <w:t xml:space="preserve">: </w:t>
      </w:r>
      <w:proofErr w:type="spellStart"/>
      <w:r w:rsidRPr="00B43097">
        <w:rPr>
          <w:rFonts w:ascii="Times New Roman" w:eastAsia="Calibri" w:hAnsi="Times New Roman" w:cs="Times New Roman"/>
          <w:sz w:val="26"/>
          <w:szCs w:val="26"/>
          <w:lang w:val="nb-NO"/>
        </w:rPr>
        <w:t>Ủy</w:t>
      </w:r>
      <w:proofErr w:type="spellEnd"/>
      <w:r w:rsidRPr="00B43097">
        <w:rPr>
          <w:rFonts w:ascii="Times New Roman" w:eastAsia="Calibri" w:hAnsi="Times New Roman" w:cs="Times New Roman"/>
          <w:sz w:val="26"/>
          <w:szCs w:val="26"/>
          <w:lang w:val="nb-NO"/>
        </w:rPr>
        <w:t xml:space="preserve"> ban </w:t>
      </w:r>
      <w:proofErr w:type="spellStart"/>
      <w:r w:rsidRPr="00B43097">
        <w:rPr>
          <w:rFonts w:ascii="Times New Roman" w:eastAsia="Calibri" w:hAnsi="Times New Roman" w:cs="Times New Roman"/>
          <w:sz w:val="26"/>
          <w:szCs w:val="26"/>
          <w:lang w:val="nb-NO"/>
        </w:rPr>
        <w:t>nhân</w:t>
      </w:r>
      <w:proofErr w:type="spellEnd"/>
      <w:r w:rsidRPr="00B43097">
        <w:rPr>
          <w:rFonts w:ascii="Times New Roman" w:eastAsia="Calibri" w:hAnsi="Times New Roman" w:cs="Times New Roman"/>
          <w:sz w:val="26"/>
          <w:szCs w:val="26"/>
          <w:lang w:val="nb-NO"/>
        </w:rPr>
        <w:t xml:space="preserve"> </w:t>
      </w:r>
      <w:proofErr w:type="spellStart"/>
      <w:r w:rsidRPr="00B43097">
        <w:rPr>
          <w:rFonts w:ascii="Times New Roman" w:eastAsia="Calibri" w:hAnsi="Times New Roman" w:cs="Times New Roman"/>
          <w:sz w:val="26"/>
          <w:szCs w:val="26"/>
          <w:lang w:val="nb-NO"/>
        </w:rPr>
        <w:t>dân</w:t>
      </w:r>
      <w:proofErr w:type="spellEnd"/>
      <w:r w:rsidRPr="00B43097">
        <w:rPr>
          <w:rFonts w:ascii="Times New Roman" w:eastAsia="Calibri" w:hAnsi="Times New Roman" w:cs="Times New Roman"/>
          <w:sz w:val="26"/>
          <w:szCs w:val="26"/>
          <w:lang w:val="nb-NO"/>
        </w:rPr>
        <w:t xml:space="preserve"> </w:t>
      </w:r>
      <w:proofErr w:type="spellStart"/>
      <w:r w:rsidRPr="00B43097">
        <w:rPr>
          <w:rFonts w:ascii="Times New Roman" w:eastAsia="Calibri" w:hAnsi="Times New Roman" w:cs="Times New Roman"/>
          <w:sz w:val="26"/>
          <w:szCs w:val="26"/>
          <w:lang w:val="nb-NO"/>
        </w:rPr>
        <w:t>Thành</w:t>
      </w:r>
      <w:proofErr w:type="spellEnd"/>
      <w:r w:rsidRPr="00B43097">
        <w:rPr>
          <w:rFonts w:ascii="Times New Roman" w:eastAsia="Calibri" w:hAnsi="Times New Roman" w:cs="Times New Roman"/>
          <w:sz w:val="26"/>
          <w:szCs w:val="26"/>
          <w:lang w:val="nb-NO"/>
        </w:rPr>
        <w:t xml:space="preserve"> </w:t>
      </w:r>
      <w:proofErr w:type="spellStart"/>
      <w:r w:rsidRPr="00B43097">
        <w:rPr>
          <w:rFonts w:ascii="Times New Roman" w:eastAsia="Calibri" w:hAnsi="Times New Roman" w:cs="Times New Roman"/>
          <w:sz w:val="26"/>
          <w:szCs w:val="26"/>
          <w:lang w:val="nb-NO"/>
        </w:rPr>
        <w:t>phố</w:t>
      </w:r>
      <w:proofErr w:type="spellEnd"/>
      <w:r w:rsidRPr="00B43097">
        <w:rPr>
          <w:rFonts w:ascii="Times New Roman" w:eastAsia="Calibri" w:hAnsi="Times New Roman" w:cs="Times New Roman"/>
          <w:sz w:val="26"/>
          <w:szCs w:val="26"/>
          <w:lang w:val="nb-NO"/>
        </w:rPr>
        <w:t>.</w:t>
      </w:r>
    </w:p>
    <w:p w14:paraId="07E3BA35" w14:textId="77777777" w:rsidR="00F0513E" w:rsidRPr="00B43097" w:rsidRDefault="00F0513E" w:rsidP="00F0513E">
      <w:pPr>
        <w:tabs>
          <w:tab w:val="right" w:leader="dot" w:pos="9356"/>
        </w:tabs>
        <w:autoSpaceDE/>
        <w:autoSpaceDN/>
        <w:ind w:left="2268"/>
        <w:jc w:val="both"/>
        <w:rPr>
          <w:rFonts w:ascii="Times New Roman" w:eastAsia="Calibri" w:hAnsi="Times New Roman" w:cs="Times New Roman"/>
          <w:sz w:val="26"/>
          <w:szCs w:val="26"/>
          <w:lang w:val="nb-NO"/>
        </w:rPr>
      </w:pPr>
    </w:p>
    <w:p w14:paraId="466B2F29" w14:textId="77777777" w:rsidR="00F0513E" w:rsidRPr="00B43097" w:rsidRDefault="00F0513E" w:rsidP="00F0513E">
      <w:pPr>
        <w:autoSpaceDE/>
        <w:autoSpaceDN/>
        <w:spacing w:after="120"/>
        <w:jc w:val="both"/>
        <w:rPr>
          <w:rFonts w:ascii="Times New Roman" w:hAnsi="Times New Roman" w:cs="Times New Roman"/>
          <w:sz w:val="26"/>
          <w:szCs w:val="26"/>
          <w:lang w:val="nb-NO"/>
        </w:rPr>
      </w:pPr>
      <w:r w:rsidRPr="00B43097">
        <w:rPr>
          <w:rFonts w:ascii="Times New Roman" w:hAnsi="Times New Roman" w:cs="Times New Roman"/>
          <w:sz w:val="26"/>
          <w:szCs w:val="26"/>
          <w:lang w:val="nb-NO"/>
        </w:rPr>
        <w:t xml:space="preserve">1. </w:t>
      </w:r>
      <w:proofErr w:type="spellStart"/>
      <w:r w:rsidRPr="00B43097">
        <w:rPr>
          <w:rFonts w:ascii="Times New Roman" w:hAnsi="Times New Roman" w:cs="Times New Roman"/>
          <w:sz w:val="26"/>
          <w:szCs w:val="26"/>
          <w:lang w:val="nb-NO"/>
        </w:rPr>
        <w:t>Thông</w:t>
      </w:r>
      <w:proofErr w:type="spellEnd"/>
      <w:r w:rsidRPr="00B43097">
        <w:rPr>
          <w:rFonts w:ascii="Times New Roman" w:hAnsi="Times New Roman" w:cs="Times New Roman"/>
          <w:sz w:val="26"/>
          <w:szCs w:val="26"/>
          <w:lang w:val="nb-NO"/>
        </w:rPr>
        <w:t xml:space="preserve"> tin </w:t>
      </w:r>
      <w:proofErr w:type="spellStart"/>
      <w:r w:rsidRPr="00B43097">
        <w:rPr>
          <w:rFonts w:ascii="Times New Roman" w:hAnsi="Times New Roman" w:cs="Times New Roman"/>
          <w:sz w:val="26"/>
          <w:szCs w:val="26"/>
          <w:lang w:val="nb-NO"/>
        </w:rPr>
        <w:t>chung</w:t>
      </w:r>
      <w:proofErr w:type="spellEnd"/>
    </w:p>
    <w:p w14:paraId="18FD22AC" w14:textId="77777777" w:rsidR="00F0513E" w:rsidRPr="00B43097" w:rsidRDefault="00F0513E" w:rsidP="00F0513E">
      <w:pPr>
        <w:autoSpaceDE/>
        <w:autoSpaceDN/>
        <w:spacing w:after="120"/>
        <w:jc w:val="both"/>
        <w:rPr>
          <w:rFonts w:ascii="Times New Roman" w:hAnsi="Times New Roman" w:cs="Times New Roman"/>
          <w:sz w:val="26"/>
          <w:szCs w:val="26"/>
          <w:lang w:val="nb-NO"/>
        </w:rPr>
      </w:pPr>
      <w:proofErr w:type="spellStart"/>
      <w:r w:rsidRPr="00B43097">
        <w:rPr>
          <w:rFonts w:ascii="Times New Roman" w:hAnsi="Times New Roman" w:cs="Times New Roman"/>
          <w:sz w:val="26"/>
          <w:szCs w:val="26"/>
          <w:lang w:val="nb-NO"/>
        </w:rPr>
        <w:t>Tên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đề</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nghị</w:t>
      </w:r>
      <w:proofErr w:type="spellEnd"/>
      <w:r w:rsidRPr="00B43097">
        <w:rPr>
          <w:rFonts w:ascii="Times New Roman" w:hAnsi="Times New Roman" w:cs="Times New Roman"/>
          <w:sz w:val="26"/>
          <w:szCs w:val="26"/>
          <w:lang w:val="nb-NO"/>
        </w:rPr>
        <w:t>:</w:t>
      </w:r>
    </w:p>
    <w:p w14:paraId="4227CDBE" w14:textId="77777777" w:rsidR="00F0513E" w:rsidRPr="00B43097" w:rsidRDefault="00F0513E" w:rsidP="00F0513E">
      <w:pPr>
        <w:autoSpaceDE/>
        <w:autoSpaceDN/>
        <w:spacing w:after="120"/>
        <w:jc w:val="both"/>
        <w:rPr>
          <w:rFonts w:ascii="Times New Roman" w:hAnsi="Times New Roman" w:cs="Times New Roman"/>
          <w:sz w:val="26"/>
          <w:szCs w:val="26"/>
          <w:lang w:val="nb-NO"/>
        </w:rPr>
      </w:pPr>
      <w:proofErr w:type="spellStart"/>
      <w:r w:rsidRPr="00B43097">
        <w:rPr>
          <w:rFonts w:ascii="Times New Roman" w:hAnsi="Times New Roman" w:cs="Times New Roman"/>
          <w:sz w:val="26"/>
          <w:szCs w:val="26"/>
          <w:lang w:val="nb-NO"/>
        </w:rPr>
        <w:t>Trụ</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sở</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w:t>
      </w:r>
    </w:p>
    <w:p w14:paraId="0C0CC0C7" w14:textId="77777777" w:rsidR="00F0513E" w:rsidRPr="00B43097" w:rsidRDefault="00F0513E" w:rsidP="00F0513E">
      <w:pPr>
        <w:autoSpaceDE/>
        <w:autoSpaceDN/>
        <w:spacing w:after="120"/>
        <w:jc w:val="both"/>
        <w:rPr>
          <w:rFonts w:ascii="Times New Roman" w:hAnsi="Times New Roman" w:cs="Times New Roman"/>
          <w:sz w:val="26"/>
          <w:szCs w:val="26"/>
          <w:lang w:val="nb-NO"/>
        </w:rPr>
      </w:pPr>
      <w:proofErr w:type="spellStart"/>
      <w:r w:rsidRPr="00B43097">
        <w:rPr>
          <w:rFonts w:ascii="Times New Roman" w:hAnsi="Times New Roman" w:cs="Times New Roman"/>
          <w:sz w:val="26"/>
          <w:szCs w:val="26"/>
          <w:lang w:val="nb-NO"/>
        </w:rPr>
        <w:t>Địa</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chỉ</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w:t>
      </w:r>
    </w:p>
    <w:p w14:paraId="604C4218" w14:textId="77777777" w:rsidR="00F0513E" w:rsidRPr="00B43097" w:rsidRDefault="00F0513E" w:rsidP="00F0513E">
      <w:pPr>
        <w:tabs>
          <w:tab w:val="left" w:pos="4536"/>
        </w:tabs>
        <w:autoSpaceDE/>
        <w:autoSpaceDN/>
        <w:spacing w:after="120"/>
        <w:jc w:val="both"/>
        <w:rPr>
          <w:rFonts w:ascii="Times New Roman" w:hAnsi="Times New Roman" w:cs="Times New Roman"/>
          <w:sz w:val="26"/>
          <w:szCs w:val="26"/>
          <w:lang w:val="nb-NO"/>
        </w:rPr>
      </w:pPr>
      <w:proofErr w:type="spellStart"/>
      <w:r w:rsidRPr="00B43097">
        <w:rPr>
          <w:rFonts w:ascii="Times New Roman" w:hAnsi="Times New Roman" w:cs="Times New Roman"/>
          <w:sz w:val="26"/>
          <w:szCs w:val="26"/>
          <w:lang w:val="nb-NO"/>
        </w:rPr>
        <w:t>Số</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điện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thoại</w:t>
      </w:r>
      <w:proofErr w:type="spellEnd"/>
      <w:r w:rsidRPr="00B43097">
        <w:rPr>
          <w:rFonts w:ascii="Times New Roman" w:hAnsi="Times New Roman" w:cs="Times New Roman"/>
          <w:sz w:val="26"/>
          <w:szCs w:val="26"/>
          <w:lang w:val="nb-NO"/>
        </w:rPr>
        <w:t>:</w:t>
      </w:r>
      <w:r w:rsidRPr="00B43097">
        <w:rPr>
          <w:rFonts w:ascii="Times New Roman" w:hAnsi="Times New Roman" w:cs="Times New Roman"/>
          <w:sz w:val="26"/>
          <w:szCs w:val="26"/>
          <w:lang w:val="nb-NO"/>
        </w:rPr>
        <w:tab/>
        <w:t>Fax:</w:t>
      </w:r>
    </w:p>
    <w:p w14:paraId="68908E93" w14:textId="77777777" w:rsidR="00F0513E" w:rsidRPr="00B43097" w:rsidRDefault="00F0513E" w:rsidP="00F0513E">
      <w:pPr>
        <w:autoSpaceDE/>
        <w:autoSpaceDN/>
        <w:spacing w:after="120"/>
        <w:jc w:val="both"/>
        <w:rPr>
          <w:rFonts w:ascii="Times New Roman" w:hAnsi="Times New Roman" w:cs="Times New Roman"/>
          <w:sz w:val="26"/>
          <w:szCs w:val="26"/>
          <w:lang w:val="nb-NO"/>
        </w:rPr>
      </w:pPr>
      <w:r w:rsidRPr="00B43097">
        <w:rPr>
          <w:rFonts w:ascii="Times New Roman" w:hAnsi="Times New Roman" w:cs="Times New Roman"/>
          <w:sz w:val="26"/>
          <w:szCs w:val="26"/>
          <w:lang w:val="nb-NO"/>
        </w:rPr>
        <w:t xml:space="preserve">2. </w:t>
      </w:r>
      <w:proofErr w:type="spellStart"/>
      <w:r w:rsidRPr="00B43097">
        <w:rPr>
          <w:rFonts w:ascii="Times New Roman" w:hAnsi="Times New Roman" w:cs="Times New Roman"/>
          <w:sz w:val="26"/>
          <w:szCs w:val="26"/>
          <w:lang w:val="nb-NO"/>
        </w:rPr>
        <w:t>Đại</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diện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p>
    <w:p w14:paraId="0CBA80E9" w14:textId="77777777" w:rsidR="00F0513E" w:rsidRPr="00B43097" w:rsidRDefault="00F0513E" w:rsidP="00F0513E">
      <w:pPr>
        <w:tabs>
          <w:tab w:val="left" w:pos="4536"/>
        </w:tabs>
        <w:autoSpaceDE/>
        <w:autoSpaceDN/>
        <w:spacing w:after="120"/>
        <w:jc w:val="both"/>
        <w:rPr>
          <w:rFonts w:ascii="Times New Roman" w:hAnsi="Times New Roman" w:cs="Times New Roman"/>
          <w:sz w:val="26"/>
          <w:szCs w:val="26"/>
          <w:lang w:val="nb-NO"/>
        </w:rPr>
      </w:pPr>
      <w:proofErr w:type="spellStart"/>
      <w:r w:rsidRPr="00B43097">
        <w:rPr>
          <w:rFonts w:ascii="Times New Roman" w:hAnsi="Times New Roman" w:cs="Times New Roman"/>
          <w:sz w:val="26"/>
          <w:szCs w:val="26"/>
          <w:lang w:val="nb-NO"/>
        </w:rPr>
        <w:t>Họ</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và</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tên</w:t>
      </w:r>
      <w:proofErr w:type="spellEnd"/>
      <w:r w:rsidRPr="00B43097">
        <w:rPr>
          <w:rFonts w:ascii="Times New Roman" w:hAnsi="Times New Roman" w:cs="Times New Roman"/>
          <w:sz w:val="26"/>
          <w:szCs w:val="26"/>
          <w:lang w:val="nb-NO"/>
        </w:rPr>
        <w:t>:</w:t>
      </w:r>
      <w:r w:rsidRPr="00B43097">
        <w:rPr>
          <w:rFonts w:ascii="Times New Roman" w:hAnsi="Times New Roman" w:cs="Times New Roman"/>
          <w:sz w:val="26"/>
          <w:szCs w:val="26"/>
          <w:lang w:val="nb-NO"/>
        </w:rPr>
        <w:tab/>
      </w:r>
      <w:proofErr w:type="spellStart"/>
      <w:r w:rsidRPr="00B43097">
        <w:rPr>
          <w:rFonts w:ascii="Times New Roman" w:hAnsi="Times New Roman" w:cs="Times New Roman"/>
          <w:sz w:val="26"/>
          <w:szCs w:val="26"/>
          <w:lang w:val="nb-NO"/>
        </w:rPr>
        <w:t>Chức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vụ</w:t>
      </w:r>
      <w:proofErr w:type="spellEnd"/>
      <w:r w:rsidRPr="00B43097">
        <w:rPr>
          <w:rFonts w:ascii="Times New Roman" w:hAnsi="Times New Roman" w:cs="Times New Roman"/>
          <w:sz w:val="26"/>
          <w:szCs w:val="26"/>
          <w:lang w:val="nb-NO"/>
        </w:rPr>
        <w:t>:</w:t>
      </w:r>
    </w:p>
    <w:p w14:paraId="69F02683" w14:textId="77777777" w:rsidR="00F0513E" w:rsidRPr="00B43097" w:rsidRDefault="00F0513E" w:rsidP="00F0513E">
      <w:pPr>
        <w:autoSpaceDE/>
        <w:autoSpaceDN/>
        <w:spacing w:after="120"/>
        <w:jc w:val="both"/>
        <w:rPr>
          <w:rFonts w:ascii="Times New Roman" w:hAnsi="Times New Roman" w:cs="Times New Roman"/>
          <w:sz w:val="26"/>
          <w:szCs w:val="26"/>
          <w:lang w:val="nb-NO"/>
        </w:rPr>
      </w:pPr>
      <w:proofErr w:type="spellStart"/>
      <w:r w:rsidRPr="00B43097">
        <w:rPr>
          <w:rFonts w:ascii="Times New Roman" w:hAnsi="Times New Roman" w:cs="Times New Roman"/>
          <w:sz w:val="26"/>
          <w:szCs w:val="26"/>
          <w:lang w:val="nb-NO"/>
        </w:rPr>
        <w:t>Số</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định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cá</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nhân</w:t>
      </w:r>
      <w:proofErr w:type="spellEnd"/>
      <w:r w:rsidRPr="00B43097">
        <w:rPr>
          <w:rFonts w:ascii="Times New Roman" w:hAnsi="Times New Roman" w:cs="Times New Roman"/>
          <w:sz w:val="26"/>
          <w:szCs w:val="26"/>
          <w:lang w:val="nb-NO"/>
        </w:rPr>
        <w:t>/CMND/</w:t>
      </w:r>
      <w:proofErr w:type="spellStart"/>
      <w:r w:rsidRPr="00B43097">
        <w:rPr>
          <w:rFonts w:ascii="Times New Roman" w:hAnsi="Times New Roman" w:cs="Times New Roman"/>
          <w:sz w:val="26"/>
          <w:szCs w:val="26"/>
          <w:lang w:val="nb-NO"/>
        </w:rPr>
        <w:t>Hộ</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chiếu</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số</w:t>
      </w:r>
      <w:proofErr w:type="spellEnd"/>
      <w:r w:rsidRPr="00B43097">
        <w:rPr>
          <w:rFonts w:ascii="Times New Roman" w:hAnsi="Times New Roman" w:cs="Times New Roman"/>
          <w:sz w:val="26"/>
          <w:szCs w:val="26"/>
          <w:lang w:val="nb-NO"/>
        </w:rPr>
        <w:t xml:space="preserve">: ... </w:t>
      </w:r>
      <w:proofErr w:type="spellStart"/>
      <w:r w:rsidRPr="00B43097">
        <w:rPr>
          <w:rFonts w:ascii="Times New Roman" w:hAnsi="Times New Roman" w:cs="Times New Roman"/>
          <w:sz w:val="26"/>
          <w:szCs w:val="26"/>
          <w:lang w:val="nb-NO"/>
        </w:rPr>
        <w:t>ngày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cấp</w:t>
      </w:r>
      <w:proofErr w:type="spellEnd"/>
      <w:r w:rsidRPr="00B43097">
        <w:rPr>
          <w:rFonts w:ascii="Times New Roman" w:hAnsi="Times New Roman" w:cs="Times New Roman"/>
          <w:sz w:val="26"/>
          <w:szCs w:val="26"/>
          <w:lang w:val="nb-NO"/>
        </w:rPr>
        <w:t xml:space="preserve"> ... </w:t>
      </w:r>
      <w:proofErr w:type="spellStart"/>
      <w:r w:rsidRPr="00B43097">
        <w:rPr>
          <w:rFonts w:ascii="Times New Roman" w:hAnsi="Times New Roman" w:cs="Times New Roman"/>
          <w:sz w:val="26"/>
          <w:szCs w:val="26"/>
          <w:lang w:val="nb-NO"/>
        </w:rPr>
        <w:t>nơi</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cấp</w:t>
      </w:r>
      <w:proofErr w:type="spellEnd"/>
      <w:r w:rsidRPr="00B43097">
        <w:rPr>
          <w:rFonts w:ascii="Times New Roman" w:hAnsi="Times New Roman" w:cs="Times New Roman"/>
          <w:sz w:val="26"/>
          <w:szCs w:val="26"/>
          <w:lang w:val="nb-NO"/>
        </w:rPr>
        <w:t xml:space="preserve"> ...</w:t>
      </w:r>
    </w:p>
    <w:p w14:paraId="3D024E73" w14:textId="77777777" w:rsidR="00F0513E" w:rsidRPr="00B43097" w:rsidRDefault="00F0513E" w:rsidP="00F0513E">
      <w:pPr>
        <w:autoSpaceDE/>
        <w:autoSpaceDN/>
        <w:spacing w:after="120"/>
        <w:jc w:val="both"/>
        <w:rPr>
          <w:rFonts w:ascii="Times New Roman" w:hAnsi="Times New Roman" w:cs="Times New Roman"/>
          <w:sz w:val="26"/>
          <w:szCs w:val="26"/>
          <w:lang w:val="nb-NO"/>
        </w:rPr>
      </w:pPr>
      <w:r w:rsidRPr="00B43097">
        <w:rPr>
          <w:rFonts w:ascii="Times New Roman" w:hAnsi="Times New Roman" w:cs="Times New Roman"/>
          <w:sz w:val="26"/>
          <w:szCs w:val="26"/>
          <w:lang w:val="nb-NO"/>
        </w:rPr>
        <w:t xml:space="preserve">3. </w:t>
      </w:r>
      <w:proofErr w:type="spellStart"/>
      <w:r w:rsidRPr="00B43097">
        <w:rPr>
          <w:rFonts w:ascii="Times New Roman" w:hAnsi="Times New Roman" w:cs="Times New Roman"/>
          <w:sz w:val="26"/>
          <w:szCs w:val="26"/>
          <w:lang w:val="nb-NO"/>
        </w:rPr>
        <w:t>Chúng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tôi</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xin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chuyển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đến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Quý</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Ủy</w:t>
      </w:r>
      <w:proofErr w:type="spellEnd"/>
      <w:r w:rsidRPr="00B43097">
        <w:rPr>
          <w:rFonts w:ascii="Times New Roman" w:hAnsi="Times New Roman" w:cs="Times New Roman"/>
          <w:sz w:val="26"/>
          <w:szCs w:val="26"/>
          <w:lang w:val="nb-NO"/>
        </w:rPr>
        <w:t xml:space="preserve"> ban </w:t>
      </w:r>
      <w:proofErr w:type="spellStart"/>
      <w:r w:rsidRPr="00B43097">
        <w:rPr>
          <w:rFonts w:ascii="Times New Roman" w:hAnsi="Times New Roman" w:cs="Times New Roman"/>
          <w:sz w:val="26"/>
          <w:szCs w:val="26"/>
          <w:lang w:val="nb-NO"/>
        </w:rPr>
        <w:t>nhân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dân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hồ</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sơ</w:t>
      </w:r>
      <w:proofErr w:type="spellEnd"/>
      <w:r w:rsidRPr="00B43097">
        <w:rPr>
          <w:rFonts w:ascii="Times New Roman" w:hAnsi="Times New Roman" w:cs="Times New Roman"/>
          <w:sz w:val="26"/>
          <w:szCs w:val="26"/>
          <w:lang w:val="nb-NO"/>
        </w:rPr>
        <w:t xml:space="preserve"> sau:</w:t>
      </w:r>
    </w:p>
    <w:p w14:paraId="1C8869F8" w14:textId="77777777" w:rsidR="00F0513E" w:rsidRPr="00B43097" w:rsidRDefault="00F0513E" w:rsidP="00F0513E">
      <w:pPr>
        <w:autoSpaceDE/>
        <w:autoSpaceDN/>
        <w:spacing w:after="120"/>
        <w:jc w:val="both"/>
        <w:rPr>
          <w:rFonts w:ascii="Times New Roman" w:hAnsi="Times New Roman" w:cs="Times New Roman"/>
          <w:sz w:val="26"/>
          <w:szCs w:val="26"/>
          <w:lang w:val="nb-NO"/>
        </w:rPr>
      </w:pPr>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Bản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sao</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được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chứng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thực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hoặc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có</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bản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gốc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để</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đối</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chiếu</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của</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một</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trong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các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loại</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giấy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tờ</w:t>
      </w:r>
      <w:proofErr w:type="spellEnd"/>
      <w:r w:rsidRPr="00B43097">
        <w:rPr>
          <w:rFonts w:ascii="Times New Roman" w:hAnsi="Times New Roman" w:cs="Times New Roman"/>
          <w:sz w:val="26"/>
          <w:szCs w:val="26"/>
          <w:lang w:val="nb-NO"/>
        </w:rPr>
        <w:t xml:space="preserve"> sau: </w:t>
      </w:r>
      <w:proofErr w:type="spellStart"/>
      <w:r w:rsidRPr="00B43097">
        <w:rPr>
          <w:rFonts w:ascii="Times New Roman" w:hAnsi="Times New Roman" w:cs="Times New Roman"/>
          <w:sz w:val="26"/>
          <w:szCs w:val="26"/>
          <w:lang w:val="nb-NO"/>
        </w:rPr>
        <w:t>Giấy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chứng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nhận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đăng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ký</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kinh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Giấy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chứng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nhận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đăng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ký</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Giấy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chứng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nhận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đầu</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tư</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Giấy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chứng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nhận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khoa</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học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và</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công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nghệ</w:t>
      </w:r>
      <w:proofErr w:type="spellEnd"/>
      <w:r w:rsidRPr="00B43097">
        <w:rPr>
          <w:rFonts w:ascii="Times New Roman" w:hAnsi="Times New Roman" w:cs="Times New Roman"/>
          <w:sz w:val="26"/>
          <w:szCs w:val="26"/>
          <w:lang w:val="nb-NO"/>
        </w:rPr>
        <w:t>.</w:t>
      </w:r>
    </w:p>
    <w:p w14:paraId="385620EB" w14:textId="77777777" w:rsidR="00F0513E" w:rsidRPr="00B43097" w:rsidRDefault="00F0513E" w:rsidP="00F0513E">
      <w:pPr>
        <w:autoSpaceDE/>
        <w:autoSpaceDN/>
        <w:spacing w:after="120"/>
        <w:jc w:val="both"/>
        <w:rPr>
          <w:rFonts w:ascii="Times New Roman" w:hAnsi="Times New Roman" w:cs="Times New Roman"/>
          <w:sz w:val="26"/>
          <w:szCs w:val="26"/>
          <w:lang w:val="nb-NO"/>
        </w:rPr>
      </w:pPr>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Bản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thuyết</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minh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đáp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ứng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các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tiêu</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chí</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công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nghệ</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cao</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theo</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quy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định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của</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pháp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luật</w:t>
      </w:r>
      <w:proofErr w:type="spellEnd"/>
      <w:r w:rsidRPr="00B43097">
        <w:rPr>
          <w:rFonts w:ascii="Times New Roman" w:hAnsi="Times New Roman" w:cs="Times New Roman"/>
          <w:sz w:val="26"/>
          <w:szCs w:val="26"/>
          <w:lang w:val="nb-NO"/>
        </w:rPr>
        <w:t>.</w:t>
      </w:r>
    </w:p>
    <w:p w14:paraId="5B399855" w14:textId="77777777" w:rsidR="00F0513E" w:rsidRPr="00B43097" w:rsidRDefault="00F0513E" w:rsidP="00F0513E">
      <w:pPr>
        <w:autoSpaceDE/>
        <w:autoSpaceDN/>
        <w:spacing w:after="120"/>
        <w:jc w:val="both"/>
        <w:rPr>
          <w:rFonts w:ascii="Times New Roman" w:hAnsi="Times New Roman" w:cs="Times New Roman"/>
          <w:sz w:val="26"/>
          <w:szCs w:val="26"/>
          <w:lang w:val="nb-NO"/>
        </w:rPr>
      </w:pPr>
      <w:proofErr w:type="spellStart"/>
      <w:r w:rsidRPr="00B43097">
        <w:rPr>
          <w:rFonts w:ascii="Times New Roman" w:hAnsi="Times New Roman" w:cs="Times New Roman"/>
          <w:sz w:val="26"/>
          <w:szCs w:val="26"/>
          <w:lang w:val="nb-NO"/>
        </w:rPr>
        <w:t>Chúng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tôi</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cam</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kết</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về</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tính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chính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xác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trung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thực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và</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hoàn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toàn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chịu</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trách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nhiệm</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về</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các</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nội</w:t>
      </w:r>
      <w:proofErr w:type="spellEnd"/>
      <w:r w:rsidRPr="00B43097">
        <w:rPr>
          <w:rFonts w:ascii="Times New Roman" w:hAnsi="Times New Roman" w:cs="Times New Roman"/>
          <w:sz w:val="26"/>
          <w:szCs w:val="26"/>
          <w:lang w:val="nb-NO"/>
        </w:rPr>
        <w:t xml:space="preserve"> dung </w:t>
      </w:r>
      <w:proofErr w:type="spellStart"/>
      <w:r w:rsidRPr="00B43097">
        <w:rPr>
          <w:rFonts w:ascii="Times New Roman" w:hAnsi="Times New Roman" w:cs="Times New Roman"/>
          <w:sz w:val="26"/>
          <w:szCs w:val="26"/>
          <w:lang w:val="nb-NO"/>
        </w:rPr>
        <w:t>kê</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khai</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trong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hồ</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sơ</w:t>
      </w:r>
      <w:proofErr w:type="spellEnd"/>
      <w:r w:rsidRPr="00B43097">
        <w:rPr>
          <w:rFonts w:ascii="Times New Roman" w:hAnsi="Times New Roman" w:cs="Times New Roman"/>
          <w:sz w:val="26"/>
          <w:szCs w:val="26"/>
          <w:lang w:val="nb-NO"/>
        </w:rPr>
        <w:t>.</w:t>
      </w:r>
    </w:p>
    <w:p w14:paraId="4B95E13A" w14:textId="77777777" w:rsidR="00F0513E" w:rsidRPr="00B43097" w:rsidRDefault="00F0513E" w:rsidP="00F0513E">
      <w:pPr>
        <w:autoSpaceDE/>
        <w:autoSpaceDN/>
        <w:spacing w:after="120"/>
        <w:jc w:val="both"/>
        <w:rPr>
          <w:rFonts w:ascii="Times New Roman" w:eastAsia="Calibri" w:hAnsi="Times New Roman" w:cs="Times New Roman"/>
          <w:sz w:val="26"/>
          <w:szCs w:val="26"/>
          <w:lang w:val="nb-NO"/>
        </w:rPr>
      </w:pPr>
      <w:proofErr w:type="spellStart"/>
      <w:r w:rsidRPr="00B43097">
        <w:rPr>
          <w:rFonts w:ascii="Times New Roman" w:hAnsi="Times New Roman" w:cs="Times New Roman"/>
          <w:sz w:val="26"/>
          <w:szCs w:val="26"/>
          <w:lang w:val="nb-NO"/>
        </w:rPr>
        <w:t>Kính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đề</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nghị</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Quý</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Ủy</w:t>
      </w:r>
      <w:proofErr w:type="spellEnd"/>
      <w:r w:rsidRPr="00B43097">
        <w:rPr>
          <w:rFonts w:ascii="Times New Roman" w:hAnsi="Times New Roman" w:cs="Times New Roman"/>
          <w:sz w:val="26"/>
          <w:szCs w:val="26"/>
          <w:lang w:val="nb-NO"/>
        </w:rPr>
        <w:t xml:space="preserve"> ban </w:t>
      </w:r>
      <w:proofErr w:type="spellStart"/>
      <w:r w:rsidRPr="00B43097">
        <w:rPr>
          <w:rFonts w:ascii="Times New Roman" w:hAnsi="Times New Roman" w:cs="Times New Roman"/>
          <w:sz w:val="26"/>
          <w:szCs w:val="26"/>
          <w:lang w:val="nb-NO"/>
        </w:rPr>
        <w:t>nhân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dân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xem</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xét</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và</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cấp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Giấy</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chứng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nhận</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doanh</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nghiệp</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công</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nghệ</w:t>
      </w:r>
      <w:proofErr w:type="spellEnd"/>
      <w:r w:rsidRPr="00B43097">
        <w:rPr>
          <w:rFonts w:ascii="Times New Roman" w:hAnsi="Times New Roman" w:cs="Times New Roman"/>
          <w:sz w:val="26"/>
          <w:szCs w:val="26"/>
          <w:lang w:val="nb-NO"/>
        </w:rPr>
        <w:t xml:space="preserve"> </w:t>
      </w:r>
      <w:proofErr w:type="spellStart"/>
      <w:r w:rsidRPr="00B43097">
        <w:rPr>
          <w:rFonts w:ascii="Times New Roman" w:hAnsi="Times New Roman" w:cs="Times New Roman"/>
          <w:sz w:val="26"/>
          <w:szCs w:val="26"/>
          <w:lang w:val="nb-NO"/>
        </w:rPr>
        <w:t>cao</w:t>
      </w:r>
      <w:proofErr w:type="spellEnd"/>
      <w:r w:rsidRPr="00B43097">
        <w:rPr>
          <w:rFonts w:ascii="Times New Roman" w:hAnsi="Times New Roman" w:cs="Times New Roman"/>
          <w:sz w:val="26"/>
          <w:szCs w:val="26"/>
          <w:lang w:val="nb-NO"/>
        </w:rPr>
        <w:t>.</w:t>
      </w:r>
    </w:p>
    <w:p w14:paraId="4FEE3A92" w14:textId="77777777" w:rsidR="00F0513E" w:rsidRPr="00B43097" w:rsidRDefault="00F0513E" w:rsidP="00F0513E">
      <w:pPr>
        <w:autoSpaceDE/>
        <w:autoSpaceDN/>
        <w:spacing w:line="360" w:lineRule="exact"/>
        <w:ind w:right="-181"/>
        <w:jc w:val="both"/>
        <w:rPr>
          <w:rFonts w:ascii="Times New Roman" w:eastAsia="Calibri" w:hAnsi="Times New Roman" w:cs="Times New Roman"/>
          <w:sz w:val="26"/>
          <w:szCs w:val="26"/>
          <w:lang w:val="nb-NO"/>
        </w:rPr>
      </w:pPr>
    </w:p>
    <w:tbl>
      <w:tblPr>
        <w:tblW w:w="9648" w:type="dxa"/>
        <w:tblLayout w:type="fixed"/>
        <w:tblLook w:val="04A0" w:firstRow="1" w:lastRow="0" w:firstColumn="1" w:lastColumn="0" w:noHBand="0" w:noVBand="1"/>
      </w:tblPr>
      <w:tblGrid>
        <w:gridCol w:w="4550"/>
        <w:gridCol w:w="5098"/>
      </w:tblGrid>
      <w:tr w:rsidR="00F0513E" w:rsidRPr="00B43097" w14:paraId="6E960EBD" w14:textId="77777777" w:rsidTr="009A19B3">
        <w:tc>
          <w:tcPr>
            <w:tcW w:w="4550" w:type="dxa"/>
          </w:tcPr>
          <w:p w14:paraId="0149DE57" w14:textId="77777777" w:rsidR="00F0513E" w:rsidRPr="00B43097" w:rsidRDefault="00F0513E" w:rsidP="00F0513E">
            <w:pPr>
              <w:autoSpaceDE/>
              <w:autoSpaceDN/>
              <w:snapToGrid w:val="0"/>
              <w:ind w:right="-180"/>
              <w:jc w:val="both"/>
              <w:rPr>
                <w:rFonts w:ascii="Times New Roman" w:eastAsia="Calibri" w:hAnsi="Times New Roman" w:cs="Times New Roman"/>
                <w:strike/>
                <w:sz w:val="26"/>
                <w:szCs w:val="26"/>
                <w:lang w:val="nb-NO"/>
              </w:rPr>
            </w:pPr>
          </w:p>
        </w:tc>
        <w:tc>
          <w:tcPr>
            <w:tcW w:w="5098" w:type="dxa"/>
          </w:tcPr>
          <w:p w14:paraId="09E36748" w14:textId="77777777" w:rsidR="00F0513E" w:rsidRPr="00B43097" w:rsidRDefault="00F0513E" w:rsidP="00F0513E">
            <w:pPr>
              <w:autoSpaceDE/>
              <w:autoSpaceDN/>
              <w:snapToGrid w:val="0"/>
              <w:jc w:val="center"/>
              <w:rPr>
                <w:rFonts w:ascii="Times New Roman" w:eastAsia="Calibri" w:hAnsi="Times New Roman" w:cs="Times New Roman"/>
                <w:b/>
                <w:sz w:val="26"/>
                <w:szCs w:val="26"/>
                <w:lang w:val="nb-NO"/>
              </w:rPr>
            </w:pPr>
            <w:proofErr w:type="spellStart"/>
            <w:r w:rsidRPr="00B43097">
              <w:rPr>
                <w:rFonts w:ascii="Times New Roman" w:eastAsia="Calibri" w:hAnsi="Times New Roman" w:cs="Times New Roman"/>
                <w:b/>
                <w:sz w:val="26"/>
                <w:szCs w:val="26"/>
                <w:lang w:val="nb-NO"/>
              </w:rPr>
              <w:t>Đại</w:t>
            </w:r>
            <w:proofErr w:type="spellEnd"/>
            <w:r w:rsidRPr="00B43097">
              <w:rPr>
                <w:rFonts w:ascii="Times New Roman" w:eastAsia="Calibri" w:hAnsi="Times New Roman" w:cs="Times New Roman"/>
                <w:b/>
                <w:sz w:val="26"/>
                <w:szCs w:val="26"/>
                <w:lang w:val="nb-NO"/>
              </w:rPr>
              <w:t xml:space="preserve"> </w:t>
            </w:r>
            <w:proofErr w:type="spellStart"/>
            <w:r w:rsidRPr="00B43097">
              <w:rPr>
                <w:rFonts w:ascii="Times New Roman" w:eastAsia="Calibri" w:hAnsi="Times New Roman" w:cs="Times New Roman"/>
                <w:b/>
                <w:sz w:val="26"/>
                <w:szCs w:val="26"/>
                <w:lang w:val="nb-NO"/>
              </w:rPr>
              <w:t>diện</w:t>
            </w:r>
            <w:proofErr w:type="spellEnd"/>
            <w:r w:rsidRPr="00B43097">
              <w:rPr>
                <w:rFonts w:ascii="Times New Roman" w:eastAsia="Calibri" w:hAnsi="Times New Roman" w:cs="Times New Roman"/>
                <w:b/>
                <w:sz w:val="26"/>
                <w:szCs w:val="26"/>
                <w:lang w:val="nb-NO"/>
              </w:rPr>
              <w:t xml:space="preserve"> </w:t>
            </w:r>
            <w:proofErr w:type="spellStart"/>
            <w:r w:rsidRPr="00B43097">
              <w:rPr>
                <w:rFonts w:ascii="Times New Roman" w:eastAsia="Calibri" w:hAnsi="Times New Roman" w:cs="Times New Roman"/>
                <w:b/>
                <w:sz w:val="26"/>
                <w:szCs w:val="26"/>
                <w:lang w:val="nb-NO"/>
              </w:rPr>
              <w:t>doanh</w:t>
            </w:r>
            <w:proofErr w:type="spellEnd"/>
            <w:r w:rsidRPr="00B43097">
              <w:rPr>
                <w:rFonts w:ascii="Times New Roman" w:eastAsia="Calibri" w:hAnsi="Times New Roman" w:cs="Times New Roman"/>
                <w:b/>
                <w:sz w:val="26"/>
                <w:szCs w:val="26"/>
                <w:lang w:val="nb-NO"/>
              </w:rPr>
              <w:t xml:space="preserve"> </w:t>
            </w:r>
            <w:proofErr w:type="spellStart"/>
            <w:r w:rsidRPr="00B43097">
              <w:rPr>
                <w:rFonts w:ascii="Times New Roman" w:eastAsia="Calibri" w:hAnsi="Times New Roman" w:cs="Times New Roman"/>
                <w:b/>
                <w:sz w:val="26"/>
                <w:szCs w:val="26"/>
                <w:lang w:val="nb-NO"/>
              </w:rPr>
              <w:t>nghiệp</w:t>
            </w:r>
            <w:proofErr w:type="spellEnd"/>
            <w:r w:rsidRPr="00B43097">
              <w:rPr>
                <w:rFonts w:ascii="Times New Roman" w:eastAsia="Calibri" w:hAnsi="Times New Roman" w:cs="Times New Roman"/>
                <w:b/>
                <w:sz w:val="26"/>
                <w:szCs w:val="26"/>
                <w:lang w:val="nb-NO"/>
              </w:rPr>
              <w:t xml:space="preserve"> </w:t>
            </w:r>
            <w:proofErr w:type="spellStart"/>
            <w:r w:rsidRPr="00B43097">
              <w:rPr>
                <w:rFonts w:ascii="Times New Roman" w:eastAsia="Calibri" w:hAnsi="Times New Roman" w:cs="Times New Roman"/>
                <w:b/>
                <w:sz w:val="26"/>
                <w:szCs w:val="26"/>
                <w:lang w:val="nb-NO"/>
              </w:rPr>
              <w:t>đề</w:t>
            </w:r>
            <w:proofErr w:type="spellEnd"/>
            <w:r w:rsidRPr="00B43097">
              <w:rPr>
                <w:rFonts w:ascii="Times New Roman" w:eastAsia="Calibri" w:hAnsi="Times New Roman" w:cs="Times New Roman"/>
                <w:b/>
                <w:sz w:val="26"/>
                <w:szCs w:val="26"/>
                <w:lang w:val="nb-NO"/>
              </w:rPr>
              <w:t xml:space="preserve"> </w:t>
            </w:r>
            <w:proofErr w:type="spellStart"/>
            <w:r w:rsidRPr="00B43097">
              <w:rPr>
                <w:rFonts w:ascii="Times New Roman" w:eastAsia="Calibri" w:hAnsi="Times New Roman" w:cs="Times New Roman"/>
                <w:b/>
                <w:sz w:val="26"/>
                <w:szCs w:val="26"/>
                <w:lang w:val="nb-NO"/>
              </w:rPr>
              <w:t>nghị</w:t>
            </w:r>
            <w:proofErr w:type="spellEnd"/>
          </w:p>
          <w:p w14:paraId="73FDE70F" w14:textId="77777777" w:rsidR="00F0513E" w:rsidRPr="00B43097" w:rsidRDefault="00F0513E" w:rsidP="00F0513E">
            <w:pPr>
              <w:autoSpaceDE/>
              <w:autoSpaceDN/>
              <w:ind w:right="-180"/>
              <w:jc w:val="center"/>
              <w:rPr>
                <w:rFonts w:ascii="Times New Roman" w:eastAsia="Calibri" w:hAnsi="Times New Roman" w:cs="Times New Roman"/>
                <w:sz w:val="26"/>
                <w:szCs w:val="26"/>
                <w:lang w:val="nb-NO"/>
              </w:rPr>
            </w:pPr>
            <w:r w:rsidRPr="00B43097">
              <w:rPr>
                <w:rFonts w:ascii="Times New Roman" w:eastAsia="Calibri" w:hAnsi="Times New Roman" w:cs="Times New Roman"/>
                <w:sz w:val="26"/>
                <w:szCs w:val="26"/>
                <w:lang w:val="nb-NO"/>
              </w:rPr>
              <w:t>(</w:t>
            </w:r>
            <w:proofErr w:type="spellStart"/>
            <w:r w:rsidRPr="00B43097">
              <w:rPr>
                <w:rFonts w:ascii="Times New Roman" w:eastAsia="Calibri" w:hAnsi="Times New Roman" w:cs="Times New Roman"/>
                <w:sz w:val="26"/>
                <w:szCs w:val="26"/>
                <w:lang w:val="en-US"/>
              </w:rPr>
              <w:t>Ký</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họ</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và</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đóng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dấu</w:t>
            </w:r>
            <w:proofErr w:type="spellEnd"/>
            <w:r w:rsidRPr="00B43097">
              <w:rPr>
                <w:rFonts w:ascii="Times New Roman" w:eastAsia="Calibri" w:hAnsi="Times New Roman" w:cs="Times New Roman"/>
                <w:sz w:val="26"/>
                <w:szCs w:val="26"/>
                <w:lang w:val="nb-NO"/>
              </w:rPr>
              <w:t>)</w:t>
            </w:r>
          </w:p>
        </w:tc>
      </w:tr>
    </w:tbl>
    <w:p w14:paraId="3A953025" w14:textId="77FF2F99" w:rsidR="0090087A" w:rsidRPr="00B43097" w:rsidRDefault="0090087A" w:rsidP="0090087A">
      <w:pPr>
        <w:autoSpaceDE/>
        <w:autoSpaceDN/>
        <w:rPr>
          <w:rFonts w:ascii="Times New Roman" w:hAnsi="Times New Roman" w:cs="Times New Roman"/>
          <w:sz w:val="26"/>
          <w:szCs w:val="26"/>
          <w:lang w:val="en-US"/>
        </w:rPr>
      </w:pPr>
    </w:p>
    <w:p w14:paraId="13D1F77F" w14:textId="77777777" w:rsidR="0090087A" w:rsidRPr="00B43097" w:rsidRDefault="0090087A">
      <w:pPr>
        <w:autoSpaceDE/>
        <w:autoSpaceDN/>
        <w:rPr>
          <w:rFonts w:ascii="Times New Roman" w:hAnsi="Times New Roman" w:cs="Times New Roman"/>
          <w:sz w:val="26"/>
          <w:szCs w:val="26"/>
          <w:lang w:val="en-US"/>
        </w:rPr>
      </w:pPr>
      <w:r w:rsidRPr="00B43097">
        <w:rPr>
          <w:rFonts w:ascii="Times New Roman" w:hAnsi="Times New Roman" w:cs="Times New Roman"/>
          <w:sz w:val="26"/>
          <w:szCs w:val="26"/>
          <w:lang w:val="en-US"/>
        </w:rPr>
        <w:br w:type="page"/>
      </w:r>
    </w:p>
    <w:p w14:paraId="31E34C9F" w14:textId="0A2D7263" w:rsidR="0090087A" w:rsidRPr="00B43097" w:rsidRDefault="0090087A" w:rsidP="0090087A">
      <w:pPr>
        <w:autoSpaceDE/>
        <w:autoSpaceDN/>
        <w:rPr>
          <w:rFonts w:ascii="Times New Roman" w:hAnsi="Times New Roman" w:cs="Times New Roman"/>
          <w:sz w:val="26"/>
          <w:szCs w:val="26"/>
          <w:lang w:val="en-US"/>
        </w:rPr>
      </w:pPr>
      <w:r w:rsidRPr="00B43097">
        <w:rPr>
          <w:rFonts w:ascii="Times New Roman" w:hAnsi="Times New Roman" w:cs="Times New Roman"/>
          <w:noProof/>
          <w:sz w:val="26"/>
          <w:szCs w:val="26"/>
          <w:lang w:val="en-US"/>
        </w:rPr>
        <w:lastRenderedPageBreak/>
        <mc:AlternateContent>
          <mc:Choice Requires="wps">
            <w:drawing>
              <wp:anchor distT="0" distB="0" distL="114300" distR="114300" simplePos="0" relativeHeight="251670528" behindDoc="0" locked="0" layoutInCell="1" allowOverlap="1" wp14:anchorId="0C89F5B1" wp14:editId="724D9ED1">
                <wp:simplePos x="0" y="0"/>
                <wp:positionH relativeFrom="margin">
                  <wp:align>right</wp:align>
                </wp:positionH>
                <wp:positionV relativeFrom="paragraph">
                  <wp:posOffset>-319813</wp:posOffset>
                </wp:positionV>
                <wp:extent cx="1031240" cy="435610"/>
                <wp:effectExtent l="0" t="0" r="16510" b="21590"/>
                <wp:wrapNone/>
                <wp:docPr id="1" name="Rectangle 1"/>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8D2CDC9" w14:textId="3023AAE4" w:rsidR="000B10B0" w:rsidRPr="00F15F77" w:rsidRDefault="000B10B0" w:rsidP="0090087A">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9F5B1" id="Rectangle 1" o:spid="_x0000_s1027" style="position:absolute;margin-left:30pt;margin-top:-25.2pt;width:81.2pt;height:34.3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" fillcolor="window" strokecolor="windowText" strokeweight="1pt">
                <v:textbox>
                  <w:txbxContent>
                    <w:p w14:paraId="38D2CDC9" w14:textId="3023AAE4" w:rsidR="000B10B0" w:rsidRPr="00F15F77" w:rsidRDefault="000B10B0" w:rsidP="0090087A">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5</w:t>
                      </w:r>
                    </w:p>
                  </w:txbxContent>
                </v:textbox>
                <w10:wrap anchorx="margin"/>
              </v:rect>
            </w:pict>
          </mc:Fallback>
        </mc:AlternateContent>
      </w:r>
    </w:p>
    <w:p w14:paraId="092A251F" w14:textId="77777777" w:rsidR="0090087A" w:rsidRPr="00B43097" w:rsidRDefault="0090087A" w:rsidP="0090087A">
      <w:pPr>
        <w:autoSpaceDE/>
        <w:autoSpaceDN/>
        <w:rPr>
          <w:rFonts w:ascii="Times New Roman" w:hAnsi="Times New Roman" w:cs="Times New Roman"/>
          <w:sz w:val="26"/>
          <w:szCs w:val="26"/>
          <w:lang w:val="en-US"/>
        </w:rPr>
      </w:pPr>
    </w:p>
    <w:p w14:paraId="0864C21A" w14:textId="77B31C85" w:rsidR="0090087A" w:rsidRPr="00B43097" w:rsidRDefault="00F924E1" w:rsidP="0090087A">
      <w:pPr>
        <w:autoSpaceDE/>
        <w:autoSpaceDN/>
        <w:jc w:val="center"/>
        <w:rPr>
          <w:rFonts w:ascii="Times New Roman" w:hAnsi="Times New Roman" w:cs="Times New Roman"/>
          <w:sz w:val="26"/>
          <w:szCs w:val="26"/>
          <w:lang w:val="en-US"/>
        </w:rPr>
      </w:pPr>
      <w:r w:rsidRPr="00B43097">
        <w:rPr>
          <w:rFonts w:ascii="Times New Roman" w:eastAsia="Calibri" w:hAnsi="Times New Roman" w:cs="Times New Roman"/>
          <w:b/>
          <w:sz w:val="26"/>
          <w:szCs w:val="26"/>
          <w:lang w:val="vi-VN"/>
        </w:rPr>
        <w:t>THUYẾT MINH DOANH NGHIỆP ĐÁP ỨNG CÁC TIÊU CHÍ XÁC ĐỊNH DOANH NGHIỆP CÔNG NGHỆ CAO</w:t>
      </w:r>
    </w:p>
    <w:p w14:paraId="1C771DF0" w14:textId="77777777" w:rsidR="0090087A" w:rsidRPr="00B43097" w:rsidRDefault="0090087A" w:rsidP="0090087A">
      <w:pPr>
        <w:autoSpaceDE/>
        <w:autoSpaceDN/>
        <w:rPr>
          <w:rFonts w:ascii="Times New Roman" w:hAnsi="Times New Roman" w:cs="Times New Roman"/>
          <w:sz w:val="26"/>
          <w:szCs w:val="26"/>
          <w:lang w:val="en-US"/>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2548"/>
        <w:gridCol w:w="738"/>
        <w:gridCol w:w="396"/>
        <w:gridCol w:w="894"/>
        <w:gridCol w:w="1498"/>
        <w:gridCol w:w="868"/>
        <w:gridCol w:w="253"/>
        <w:gridCol w:w="1873"/>
      </w:tblGrid>
      <w:tr w:rsidR="00B43097" w:rsidRPr="00B43097" w14:paraId="0C3C2638" w14:textId="77777777" w:rsidTr="001E33CD">
        <w:trPr>
          <w:trHeight w:val="186"/>
          <w:jc w:val="center"/>
        </w:trPr>
        <w:tc>
          <w:tcPr>
            <w:tcW w:w="9747" w:type="dxa"/>
            <w:gridSpan w:val="9"/>
            <w:vAlign w:val="center"/>
          </w:tcPr>
          <w:p w14:paraId="26F12599"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 xml:space="preserve">I. </w:t>
            </w:r>
            <w:proofErr w:type="spellStart"/>
            <w:r w:rsidRPr="00B43097">
              <w:rPr>
                <w:rFonts w:ascii="Times New Roman" w:eastAsia="Calibri" w:hAnsi="Times New Roman" w:cs="Times New Roman"/>
                <w:b/>
                <w:sz w:val="26"/>
                <w:szCs w:val="26"/>
                <w:lang w:val="en-US"/>
              </w:rPr>
              <w:t>Thông</w:t>
            </w:r>
            <w:proofErr w:type="spellEnd"/>
            <w:r w:rsidRPr="00B43097">
              <w:rPr>
                <w:rFonts w:ascii="Times New Roman" w:eastAsia="Calibri" w:hAnsi="Times New Roman" w:cs="Times New Roman"/>
                <w:b/>
                <w:sz w:val="26"/>
                <w:szCs w:val="26"/>
                <w:lang w:val="en-US"/>
              </w:rPr>
              <w:t xml:space="preserve"> tin </w:t>
            </w:r>
            <w:proofErr w:type="spellStart"/>
            <w:r w:rsidRPr="00B43097">
              <w:rPr>
                <w:rFonts w:ascii="Times New Roman" w:eastAsia="Calibri" w:hAnsi="Times New Roman" w:cs="Times New Roman"/>
                <w:b/>
                <w:sz w:val="26"/>
                <w:szCs w:val="26"/>
                <w:lang w:val="en-US"/>
              </w:rPr>
              <w:t>chung</w:t>
            </w:r>
            <w:proofErr w:type="spellEnd"/>
            <w:r w:rsidRPr="00B43097">
              <w:rPr>
                <w:rFonts w:ascii="Times New Roman" w:eastAsia="Calibri" w:hAnsi="Times New Roman" w:cs="Times New Roman"/>
                <w:b/>
                <w:sz w:val="26"/>
                <w:szCs w:val="26"/>
                <w:lang w:val="en-US"/>
              </w:rPr>
              <w:t xml:space="preserve"> </w:t>
            </w:r>
          </w:p>
        </w:tc>
      </w:tr>
      <w:tr w:rsidR="00B43097" w:rsidRPr="00B43097" w14:paraId="0F029497" w14:textId="77777777" w:rsidTr="001E33CD">
        <w:trPr>
          <w:trHeight w:val="64"/>
          <w:jc w:val="center"/>
        </w:trPr>
        <w:tc>
          <w:tcPr>
            <w:tcW w:w="679" w:type="dxa"/>
          </w:tcPr>
          <w:p w14:paraId="7A92D854"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r w:rsidRPr="00B43097">
              <w:rPr>
                <w:rFonts w:ascii="Times New Roman" w:eastAsia="Calibri" w:hAnsi="Times New Roman" w:cs="Times New Roman"/>
                <w:b/>
                <w:sz w:val="26"/>
                <w:szCs w:val="26"/>
                <w:lang w:val="en-US"/>
              </w:rPr>
              <w:t>1</w:t>
            </w:r>
          </w:p>
        </w:tc>
        <w:tc>
          <w:tcPr>
            <w:tcW w:w="9068" w:type="dxa"/>
            <w:gridSpan w:val="8"/>
          </w:tcPr>
          <w:p w14:paraId="6E82123D"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sz w:val="26"/>
                <w:szCs w:val="26"/>
                <w:lang w:val="en-US"/>
              </w:rPr>
              <w:t>Tên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doanh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nghiệp</w:t>
            </w:r>
            <w:proofErr w:type="spellEnd"/>
            <w:r w:rsidRPr="00B43097">
              <w:rPr>
                <w:rFonts w:ascii="Times New Roman" w:eastAsia="Calibri" w:hAnsi="Times New Roman" w:cs="Times New Roman"/>
                <w:b/>
                <w:sz w:val="26"/>
                <w:szCs w:val="26"/>
                <w:lang w:val="en-US"/>
              </w:rPr>
              <w:t>:</w:t>
            </w:r>
          </w:p>
        </w:tc>
      </w:tr>
      <w:tr w:rsidR="00B43097" w:rsidRPr="00B43097" w14:paraId="5371B260" w14:textId="77777777" w:rsidTr="001E33CD">
        <w:trPr>
          <w:jc w:val="center"/>
        </w:trPr>
        <w:tc>
          <w:tcPr>
            <w:tcW w:w="9747" w:type="dxa"/>
            <w:gridSpan w:val="9"/>
          </w:tcPr>
          <w:p w14:paraId="710B2404"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r>
      <w:tr w:rsidR="00B43097" w:rsidRPr="00B43097" w14:paraId="74DD706F" w14:textId="77777777" w:rsidTr="001E33CD">
        <w:trPr>
          <w:jc w:val="center"/>
        </w:trPr>
        <w:tc>
          <w:tcPr>
            <w:tcW w:w="679" w:type="dxa"/>
          </w:tcPr>
          <w:p w14:paraId="4BD4EFB4"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2</w:t>
            </w:r>
          </w:p>
        </w:tc>
        <w:tc>
          <w:tcPr>
            <w:tcW w:w="9068" w:type="dxa"/>
            <w:gridSpan w:val="8"/>
          </w:tcPr>
          <w:p w14:paraId="42FCBCA2"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sz w:val="26"/>
                <w:szCs w:val="26"/>
                <w:lang w:val="en-US"/>
              </w:rPr>
              <w:t>Các</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sản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phẩm</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chính</w:t>
            </w:r>
            <w:proofErr w:type="spellEnd"/>
            <w:r w:rsidRPr="00B43097">
              <w:rPr>
                <w:rFonts w:ascii="Times New Roman" w:eastAsia="Calibri" w:hAnsi="Times New Roman" w:cs="Times New Roman"/>
                <w:b/>
                <w:sz w:val="26"/>
                <w:szCs w:val="26"/>
                <w:lang w:val="en-US"/>
              </w:rPr>
              <w:t>:</w:t>
            </w:r>
          </w:p>
        </w:tc>
      </w:tr>
      <w:tr w:rsidR="00B43097" w:rsidRPr="00B43097" w14:paraId="27BD3F62" w14:textId="77777777" w:rsidTr="001E33CD">
        <w:trPr>
          <w:jc w:val="center"/>
        </w:trPr>
        <w:tc>
          <w:tcPr>
            <w:tcW w:w="9747" w:type="dxa"/>
            <w:gridSpan w:val="9"/>
          </w:tcPr>
          <w:p w14:paraId="6E2F4D81"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p>
        </w:tc>
      </w:tr>
      <w:tr w:rsidR="00B43097" w:rsidRPr="00B43097" w14:paraId="0DB90C16" w14:textId="77777777" w:rsidTr="001E33CD">
        <w:trPr>
          <w:jc w:val="center"/>
        </w:trPr>
        <w:tc>
          <w:tcPr>
            <w:tcW w:w="679" w:type="dxa"/>
          </w:tcPr>
          <w:p w14:paraId="22354D46"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3</w:t>
            </w:r>
          </w:p>
        </w:tc>
        <w:tc>
          <w:tcPr>
            <w:tcW w:w="9068" w:type="dxa"/>
            <w:gridSpan w:val="8"/>
          </w:tcPr>
          <w:p w14:paraId="71E23285"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sz w:val="26"/>
                <w:szCs w:val="26"/>
                <w:lang w:val="en-US"/>
              </w:rPr>
              <w:t>Trụ</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sở</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đăng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ký</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điện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thoại</w:t>
            </w:r>
            <w:proofErr w:type="spellEnd"/>
            <w:r w:rsidRPr="00B43097">
              <w:rPr>
                <w:rFonts w:ascii="Times New Roman" w:eastAsia="Calibri" w:hAnsi="Times New Roman" w:cs="Times New Roman"/>
                <w:b/>
                <w:sz w:val="26"/>
                <w:szCs w:val="26"/>
                <w:lang w:val="en-US"/>
              </w:rPr>
              <w:t>, fax:</w:t>
            </w:r>
          </w:p>
        </w:tc>
      </w:tr>
      <w:tr w:rsidR="00B43097" w:rsidRPr="00B43097" w14:paraId="25D83452" w14:textId="77777777" w:rsidTr="001E33CD">
        <w:trPr>
          <w:jc w:val="center"/>
        </w:trPr>
        <w:tc>
          <w:tcPr>
            <w:tcW w:w="9747" w:type="dxa"/>
            <w:gridSpan w:val="9"/>
          </w:tcPr>
          <w:p w14:paraId="0F114D89"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p>
        </w:tc>
      </w:tr>
      <w:tr w:rsidR="00B43097" w:rsidRPr="00B43097" w14:paraId="0370C930" w14:textId="77777777" w:rsidTr="001E33CD">
        <w:trPr>
          <w:jc w:val="center"/>
        </w:trPr>
        <w:tc>
          <w:tcPr>
            <w:tcW w:w="679" w:type="dxa"/>
          </w:tcPr>
          <w:p w14:paraId="725C066D"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4</w:t>
            </w:r>
          </w:p>
        </w:tc>
        <w:tc>
          <w:tcPr>
            <w:tcW w:w="9068" w:type="dxa"/>
            <w:gridSpan w:val="8"/>
          </w:tcPr>
          <w:p w14:paraId="4F6F7F3B"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bCs/>
                <w:iCs/>
                <w:sz w:val="26"/>
                <w:szCs w:val="26"/>
                <w:lang w:val="en-US"/>
              </w:rPr>
              <w:t>Giấy</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phép</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đầu</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tư</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Giấy</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chứng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nhận</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kinh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doanh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Giấy</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chứng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nhận</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doanh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nghiệp</w:t>
            </w:r>
            <w:proofErr w:type="spellEnd"/>
            <w:r w:rsidRPr="00B43097">
              <w:rPr>
                <w:rFonts w:ascii="Times New Roman" w:eastAsia="Calibri" w:hAnsi="Times New Roman" w:cs="Times New Roman"/>
                <w:b/>
                <w:bCs/>
                <w:iCs/>
                <w:sz w:val="26"/>
                <w:szCs w:val="26"/>
                <w:lang w:val="en-US"/>
              </w:rPr>
              <w:t xml:space="preserve"> khoa </w:t>
            </w:r>
            <w:proofErr w:type="spellStart"/>
            <w:r w:rsidRPr="00B43097">
              <w:rPr>
                <w:rFonts w:ascii="Times New Roman" w:eastAsia="Calibri" w:hAnsi="Times New Roman" w:cs="Times New Roman"/>
                <w:b/>
                <w:bCs/>
                <w:iCs/>
                <w:sz w:val="26"/>
                <w:szCs w:val="26"/>
                <w:lang w:val="en-US"/>
              </w:rPr>
              <w:t>học</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và</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công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nghệ</w:t>
            </w:r>
            <w:proofErr w:type="spellEnd"/>
            <w:r w:rsidRPr="00B43097">
              <w:rPr>
                <w:rFonts w:ascii="Times New Roman" w:eastAsia="Calibri" w:hAnsi="Times New Roman" w:cs="Times New Roman"/>
                <w:b/>
                <w:bCs/>
                <w:iCs/>
                <w:sz w:val="26"/>
                <w:szCs w:val="26"/>
                <w:lang w:val="en-US"/>
              </w:rPr>
              <w:t>:</w:t>
            </w:r>
          </w:p>
        </w:tc>
      </w:tr>
      <w:tr w:rsidR="00B43097" w:rsidRPr="00B43097" w14:paraId="53A7AE04" w14:textId="77777777" w:rsidTr="001E33CD">
        <w:trPr>
          <w:jc w:val="center"/>
        </w:trPr>
        <w:tc>
          <w:tcPr>
            <w:tcW w:w="9747" w:type="dxa"/>
            <w:gridSpan w:val="9"/>
          </w:tcPr>
          <w:p w14:paraId="18E2E63F"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r>
      <w:tr w:rsidR="00B43097" w:rsidRPr="00B43097" w14:paraId="1B2933A9" w14:textId="77777777" w:rsidTr="001E33CD">
        <w:trPr>
          <w:jc w:val="center"/>
        </w:trPr>
        <w:tc>
          <w:tcPr>
            <w:tcW w:w="679" w:type="dxa"/>
          </w:tcPr>
          <w:p w14:paraId="62CBB2F5"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5</w:t>
            </w:r>
          </w:p>
        </w:tc>
        <w:tc>
          <w:tcPr>
            <w:tcW w:w="9068" w:type="dxa"/>
            <w:gridSpan w:val="8"/>
          </w:tcPr>
          <w:p w14:paraId="3B9D433C"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sz w:val="26"/>
                <w:szCs w:val="26"/>
                <w:lang w:val="en-US"/>
              </w:rPr>
              <w:t>Hình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thức</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đầu</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tư</w:t>
            </w:r>
            <w:proofErr w:type="spellEnd"/>
            <w:r w:rsidRPr="00B43097">
              <w:rPr>
                <w:rFonts w:ascii="Times New Roman" w:eastAsia="Calibri" w:hAnsi="Times New Roman" w:cs="Times New Roman"/>
                <w:b/>
                <w:sz w:val="26"/>
                <w:szCs w:val="26"/>
                <w:lang w:val="en-US"/>
              </w:rPr>
              <w:t>:</w:t>
            </w:r>
          </w:p>
        </w:tc>
      </w:tr>
      <w:tr w:rsidR="00B43097" w:rsidRPr="00B43097" w14:paraId="7BBC7A5E" w14:textId="77777777" w:rsidTr="001E33CD">
        <w:trPr>
          <w:jc w:val="center"/>
        </w:trPr>
        <w:tc>
          <w:tcPr>
            <w:tcW w:w="9747" w:type="dxa"/>
            <w:gridSpan w:val="9"/>
          </w:tcPr>
          <w:p w14:paraId="16AF8C3A"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Bên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Việt</w:t>
            </w:r>
            <w:proofErr w:type="spellEnd"/>
            <w:r w:rsidRPr="00B43097">
              <w:rPr>
                <w:rFonts w:ascii="Times New Roman" w:eastAsia="Calibri" w:hAnsi="Times New Roman" w:cs="Times New Roman"/>
                <w:sz w:val="26"/>
                <w:szCs w:val="26"/>
                <w:lang w:val="en-US"/>
              </w:rPr>
              <w:t xml:space="preserve"> Nam (</w:t>
            </w:r>
            <w:proofErr w:type="spellStart"/>
            <w:r w:rsidRPr="00B43097">
              <w:rPr>
                <w:rFonts w:ascii="Times New Roman" w:eastAsia="Calibri" w:hAnsi="Times New Roman" w:cs="Times New Roman"/>
                <w:sz w:val="26"/>
                <w:szCs w:val="26"/>
                <w:lang w:val="en-US"/>
              </w:rPr>
              <w:t>tên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công</w:t>
            </w:r>
            <w:proofErr w:type="spellEnd"/>
            <w:r w:rsidRPr="00B43097">
              <w:rPr>
                <w:rFonts w:ascii="Times New Roman" w:eastAsia="Calibri" w:hAnsi="Times New Roman" w:cs="Times New Roman"/>
                <w:sz w:val="26"/>
                <w:szCs w:val="26"/>
                <w:lang w:val="en-US"/>
              </w:rPr>
              <w:t xml:space="preserve"> ty)</w:t>
            </w:r>
          </w:p>
          <w:p w14:paraId="67A33887"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Bên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nước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ngoài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công</w:t>
            </w:r>
            <w:proofErr w:type="spellEnd"/>
            <w:r w:rsidRPr="00B43097">
              <w:rPr>
                <w:rFonts w:ascii="Times New Roman" w:eastAsia="Calibri" w:hAnsi="Times New Roman" w:cs="Times New Roman"/>
                <w:sz w:val="26"/>
                <w:szCs w:val="26"/>
                <w:lang w:val="en-US"/>
              </w:rPr>
              <w:t xml:space="preserve"> ty)</w:t>
            </w:r>
          </w:p>
        </w:tc>
      </w:tr>
      <w:tr w:rsidR="00B43097" w:rsidRPr="00B43097" w14:paraId="1DE01042" w14:textId="77777777" w:rsidTr="001E33CD">
        <w:trPr>
          <w:jc w:val="center"/>
        </w:trPr>
        <w:tc>
          <w:tcPr>
            <w:tcW w:w="679" w:type="dxa"/>
          </w:tcPr>
          <w:p w14:paraId="08AF5480"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6</w:t>
            </w:r>
          </w:p>
        </w:tc>
        <w:tc>
          <w:tcPr>
            <w:tcW w:w="9068" w:type="dxa"/>
            <w:gridSpan w:val="8"/>
          </w:tcPr>
          <w:p w14:paraId="494958CA"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proofErr w:type="spellStart"/>
            <w:r w:rsidRPr="00B43097">
              <w:rPr>
                <w:rFonts w:ascii="Times New Roman" w:eastAsia="Calibri" w:hAnsi="Times New Roman" w:cs="Times New Roman"/>
                <w:b/>
                <w:sz w:val="26"/>
                <w:szCs w:val="26"/>
                <w:lang w:val="en-US"/>
              </w:rPr>
              <w:t>Thông</w:t>
            </w:r>
            <w:proofErr w:type="spellEnd"/>
            <w:r w:rsidRPr="00B43097">
              <w:rPr>
                <w:rFonts w:ascii="Times New Roman" w:eastAsia="Calibri" w:hAnsi="Times New Roman" w:cs="Times New Roman"/>
                <w:b/>
                <w:sz w:val="26"/>
                <w:szCs w:val="26"/>
                <w:lang w:val="en-US"/>
              </w:rPr>
              <w:t xml:space="preserve"> tin </w:t>
            </w:r>
            <w:proofErr w:type="spellStart"/>
            <w:r w:rsidRPr="00B43097">
              <w:rPr>
                <w:rFonts w:ascii="Times New Roman" w:eastAsia="Calibri" w:hAnsi="Times New Roman" w:cs="Times New Roman"/>
                <w:b/>
                <w:sz w:val="26"/>
                <w:szCs w:val="26"/>
                <w:lang w:val="en-US"/>
              </w:rPr>
              <w:t>doanh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nghiệp</w:t>
            </w:r>
            <w:proofErr w:type="spellEnd"/>
          </w:p>
        </w:tc>
      </w:tr>
      <w:tr w:rsidR="00B43097" w:rsidRPr="00B43097" w14:paraId="6FDC13C2" w14:textId="77777777" w:rsidTr="001E33CD">
        <w:trPr>
          <w:jc w:val="center"/>
        </w:trPr>
        <w:tc>
          <w:tcPr>
            <w:tcW w:w="9747" w:type="dxa"/>
            <w:gridSpan w:val="9"/>
          </w:tcPr>
          <w:p w14:paraId="37DC6368"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 xml:space="preserve">6.1. </w:t>
            </w:r>
            <w:proofErr w:type="spellStart"/>
            <w:r w:rsidRPr="00B43097">
              <w:rPr>
                <w:rFonts w:ascii="Times New Roman" w:eastAsia="Calibri" w:hAnsi="Times New Roman" w:cs="Times New Roman"/>
                <w:b/>
                <w:sz w:val="26"/>
                <w:szCs w:val="26"/>
                <w:lang w:val="en-US"/>
              </w:rPr>
              <w:t>Mặt</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bằng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địa</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điểm</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xây</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dựng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hiện</w:t>
            </w:r>
            <w:proofErr w:type="spellEnd"/>
            <w:r w:rsidRPr="00B43097">
              <w:rPr>
                <w:rFonts w:ascii="Times New Roman" w:eastAsia="Calibri" w:hAnsi="Times New Roman" w:cs="Times New Roman"/>
                <w:b/>
                <w:sz w:val="26"/>
                <w:szCs w:val="26"/>
                <w:lang w:val="en-US"/>
              </w:rPr>
              <w:t xml:space="preserve"> nay</w:t>
            </w:r>
          </w:p>
          <w:p w14:paraId="1CDE65CC" w14:textId="77777777" w:rsidR="001E33CD" w:rsidRPr="00B43097" w:rsidRDefault="001E33CD" w:rsidP="001E33CD">
            <w:pPr>
              <w:numPr>
                <w:ilvl w:val="0"/>
                <w:numId w:val="10"/>
              </w:numPr>
              <w:tabs>
                <w:tab w:val="clear" w:pos="720"/>
                <w:tab w:val="left" w:pos="706"/>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Địa</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chỉ</w:t>
            </w:r>
            <w:proofErr w:type="spellEnd"/>
            <w:r w:rsidRPr="00B43097">
              <w:rPr>
                <w:rFonts w:ascii="Times New Roman" w:eastAsia="Calibri" w:hAnsi="Times New Roman" w:cs="Times New Roman"/>
                <w:sz w:val="26"/>
                <w:szCs w:val="26"/>
                <w:lang w:val="en-US"/>
              </w:rPr>
              <w:t>:</w:t>
            </w:r>
          </w:p>
          <w:p w14:paraId="1AF414DC" w14:textId="77777777" w:rsidR="001E33CD" w:rsidRPr="00B43097" w:rsidRDefault="001E33CD" w:rsidP="001E33CD">
            <w:pPr>
              <w:numPr>
                <w:ilvl w:val="0"/>
                <w:numId w:val="10"/>
              </w:numPr>
              <w:tabs>
                <w:tab w:val="clear" w:pos="720"/>
                <w:tab w:val="left" w:pos="706"/>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Diện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tích</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sử</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dụng</w:t>
            </w:r>
            <w:proofErr w:type="spellEnd"/>
            <w:r w:rsidRPr="00B43097">
              <w:rPr>
                <w:rFonts w:ascii="Times New Roman" w:eastAsia="Calibri" w:hAnsi="Times New Roman" w:cs="Times New Roman"/>
                <w:sz w:val="26"/>
                <w:szCs w:val="26"/>
                <w:lang w:val="en-US"/>
              </w:rPr>
              <w:t>:</w:t>
            </w:r>
          </w:p>
          <w:p w14:paraId="20D0F5EB"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 xml:space="preserve">6.2. </w:t>
            </w:r>
            <w:proofErr w:type="spellStart"/>
            <w:r w:rsidRPr="00B43097">
              <w:rPr>
                <w:rFonts w:ascii="Times New Roman" w:eastAsia="Calibri" w:hAnsi="Times New Roman" w:cs="Times New Roman"/>
                <w:b/>
                <w:sz w:val="26"/>
                <w:szCs w:val="26"/>
                <w:lang w:val="en-US"/>
              </w:rPr>
              <w:t>Thời</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hạn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được</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phép</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hoạt</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động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của</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doanh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nghiệp</w:t>
            </w:r>
            <w:proofErr w:type="spellEnd"/>
          </w:p>
          <w:p w14:paraId="0B77027B"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 xml:space="preserve">6.3. </w:t>
            </w:r>
            <w:proofErr w:type="spellStart"/>
            <w:r w:rsidRPr="00B43097">
              <w:rPr>
                <w:rFonts w:ascii="Times New Roman" w:eastAsia="Calibri" w:hAnsi="Times New Roman" w:cs="Times New Roman"/>
                <w:b/>
                <w:sz w:val="26"/>
                <w:szCs w:val="26"/>
                <w:lang w:val="en-US"/>
              </w:rPr>
              <w:t>Thời</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điểm</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chính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thức</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sản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xuất</w:t>
            </w:r>
            <w:proofErr w:type="spellEnd"/>
          </w:p>
          <w:p w14:paraId="6FA6CE72"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 xml:space="preserve">6.4. </w:t>
            </w:r>
            <w:proofErr w:type="spellStart"/>
            <w:r w:rsidRPr="00B43097">
              <w:rPr>
                <w:rFonts w:ascii="Times New Roman" w:eastAsia="Calibri" w:hAnsi="Times New Roman" w:cs="Times New Roman"/>
                <w:b/>
                <w:sz w:val="26"/>
                <w:szCs w:val="26"/>
                <w:lang w:val="en-US"/>
              </w:rPr>
              <w:t>Mục</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tiêu</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và</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phạm</w:t>
            </w:r>
            <w:proofErr w:type="spellEnd"/>
            <w:r w:rsidRPr="00B43097">
              <w:rPr>
                <w:rFonts w:ascii="Times New Roman" w:eastAsia="Calibri" w:hAnsi="Times New Roman" w:cs="Times New Roman"/>
                <w:b/>
                <w:sz w:val="26"/>
                <w:szCs w:val="26"/>
                <w:lang w:val="en-US"/>
              </w:rPr>
              <w:t xml:space="preserve"> vi </w:t>
            </w:r>
            <w:proofErr w:type="spellStart"/>
            <w:r w:rsidRPr="00B43097">
              <w:rPr>
                <w:rFonts w:ascii="Times New Roman" w:eastAsia="Calibri" w:hAnsi="Times New Roman" w:cs="Times New Roman"/>
                <w:b/>
                <w:sz w:val="26"/>
                <w:szCs w:val="26"/>
                <w:lang w:val="en-US"/>
              </w:rPr>
              <w:t>hoạt</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động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chính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của</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doanh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nghiệp</w:t>
            </w:r>
            <w:proofErr w:type="spellEnd"/>
          </w:p>
          <w:p w14:paraId="6D4ADA3B"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b/>
                <w:sz w:val="26"/>
                <w:szCs w:val="26"/>
                <w:lang w:val="en-US"/>
              </w:rPr>
              <w:t xml:space="preserve">6.5. </w:t>
            </w:r>
            <w:proofErr w:type="spellStart"/>
            <w:r w:rsidRPr="00B43097">
              <w:rPr>
                <w:rFonts w:ascii="Times New Roman" w:eastAsia="Calibri" w:hAnsi="Times New Roman" w:cs="Times New Roman"/>
                <w:b/>
                <w:sz w:val="26"/>
                <w:szCs w:val="26"/>
                <w:lang w:val="en-US"/>
              </w:rPr>
              <w:t>Tổng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vốn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đầu</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tư</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w:t>
            </w:r>
          </w:p>
          <w:p w14:paraId="6BA2FC25" w14:textId="77777777" w:rsidR="001E33CD" w:rsidRPr="00B43097" w:rsidRDefault="001E33CD" w:rsidP="001E33CD">
            <w:pPr>
              <w:tabs>
                <w:tab w:val="left" w:pos="2527"/>
              </w:tabs>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ab/>
              <w:t>… USD,</w:t>
            </w:r>
          </w:p>
          <w:p w14:paraId="66B01B3D"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trong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đó</w:t>
            </w:r>
            <w:proofErr w:type="spellEnd"/>
            <w:r w:rsidRPr="00B43097">
              <w:rPr>
                <w:rFonts w:ascii="Times New Roman" w:eastAsia="Calibri" w:hAnsi="Times New Roman" w:cs="Times New Roman"/>
                <w:sz w:val="26"/>
                <w:szCs w:val="26"/>
                <w:lang w:val="en-US"/>
              </w:rPr>
              <w:t xml:space="preserve">: </w:t>
            </w:r>
          </w:p>
          <w:p w14:paraId="0D11E07C" w14:textId="77777777" w:rsidR="001E33CD" w:rsidRPr="00B43097" w:rsidRDefault="001E33CD" w:rsidP="001E33CD">
            <w:pPr>
              <w:numPr>
                <w:ilvl w:val="0"/>
                <w:numId w:val="10"/>
              </w:numPr>
              <w:tabs>
                <w:tab w:val="clear" w:pos="720"/>
                <w:tab w:val="left" w:pos="706"/>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Vốn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cố</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định</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w:t>
            </w:r>
          </w:p>
          <w:p w14:paraId="01DDA90D" w14:textId="77777777" w:rsidR="001E33CD" w:rsidRPr="00B43097" w:rsidRDefault="001E33CD" w:rsidP="001E33CD">
            <w:pPr>
              <w:tabs>
                <w:tab w:val="left" w:pos="2255"/>
              </w:tabs>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ab/>
              <w:t xml:space="preserve">… USD, bao </w:t>
            </w:r>
            <w:proofErr w:type="spellStart"/>
            <w:r w:rsidRPr="00B43097">
              <w:rPr>
                <w:rFonts w:ascii="Times New Roman" w:eastAsia="Calibri" w:hAnsi="Times New Roman" w:cs="Times New Roman"/>
                <w:sz w:val="26"/>
                <w:szCs w:val="26"/>
                <w:lang w:val="en-US"/>
              </w:rPr>
              <w:t>gồm</w:t>
            </w:r>
            <w:proofErr w:type="spellEnd"/>
          </w:p>
          <w:p w14:paraId="2FAB0D73"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Nhà</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xưởng</w:t>
            </w:r>
            <w:proofErr w:type="spellEnd"/>
            <w:r w:rsidRPr="00B43097">
              <w:rPr>
                <w:rFonts w:ascii="Times New Roman" w:eastAsia="Calibri" w:hAnsi="Times New Roman" w:cs="Times New Roman"/>
                <w:sz w:val="26"/>
                <w:szCs w:val="26"/>
                <w:lang w:val="en-US"/>
              </w:rPr>
              <w:t xml:space="preserve"> … m</w:t>
            </w:r>
            <w:r w:rsidRPr="00B43097">
              <w:rPr>
                <w:rFonts w:ascii="Times New Roman" w:eastAsia="Calibri" w:hAnsi="Times New Roman" w:cs="Times New Roman"/>
                <w:sz w:val="26"/>
                <w:szCs w:val="26"/>
                <w:vertAlign w:val="superscript"/>
                <w:lang w:val="en-US"/>
              </w:rPr>
              <w:t>2</w:t>
            </w: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trị</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giá</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/USD</w:t>
            </w:r>
          </w:p>
          <w:p w14:paraId="502FB152"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Văn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phòng</w:t>
            </w:r>
            <w:proofErr w:type="spellEnd"/>
            <w:r w:rsidRPr="00B43097">
              <w:rPr>
                <w:rFonts w:ascii="Times New Roman" w:eastAsia="Calibri" w:hAnsi="Times New Roman" w:cs="Times New Roman"/>
                <w:sz w:val="26"/>
                <w:szCs w:val="26"/>
                <w:lang w:val="en-US"/>
              </w:rPr>
              <w:t xml:space="preserve"> … m</w:t>
            </w:r>
            <w:r w:rsidRPr="00B43097">
              <w:rPr>
                <w:rFonts w:ascii="Times New Roman" w:eastAsia="Calibri" w:hAnsi="Times New Roman" w:cs="Times New Roman"/>
                <w:sz w:val="26"/>
                <w:szCs w:val="26"/>
                <w:vertAlign w:val="superscript"/>
                <w:lang w:val="en-US"/>
              </w:rPr>
              <w:t>2</w:t>
            </w: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trị</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giá</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/USD</w:t>
            </w:r>
          </w:p>
          <w:p w14:paraId="50B27EA4"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 xml:space="preserve">+ Trang </w:t>
            </w:r>
            <w:proofErr w:type="spellStart"/>
            <w:r w:rsidRPr="00B43097">
              <w:rPr>
                <w:rFonts w:ascii="Times New Roman" w:eastAsia="Calibri" w:hAnsi="Times New Roman" w:cs="Times New Roman"/>
                <w:sz w:val="26"/>
                <w:szCs w:val="26"/>
                <w:lang w:val="en-US"/>
              </w:rPr>
              <w:t>thiết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bị</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công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nghệ</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trị</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giá</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/USD</w:t>
            </w:r>
          </w:p>
          <w:p w14:paraId="6AB129F9"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Giá</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trị</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công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nghệ</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được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đưa</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vào</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vốn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cố</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định</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/USD</w:t>
            </w:r>
          </w:p>
          <w:p w14:paraId="29A431D7"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Vốn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cố</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định</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khác</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/USD</w:t>
            </w:r>
          </w:p>
          <w:p w14:paraId="1B18CCAA"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Vốn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pháp</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định</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đồng</w:t>
            </w:r>
            <w:proofErr w:type="spellEnd"/>
            <w:r w:rsidRPr="00B43097">
              <w:rPr>
                <w:rFonts w:ascii="Times New Roman" w:eastAsia="Calibri" w:hAnsi="Times New Roman" w:cs="Times New Roman"/>
                <w:sz w:val="26"/>
                <w:szCs w:val="26"/>
                <w:lang w:val="en-US"/>
              </w:rPr>
              <w:t>/USD</w:t>
            </w:r>
          </w:p>
          <w:p w14:paraId="21705B25"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Bên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Việt</w:t>
            </w:r>
            <w:proofErr w:type="spellEnd"/>
            <w:r w:rsidRPr="00B43097">
              <w:rPr>
                <w:rFonts w:ascii="Times New Roman" w:eastAsia="Calibri" w:hAnsi="Times New Roman" w:cs="Times New Roman"/>
                <w:sz w:val="26"/>
                <w:szCs w:val="26"/>
                <w:lang w:val="en-US"/>
              </w:rPr>
              <w:t xml:space="preserve"> Nam … %, </w:t>
            </w:r>
            <w:proofErr w:type="spellStart"/>
            <w:r w:rsidRPr="00B43097">
              <w:rPr>
                <w:rFonts w:ascii="Times New Roman" w:eastAsia="Calibri" w:hAnsi="Times New Roman" w:cs="Times New Roman"/>
                <w:sz w:val="26"/>
                <w:szCs w:val="26"/>
                <w:lang w:val="en-US"/>
              </w:rPr>
              <w:t>là</w:t>
            </w:r>
            <w:proofErr w:type="spellEnd"/>
            <w:r w:rsidRPr="00B43097">
              <w:rPr>
                <w:rFonts w:ascii="Times New Roman" w:eastAsia="Calibri" w:hAnsi="Times New Roman" w:cs="Times New Roman"/>
                <w:sz w:val="26"/>
                <w:szCs w:val="26"/>
                <w:lang w:val="en-US"/>
              </w:rPr>
              <w:t xml:space="preserve"> … USD</w:t>
            </w:r>
          </w:p>
          <w:p w14:paraId="6E65558F"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Gồm</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Tiền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tương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đương</w:t>
            </w:r>
            <w:proofErr w:type="spellEnd"/>
            <w:r w:rsidRPr="00B43097">
              <w:rPr>
                <w:rFonts w:ascii="Times New Roman" w:eastAsia="Calibri" w:hAnsi="Times New Roman" w:cs="Times New Roman"/>
                <w:sz w:val="26"/>
                <w:szCs w:val="26"/>
                <w:lang w:val="en-US"/>
              </w:rPr>
              <w:t xml:space="preserve"> … USD</w:t>
            </w:r>
          </w:p>
          <w:p w14:paraId="409034DA" w14:textId="77777777" w:rsidR="001E33CD" w:rsidRPr="00B43097" w:rsidRDefault="001E33CD" w:rsidP="001E33CD">
            <w:pPr>
              <w:autoSpaceDE/>
              <w:autoSpaceDN/>
              <w:spacing w:before="60" w:after="60"/>
              <w:ind w:firstLine="1167"/>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lastRenderedPageBreak/>
              <w:t xml:space="preserve">- </w:t>
            </w:r>
            <w:proofErr w:type="spellStart"/>
            <w:r w:rsidRPr="00B43097">
              <w:rPr>
                <w:rFonts w:ascii="Times New Roman" w:eastAsia="Calibri" w:hAnsi="Times New Roman" w:cs="Times New Roman"/>
                <w:sz w:val="26"/>
                <w:szCs w:val="26"/>
                <w:lang w:val="en-US"/>
              </w:rPr>
              <w:t>Tài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sản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khác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tương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đương</w:t>
            </w:r>
            <w:proofErr w:type="spellEnd"/>
            <w:r w:rsidRPr="00B43097">
              <w:rPr>
                <w:rFonts w:ascii="Times New Roman" w:eastAsia="Calibri" w:hAnsi="Times New Roman" w:cs="Times New Roman"/>
                <w:sz w:val="26"/>
                <w:szCs w:val="26"/>
                <w:lang w:val="en-US"/>
              </w:rPr>
              <w:t xml:space="preserve"> … USD</w:t>
            </w:r>
          </w:p>
          <w:p w14:paraId="77486A3B"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Bên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nước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ngoài</w:t>
            </w:r>
            <w:proofErr w:type="spellEnd"/>
            <w:r w:rsidRPr="00B43097">
              <w:rPr>
                <w:rFonts w:ascii="Times New Roman" w:eastAsia="Calibri" w:hAnsi="Times New Roman" w:cs="Times New Roman"/>
                <w:sz w:val="26"/>
                <w:szCs w:val="26"/>
                <w:lang w:val="en-US"/>
              </w:rPr>
              <w:t xml:space="preserve"> … %, </w:t>
            </w:r>
            <w:proofErr w:type="spellStart"/>
            <w:r w:rsidRPr="00B43097">
              <w:rPr>
                <w:rFonts w:ascii="Times New Roman" w:eastAsia="Calibri" w:hAnsi="Times New Roman" w:cs="Times New Roman"/>
                <w:sz w:val="26"/>
                <w:szCs w:val="26"/>
                <w:lang w:val="en-US"/>
              </w:rPr>
              <w:t>là</w:t>
            </w:r>
            <w:proofErr w:type="spellEnd"/>
            <w:r w:rsidRPr="00B43097">
              <w:rPr>
                <w:rFonts w:ascii="Times New Roman" w:eastAsia="Calibri" w:hAnsi="Times New Roman" w:cs="Times New Roman"/>
                <w:sz w:val="26"/>
                <w:szCs w:val="26"/>
                <w:lang w:val="en-US"/>
              </w:rPr>
              <w:t xml:space="preserve"> … USD</w:t>
            </w:r>
          </w:p>
          <w:p w14:paraId="30204DE0" w14:textId="77777777" w:rsidR="001E33CD" w:rsidRPr="00B43097" w:rsidRDefault="001E33CD" w:rsidP="001E33CD">
            <w:pPr>
              <w:autoSpaceDE/>
              <w:autoSpaceDN/>
              <w:spacing w:before="60" w:after="60"/>
              <w:ind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Gồm</w:t>
            </w:r>
            <w:proofErr w:type="spellEnd"/>
            <w:r w:rsidRPr="00B43097">
              <w:rPr>
                <w:rFonts w:ascii="Times New Roman" w:eastAsia="Calibri" w:hAnsi="Times New Roman" w:cs="Times New Roman"/>
                <w:sz w:val="26"/>
                <w:szCs w:val="26"/>
                <w:lang w:val="en-US"/>
              </w:rPr>
              <w:t xml:space="preserve">: - </w:t>
            </w:r>
            <w:proofErr w:type="spellStart"/>
            <w:r w:rsidRPr="00B43097">
              <w:rPr>
                <w:rFonts w:ascii="Times New Roman" w:eastAsia="Calibri" w:hAnsi="Times New Roman" w:cs="Times New Roman"/>
                <w:sz w:val="26"/>
                <w:szCs w:val="26"/>
                <w:lang w:val="en-US"/>
              </w:rPr>
              <w:t>Tiền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tương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đương</w:t>
            </w:r>
            <w:proofErr w:type="spellEnd"/>
            <w:r w:rsidRPr="00B43097">
              <w:rPr>
                <w:rFonts w:ascii="Times New Roman" w:eastAsia="Calibri" w:hAnsi="Times New Roman" w:cs="Times New Roman"/>
                <w:sz w:val="26"/>
                <w:szCs w:val="26"/>
                <w:lang w:val="en-US"/>
              </w:rPr>
              <w:t xml:space="preserve"> … USD</w:t>
            </w:r>
          </w:p>
          <w:p w14:paraId="62584857" w14:textId="77777777" w:rsidR="001E33CD" w:rsidRPr="00B43097" w:rsidRDefault="001E33CD" w:rsidP="001E33CD">
            <w:pPr>
              <w:autoSpaceDE/>
              <w:autoSpaceDN/>
              <w:spacing w:before="60" w:after="60"/>
              <w:ind w:firstLine="1167"/>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Tài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sản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khác</w:t>
            </w:r>
            <w:proofErr w:type="spellEnd"/>
            <w:r w:rsidRPr="00B43097">
              <w:rPr>
                <w:rFonts w:ascii="Times New Roman" w:eastAsia="Calibri" w:hAnsi="Times New Roman" w:cs="Times New Roman"/>
                <w:sz w:val="26"/>
                <w:szCs w:val="26"/>
                <w:lang w:val="en-US"/>
              </w:rPr>
              <w:t xml:space="preserve"> … USD</w:t>
            </w:r>
          </w:p>
        </w:tc>
      </w:tr>
      <w:tr w:rsidR="00B43097" w:rsidRPr="00B43097" w14:paraId="237A2B35" w14:textId="77777777" w:rsidTr="001E33CD">
        <w:trPr>
          <w:jc w:val="center"/>
        </w:trPr>
        <w:tc>
          <w:tcPr>
            <w:tcW w:w="679" w:type="dxa"/>
          </w:tcPr>
          <w:p w14:paraId="68EEF7BB" w14:textId="77777777" w:rsidR="001E33CD" w:rsidRPr="00B43097" w:rsidRDefault="001E33CD" w:rsidP="001E33CD">
            <w:pPr>
              <w:autoSpaceDE/>
              <w:autoSpaceDN/>
              <w:spacing w:before="60" w:after="60"/>
              <w:jc w:val="center"/>
              <w:rPr>
                <w:rFonts w:ascii="Times New Roman" w:eastAsia="Calibri" w:hAnsi="Times New Roman" w:cs="Times New Roman"/>
                <w:b/>
                <w:bCs/>
                <w:sz w:val="26"/>
                <w:szCs w:val="26"/>
                <w:lang w:val="en-US"/>
              </w:rPr>
            </w:pPr>
            <w:r w:rsidRPr="00B43097">
              <w:rPr>
                <w:rFonts w:ascii="Times New Roman" w:eastAsia="Calibri" w:hAnsi="Times New Roman" w:cs="Times New Roman"/>
                <w:b/>
                <w:bCs/>
                <w:sz w:val="26"/>
                <w:szCs w:val="26"/>
                <w:lang w:val="en-US"/>
              </w:rPr>
              <w:lastRenderedPageBreak/>
              <w:t>7</w:t>
            </w:r>
          </w:p>
        </w:tc>
        <w:tc>
          <w:tcPr>
            <w:tcW w:w="9068" w:type="dxa"/>
            <w:gridSpan w:val="8"/>
          </w:tcPr>
          <w:p w14:paraId="32A29D52"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bCs/>
                <w:sz w:val="26"/>
                <w:szCs w:val="26"/>
                <w:lang w:val="en-US"/>
              </w:rPr>
              <w:t>Các</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tổ</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chức</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hợp</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tác</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với</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doanh</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nghiệp</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để</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sản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xuất</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sản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phẩm</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công</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nghệ</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cao</w:t>
            </w:r>
            <w:proofErr w:type="spellEnd"/>
          </w:p>
        </w:tc>
      </w:tr>
      <w:tr w:rsidR="00B43097" w:rsidRPr="00B43097" w14:paraId="45148AD5" w14:textId="77777777" w:rsidTr="001E33CD">
        <w:trPr>
          <w:jc w:val="center"/>
        </w:trPr>
        <w:tc>
          <w:tcPr>
            <w:tcW w:w="679" w:type="dxa"/>
          </w:tcPr>
          <w:p w14:paraId="20D8509F"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TT</w:t>
            </w:r>
          </w:p>
        </w:tc>
        <w:tc>
          <w:tcPr>
            <w:tcW w:w="3286" w:type="dxa"/>
            <w:gridSpan w:val="2"/>
          </w:tcPr>
          <w:p w14:paraId="2599985D"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Tên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tổ</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chức</w:t>
            </w:r>
            <w:proofErr w:type="spellEnd"/>
          </w:p>
        </w:tc>
        <w:tc>
          <w:tcPr>
            <w:tcW w:w="3656" w:type="dxa"/>
            <w:gridSpan w:val="4"/>
          </w:tcPr>
          <w:p w14:paraId="1076EEE5"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Địa</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chỉ</w:t>
            </w:r>
            <w:proofErr w:type="spellEnd"/>
          </w:p>
        </w:tc>
        <w:tc>
          <w:tcPr>
            <w:tcW w:w="2126" w:type="dxa"/>
            <w:gridSpan w:val="2"/>
          </w:tcPr>
          <w:p w14:paraId="3DB78921"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Ghi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chú</w:t>
            </w:r>
            <w:proofErr w:type="spellEnd"/>
          </w:p>
        </w:tc>
      </w:tr>
      <w:tr w:rsidR="00B43097" w:rsidRPr="00B43097" w14:paraId="0FE4D0C2" w14:textId="77777777" w:rsidTr="001E33CD">
        <w:trPr>
          <w:jc w:val="center"/>
        </w:trPr>
        <w:tc>
          <w:tcPr>
            <w:tcW w:w="679" w:type="dxa"/>
          </w:tcPr>
          <w:p w14:paraId="401EF109"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1</w:t>
            </w:r>
          </w:p>
        </w:tc>
        <w:tc>
          <w:tcPr>
            <w:tcW w:w="3286" w:type="dxa"/>
            <w:gridSpan w:val="2"/>
          </w:tcPr>
          <w:p w14:paraId="7E11B012"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
        </w:tc>
        <w:tc>
          <w:tcPr>
            <w:tcW w:w="3656" w:type="dxa"/>
            <w:gridSpan w:val="4"/>
          </w:tcPr>
          <w:p w14:paraId="079C9F86"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
        </w:tc>
        <w:tc>
          <w:tcPr>
            <w:tcW w:w="2126" w:type="dxa"/>
            <w:gridSpan w:val="2"/>
          </w:tcPr>
          <w:p w14:paraId="1EA08A42"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
        </w:tc>
      </w:tr>
      <w:tr w:rsidR="00B43097" w:rsidRPr="00B43097" w14:paraId="22D8E9EE" w14:textId="77777777" w:rsidTr="001E33CD">
        <w:trPr>
          <w:jc w:val="center"/>
        </w:trPr>
        <w:tc>
          <w:tcPr>
            <w:tcW w:w="679" w:type="dxa"/>
            <w:vAlign w:val="center"/>
          </w:tcPr>
          <w:p w14:paraId="58296097" w14:textId="77777777" w:rsidR="001E33CD" w:rsidRPr="00B43097" w:rsidRDefault="001E33CD" w:rsidP="001E33CD">
            <w:pPr>
              <w:autoSpaceDE/>
              <w:autoSpaceDN/>
              <w:spacing w:before="60" w:after="60"/>
              <w:jc w:val="center"/>
              <w:rPr>
                <w:rFonts w:ascii="Times New Roman" w:eastAsia="Calibri" w:hAnsi="Times New Roman" w:cs="Times New Roman"/>
                <w:b/>
                <w:bCs/>
                <w:sz w:val="26"/>
                <w:szCs w:val="26"/>
                <w:lang w:val="en-US"/>
              </w:rPr>
            </w:pPr>
            <w:r w:rsidRPr="00B43097">
              <w:rPr>
                <w:rFonts w:ascii="Times New Roman" w:eastAsia="Calibri" w:hAnsi="Times New Roman" w:cs="Times New Roman"/>
                <w:b/>
                <w:bCs/>
                <w:sz w:val="26"/>
                <w:szCs w:val="26"/>
                <w:lang w:val="en-US"/>
              </w:rPr>
              <w:t>8</w:t>
            </w:r>
          </w:p>
        </w:tc>
        <w:tc>
          <w:tcPr>
            <w:tcW w:w="9068" w:type="dxa"/>
            <w:gridSpan w:val="8"/>
          </w:tcPr>
          <w:p w14:paraId="466B70F3"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bCs/>
                <w:sz w:val="26"/>
                <w:szCs w:val="26"/>
                <w:lang w:val="en-US"/>
              </w:rPr>
              <w:t>Tổng</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quan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tình</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hình</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nghiên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cứu</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ứng</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dụng</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phát</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triển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làm</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chủ</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công</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nghệ</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và</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sản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xuất</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sản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phẩm</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của</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các</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doanh</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nghiệp</w:t>
            </w:r>
            <w:proofErr w:type="spellEnd"/>
            <w:r w:rsidRPr="00B43097">
              <w:rPr>
                <w:rFonts w:ascii="Times New Roman" w:eastAsia="Calibri" w:hAnsi="Times New Roman" w:cs="Times New Roman"/>
                <w:b/>
                <w:bCs/>
                <w:sz w:val="26"/>
                <w:szCs w:val="26"/>
                <w:lang w:val="en-US"/>
              </w:rPr>
              <w:t xml:space="preserve"> ở </w:t>
            </w:r>
            <w:proofErr w:type="spellStart"/>
            <w:r w:rsidRPr="00B43097">
              <w:rPr>
                <w:rFonts w:ascii="Times New Roman" w:eastAsia="Calibri" w:hAnsi="Times New Roman" w:cs="Times New Roman"/>
                <w:b/>
                <w:bCs/>
                <w:sz w:val="26"/>
                <w:szCs w:val="26"/>
                <w:lang w:val="en-US"/>
              </w:rPr>
              <w:t>trong</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và</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ngoài</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nước</w:t>
            </w:r>
            <w:proofErr w:type="spellEnd"/>
            <w:r w:rsidRPr="00B43097">
              <w:rPr>
                <w:rFonts w:ascii="Times New Roman" w:eastAsia="Calibri" w:hAnsi="Times New Roman" w:cs="Times New Roman"/>
                <w:b/>
                <w:bCs/>
                <w:sz w:val="26"/>
                <w:szCs w:val="26"/>
                <w:lang w:val="en-US"/>
              </w:rPr>
              <w:t xml:space="preserve"> </w:t>
            </w:r>
            <w:r w:rsidRPr="00B43097">
              <w:rPr>
                <w:rFonts w:ascii="Times New Roman" w:eastAsia="Calibri" w:hAnsi="Times New Roman" w:cs="Times New Roman"/>
                <w:iCs/>
                <w:sz w:val="26"/>
                <w:szCs w:val="26"/>
                <w:lang w:val="en-US"/>
              </w:rPr>
              <w:t>(</w:t>
            </w:r>
            <w:proofErr w:type="spellStart"/>
            <w:r w:rsidRPr="00B43097">
              <w:rPr>
                <w:rFonts w:ascii="Times New Roman" w:eastAsia="Calibri" w:hAnsi="Times New Roman" w:cs="Times New Roman"/>
                <w:iCs/>
                <w:sz w:val="26"/>
                <w:szCs w:val="26"/>
                <w:lang w:val="en-US"/>
              </w:rPr>
              <w:t>thể</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hiện</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rõ</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quan</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điểm</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của</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doanh</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nghiệp</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về</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vai</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trò</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quan</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trọng</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sản</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phẩm</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tạo</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ra</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đóng</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góp</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cho</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sự</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phát</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triển</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kinh</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tế</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xã</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hội</w:t>
            </w:r>
            <w:proofErr w:type="spellEnd"/>
            <w:r w:rsidRPr="00B43097">
              <w:rPr>
                <w:rFonts w:ascii="Times New Roman" w:eastAsia="Calibri" w:hAnsi="Times New Roman" w:cs="Times New Roman"/>
                <w:iCs/>
                <w:sz w:val="26"/>
                <w:szCs w:val="26"/>
                <w:lang w:val="en-US"/>
              </w:rPr>
              <w:t xml:space="preserve"> ở </w:t>
            </w:r>
            <w:proofErr w:type="spellStart"/>
            <w:r w:rsidRPr="00B43097">
              <w:rPr>
                <w:rFonts w:ascii="Times New Roman" w:eastAsia="Calibri" w:hAnsi="Times New Roman" w:cs="Times New Roman"/>
                <w:iCs/>
                <w:sz w:val="26"/>
                <w:szCs w:val="26"/>
                <w:lang w:val="en-US"/>
              </w:rPr>
              <w:t>Việt</w:t>
            </w:r>
            <w:proofErr w:type="spellEnd"/>
            <w:r w:rsidRPr="00B43097">
              <w:rPr>
                <w:rFonts w:ascii="Times New Roman" w:eastAsia="Calibri" w:hAnsi="Times New Roman" w:cs="Times New Roman"/>
                <w:iCs/>
                <w:sz w:val="26"/>
                <w:szCs w:val="26"/>
                <w:lang w:val="en-US"/>
              </w:rPr>
              <w:t xml:space="preserve"> Nam)</w:t>
            </w:r>
          </w:p>
        </w:tc>
      </w:tr>
      <w:tr w:rsidR="00B43097" w:rsidRPr="00B43097" w14:paraId="5F50D4AF" w14:textId="77777777" w:rsidTr="001E33CD">
        <w:trPr>
          <w:jc w:val="center"/>
        </w:trPr>
        <w:tc>
          <w:tcPr>
            <w:tcW w:w="9747" w:type="dxa"/>
            <w:gridSpan w:val="9"/>
          </w:tcPr>
          <w:p w14:paraId="76930628" w14:textId="77777777" w:rsidR="001E33CD" w:rsidRPr="00B43097" w:rsidRDefault="001E33CD" w:rsidP="001E33CD">
            <w:pPr>
              <w:autoSpaceDE/>
              <w:autoSpaceDN/>
              <w:spacing w:before="60" w:after="60"/>
              <w:jc w:val="both"/>
              <w:rPr>
                <w:rFonts w:ascii="Times New Roman" w:eastAsia="Calibri" w:hAnsi="Times New Roman" w:cs="Times New Roman"/>
                <w:iCs/>
                <w:sz w:val="26"/>
                <w:szCs w:val="26"/>
                <w:lang w:val="en-US"/>
              </w:rPr>
            </w:pPr>
            <w:r w:rsidRPr="00B43097">
              <w:rPr>
                <w:rFonts w:ascii="Times New Roman" w:eastAsia="Calibri" w:hAnsi="Times New Roman" w:cs="Times New Roman"/>
                <w:iCs/>
                <w:sz w:val="26"/>
                <w:szCs w:val="26"/>
                <w:lang w:val="en-US"/>
              </w:rPr>
              <w:t xml:space="preserve">8.1. </w:t>
            </w:r>
            <w:proofErr w:type="spellStart"/>
            <w:r w:rsidRPr="00B43097">
              <w:rPr>
                <w:rFonts w:ascii="Times New Roman" w:eastAsia="Calibri" w:hAnsi="Times New Roman" w:cs="Times New Roman"/>
                <w:iCs/>
                <w:sz w:val="26"/>
                <w:szCs w:val="26"/>
                <w:lang w:val="en-US"/>
              </w:rPr>
              <w:t>Ngoài</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nước</w:t>
            </w:r>
            <w:proofErr w:type="spellEnd"/>
            <w:r w:rsidRPr="00B43097">
              <w:rPr>
                <w:rFonts w:ascii="Times New Roman" w:eastAsia="Calibri" w:hAnsi="Times New Roman" w:cs="Times New Roman"/>
                <w:iCs/>
                <w:sz w:val="26"/>
                <w:szCs w:val="26"/>
                <w:lang w:val="en-US"/>
              </w:rPr>
              <w:t>:</w:t>
            </w:r>
          </w:p>
          <w:p w14:paraId="01601D4D"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iCs/>
                <w:sz w:val="26"/>
                <w:szCs w:val="26"/>
                <w:lang w:val="en-US"/>
              </w:rPr>
              <w:t xml:space="preserve">8.2. </w:t>
            </w:r>
            <w:proofErr w:type="spellStart"/>
            <w:r w:rsidRPr="00B43097">
              <w:rPr>
                <w:rFonts w:ascii="Times New Roman" w:eastAsia="Calibri" w:hAnsi="Times New Roman" w:cs="Times New Roman"/>
                <w:iCs/>
                <w:sz w:val="26"/>
                <w:szCs w:val="26"/>
                <w:lang w:val="en-US"/>
              </w:rPr>
              <w:t>Trong</w:t>
            </w:r>
            <w:proofErr w:type="spellEnd"/>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iCs/>
                <w:sz w:val="26"/>
                <w:szCs w:val="26"/>
                <w:lang w:val="en-US"/>
              </w:rPr>
              <w:t>nước</w:t>
            </w:r>
            <w:proofErr w:type="spellEnd"/>
            <w:r w:rsidRPr="00B43097">
              <w:rPr>
                <w:rFonts w:ascii="Times New Roman" w:eastAsia="Calibri" w:hAnsi="Times New Roman" w:cs="Times New Roman"/>
                <w:sz w:val="26"/>
                <w:szCs w:val="26"/>
                <w:lang w:val="en-US"/>
              </w:rPr>
              <w:t>:</w:t>
            </w:r>
          </w:p>
        </w:tc>
      </w:tr>
      <w:tr w:rsidR="00B43097" w:rsidRPr="00B43097" w14:paraId="75D2E6DB" w14:textId="77777777" w:rsidTr="001E33CD">
        <w:trPr>
          <w:trHeight w:val="180"/>
          <w:jc w:val="center"/>
        </w:trPr>
        <w:tc>
          <w:tcPr>
            <w:tcW w:w="9747" w:type="dxa"/>
            <w:gridSpan w:val="9"/>
            <w:vAlign w:val="center"/>
          </w:tcPr>
          <w:p w14:paraId="3AFC22E1" w14:textId="77777777" w:rsidR="001E33CD" w:rsidRPr="00B43097" w:rsidRDefault="001E33CD" w:rsidP="001E33CD">
            <w:pPr>
              <w:autoSpaceDE/>
              <w:autoSpaceDN/>
              <w:spacing w:before="60" w:after="60"/>
              <w:jc w:val="both"/>
              <w:rPr>
                <w:rFonts w:ascii="Times New Roman" w:eastAsia="Calibri" w:hAnsi="Times New Roman" w:cs="Times New Roman"/>
                <w:b/>
                <w:bCs/>
                <w:sz w:val="26"/>
                <w:szCs w:val="26"/>
                <w:lang w:val="en-US"/>
              </w:rPr>
            </w:pPr>
            <w:r w:rsidRPr="00B43097">
              <w:rPr>
                <w:rFonts w:ascii="Times New Roman" w:eastAsia="Calibri" w:hAnsi="Times New Roman" w:cs="Times New Roman"/>
                <w:b/>
                <w:bCs/>
                <w:sz w:val="26"/>
                <w:szCs w:val="26"/>
                <w:lang w:val="en-US"/>
              </w:rPr>
              <w:t xml:space="preserve">II. </w:t>
            </w:r>
            <w:proofErr w:type="spellStart"/>
            <w:r w:rsidRPr="00B43097">
              <w:rPr>
                <w:rFonts w:ascii="Times New Roman" w:eastAsia="Calibri" w:hAnsi="Times New Roman" w:cs="Times New Roman"/>
                <w:b/>
                <w:bCs/>
                <w:sz w:val="26"/>
                <w:szCs w:val="26"/>
                <w:lang w:val="en-US"/>
              </w:rPr>
              <w:t>Mục</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tiêu</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nội</w:t>
            </w:r>
            <w:proofErr w:type="spellEnd"/>
            <w:r w:rsidRPr="00B43097">
              <w:rPr>
                <w:rFonts w:ascii="Times New Roman" w:eastAsia="Calibri" w:hAnsi="Times New Roman" w:cs="Times New Roman"/>
                <w:b/>
                <w:bCs/>
                <w:sz w:val="26"/>
                <w:szCs w:val="26"/>
                <w:lang w:val="en-US"/>
              </w:rPr>
              <w:t xml:space="preserve"> dung </w:t>
            </w:r>
            <w:proofErr w:type="spellStart"/>
            <w:r w:rsidRPr="00B43097">
              <w:rPr>
                <w:rFonts w:ascii="Times New Roman" w:eastAsia="Calibri" w:hAnsi="Times New Roman" w:cs="Times New Roman"/>
                <w:b/>
                <w:bCs/>
                <w:sz w:val="26"/>
                <w:szCs w:val="26"/>
                <w:lang w:val="en-US"/>
              </w:rPr>
              <w:t>chủ</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yếu</w:t>
            </w:r>
            <w:proofErr w:type="spellEnd"/>
            <w:r w:rsidRPr="00B43097">
              <w:rPr>
                <w:rFonts w:ascii="Times New Roman" w:eastAsia="Calibri" w:hAnsi="Times New Roman" w:cs="Times New Roman"/>
                <w:b/>
                <w:bCs/>
                <w:sz w:val="26"/>
                <w:szCs w:val="26"/>
                <w:lang w:val="en-US"/>
              </w:rPr>
              <w:t xml:space="preserve"> </w:t>
            </w:r>
          </w:p>
        </w:tc>
      </w:tr>
      <w:tr w:rsidR="00B43097" w:rsidRPr="00B43097" w14:paraId="368E9897" w14:textId="77777777" w:rsidTr="001E33CD">
        <w:trPr>
          <w:jc w:val="center"/>
        </w:trPr>
        <w:tc>
          <w:tcPr>
            <w:tcW w:w="679" w:type="dxa"/>
          </w:tcPr>
          <w:p w14:paraId="36EF4696"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9</w:t>
            </w:r>
          </w:p>
        </w:tc>
        <w:tc>
          <w:tcPr>
            <w:tcW w:w="9068" w:type="dxa"/>
            <w:gridSpan w:val="8"/>
          </w:tcPr>
          <w:p w14:paraId="1473B90B"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bCs/>
                <w:iCs/>
                <w:sz w:val="26"/>
                <w:szCs w:val="26"/>
                <w:lang w:val="en-US"/>
              </w:rPr>
              <w:t>Mục</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tiêu</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định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hướng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và</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kế</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hoạch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phát</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triển</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sản</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phẩm</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của</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doanh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nghiệp</w:t>
            </w:r>
            <w:proofErr w:type="spellEnd"/>
          </w:p>
        </w:tc>
      </w:tr>
      <w:tr w:rsidR="00B43097" w:rsidRPr="00B43097" w14:paraId="1D3DD757" w14:textId="77777777" w:rsidTr="001E33CD">
        <w:trPr>
          <w:jc w:val="center"/>
        </w:trPr>
        <w:tc>
          <w:tcPr>
            <w:tcW w:w="9747" w:type="dxa"/>
            <w:gridSpan w:val="9"/>
          </w:tcPr>
          <w:p w14:paraId="1780982C"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bCs/>
                <w:sz w:val="26"/>
                <w:szCs w:val="26"/>
                <w:lang w:val="en-US"/>
              </w:rPr>
              <w:t xml:space="preserve">9.1. </w:t>
            </w:r>
            <w:proofErr w:type="spellStart"/>
            <w:r w:rsidRPr="00B43097">
              <w:rPr>
                <w:rFonts w:ascii="Times New Roman" w:eastAsia="Calibri" w:hAnsi="Times New Roman" w:cs="Times New Roman"/>
                <w:bCs/>
                <w:sz w:val="26"/>
                <w:szCs w:val="26"/>
                <w:lang w:val="en-US"/>
              </w:rPr>
              <w:t>Phù</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hợp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với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mục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tiêu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phát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triển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kinh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tế-xã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hội</w:t>
            </w:r>
            <w:proofErr w:type="spellEnd"/>
            <w:r w:rsidRPr="00B43097">
              <w:rPr>
                <w:rFonts w:ascii="Times New Roman" w:eastAsia="Calibri" w:hAnsi="Times New Roman" w:cs="Times New Roman"/>
                <w:b/>
                <w:bCs/>
                <w:sz w:val="26"/>
                <w:szCs w:val="26"/>
                <w:lang w:val="en-US"/>
              </w:rPr>
              <w:t xml:space="preserve"> </w:t>
            </w:r>
            <w:r w:rsidRPr="00B43097">
              <w:rPr>
                <w:rFonts w:ascii="Times New Roman" w:eastAsia="Calibri" w:hAnsi="Times New Roman" w:cs="Times New Roman"/>
                <w:sz w:val="26"/>
                <w:szCs w:val="26"/>
                <w:lang w:val="en-US"/>
              </w:rPr>
              <w:t>(</w:t>
            </w:r>
            <w:proofErr w:type="spellStart"/>
            <w:r w:rsidRPr="00B43097">
              <w:rPr>
                <w:rFonts w:ascii="Times New Roman" w:eastAsia="Calibri" w:hAnsi="Times New Roman" w:cs="Times New Roman"/>
                <w:sz w:val="26"/>
                <w:szCs w:val="26"/>
                <w:lang w:val="en-US"/>
              </w:rPr>
              <w:t>giải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quyết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những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mục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tiêu</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vấn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đề</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cụ</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thể</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gì</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phục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vụ</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chiến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lược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phát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triển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kinh</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tế-xã</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hội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của</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đất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nước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của</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địa</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phương</w:t>
            </w:r>
            <w:proofErr w:type="spellEnd"/>
            <w:r w:rsidRPr="00B43097">
              <w:rPr>
                <w:rFonts w:ascii="Times New Roman" w:eastAsia="Calibri" w:hAnsi="Times New Roman" w:cs="Times New Roman"/>
                <w:sz w:val="26"/>
                <w:szCs w:val="26"/>
                <w:lang w:val="en-US"/>
              </w:rPr>
              <w:t>...)</w:t>
            </w:r>
          </w:p>
          <w:p w14:paraId="3B5A961E"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bCs/>
                <w:sz w:val="26"/>
                <w:szCs w:val="26"/>
                <w:lang w:val="en-US"/>
              </w:rPr>
              <w:t xml:space="preserve">9.2. </w:t>
            </w:r>
            <w:proofErr w:type="spellStart"/>
            <w:r w:rsidRPr="00B43097">
              <w:rPr>
                <w:rFonts w:ascii="Times New Roman" w:eastAsia="Calibri" w:hAnsi="Times New Roman" w:cs="Times New Roman"/>
                <w:bCs/>
                <w:sz w:val="26"/>
                <w:szCs w:val="26"/>
                <w:lang w:val="en-US"/>
              </w:rPr>
              <w:t>Phù</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hợp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với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tiềm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lực</w:t>
            </w:r>
            <w:proofErr w:type="spellEnd"/>
            <w:r w:rsidRPr="00B43097">
              <w:rPr>
                <w:rFonts w:ascii="Times New Roman" w:eastAsia="Calibri" w:hAnsi="Times New Roman" w:cs="Times New Roman"/>
                <w:bCs/>
                <w:sz w:val="26"/>
                <w:szCs w:val="26"/>
                <w:lang w:val="en-US"/>
              </w:rPr>
              <w:t xml:space="preserve"> khoa </w:t>
            </w:r>
            <w:proofErr w:type="spellStart"/>
            <w:r w:rsidRPr="00B43097">
              <w:rPr>
                <w:rFonts w:ascii="Times New Roman" w:eastAsia="Calibri" w:hAnsi="Times New Roman" w:cs="Times New Roman"/>
                <w:bCs/>
                <w:sz w:val="26"/>
                <w:szCs w:val="26"/>
                <w:lang w:val="en-US"/>
              </w:rPr>
              <w:t>học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và</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công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nghệ</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Việt</w:t>
            </w:r>
            <w:proofErr w:type="spellEnd"/>
            <w:r w:rsidRPr="00B43097">
              <w:rPr>
                <w:rFonts w:ascii="Times New Roman" w:eastAsia="Calibri" w:hAnsi="Times New Roman" w:cs="Times New Roman"/>
                <w:bCs/>
                <w:sz w:val="26"/>
                <w:szCs w:val="26"/>
                <w:lang w:val="en-US"/>
              </w:rPr>
              <w:t xml:space="preserve"> Nam (</w:t>
            </w:r>
            <w:proofErr w:type="spellStart"/>
            <w:r w:rsidRPr="00B43097">
              <w:rPr>
                <w:rFonts w:ascii="Times New Roman" w:eastAsia="Calibri" w:hAnsi="Times New Roman" w:cs="Times New Roman"/>
                <w:bCs/>
                <w:sz w:val="26"/>
                <w:szCs w:val="26"/>
                <w:lang w:val="en-US"/>
              </w:rPr>
              <w:t>ứ</w:t>
            </w:r>
            <w:r w:rsidRPr="00B43097">
              <w:rPr>
                <w:rFonts w:ascii="Times New Roman" w:eastAsia="Calibri" w:hAnsi="Times New Roman" w:cs="Times New Roman"/>
                <w:sz w:val="26"/>
                <w:szCs w:val="26"/>
                <w:lang w:val="en-US"/>
              </w:rPr>
              <w:t>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dụng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phát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triển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giải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mã</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làm</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chủ</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những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công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nghệ</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sản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xuất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sản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phẩm</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gì</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Sản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phẩm</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tạo</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ra</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đạt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trình</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độ</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nào</w:t>
            </w:r>
            <w:proofErr w:type="spellEnd"/>
            <w:r w:rsidRPr="00B43097">
              <w:rPr>
                <w:rFonts w:ascii="Times New Roman" w:eastAsia="Calibri" w:hAnsi="Times New Roman" w:cs="Times New Roman"/>
                <w:sz w:val="26"/>
                <w:szCs w:val="26"/>
                <w:lang w:val="en-US"/>
              </w:rPr>
              <w:t xml:space="preserve"> so </w:t>
            </w:r>
            <w:proofErr w:type="spellStart"/>
            <w:r w:rsidRPr="00B43097">
              <w:rPr>
                <w:rFonts w:ascii="Times New Roman" w:eastAsia="Calibri" w:hAnsi="Times New Roman" w:cs="Times New Roman"/>
                <w:sz w:val="26"/>
                <w:szCs w:val="26"/>
                <w:lang w:val="en-US"/>
              </w:rPr>
              <w:t>với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trong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khu</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vực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và</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quốc</w:t>
            </w:r>
            <w:proofErr w:type="spellEnd"/>
            <w:r w:rsidRPr="00B43097">
              <w:rPr>
                <w:rFonts w:ascii="Times New Roman" w:eastAsia="Calibri" w:hAnsi="Times New Roman" w:cs="Times New Roman"/>
                <w:sz w:val="26"/>
                <w:szCs w:val="26"/>
                <w:lang w:val="en-US"/>
              </w:rPr>
              <w:t xml:space="preserve"> </w:t>
            </w:r>
            <w:proofErr w:type="spellStart"/>
            <w:proofErr w:type="gramStart"/>
            <w:r w:rsidRPr="00B43097">
              <w:rPr>
                <w:rFonts w:ascii="Times New Roman" w:eastAsia="Calibri" w:hAnsi="Times New Roman" w:cs="Times New Roman"/>
                <w:sz w:val="26"/>
                <w:szCs w:val="26"/>
                <w:lang w:val="en-US"/>
              </w:rPr>
              <w:t>tế</w:t>
            </w:r>
            <w:proofErr w:type="spellEnd"/>
            <w:r w:rsidRPr="00B43097">
              <w:rPr>
                <w:rFonts w:ascii="Times New Roman" w:eastAsia="Calibri" w:hAnsi="Times New Roman" w:cs="Times New Roman"/>
                <w:sz w:val="26"/>
                <w:szCs w:val="26"/>
                <w:lang w:val="en-US"/>
              </w:rPr>
              <w:t>,...</w:t>
            </w:r>
            <w:proofErr w:type="gramEnd"/>
            <w:r w:rsidRPr="00B43097">
              <w:rPr>
                <w:rFonts w:ascii="Times New Roman" w:eastAsia="Calibri" w:hAnsi="Times New Roman" w:cs="Times New Roman"/>
                <w:sz w:val="26"/>
                <w:szCs w:val="26"/>
                <w:lang w:val="en-US"/>
              </w:rPr>
              <w:t>)</w:t>
            </w:r>
          </w:p>
        </w:tc>
      </w:tr>
      <w:tr w:rsidR="00B43097" w:rsidRPr="00B43097" w14:paraId="2C4F96EA" w14:textId="77777777" w:rsidTr="001E33CD">
        <w:trPr>
          <w:jc w:val="center"/>
        </w:trPr>
        <w:tc>
          <w:tcPr>
            <w:tcW w:w="679" w:type="dxa"/>
          </w:tcPr>
          <w:p w14:paraId="687AE14C"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10</w:t>
            </w:r>
          </w:p>
        </w:tc>
        <w:tc>
          <w:tcPr>
            <w:tcW w:w="9068" w:type="dxa"/>
            <w:gridSpan w:val="8"/>
          </w:tcPr>
          <w:p w14:paraId="4D21FF65" w14:textId="77777777" w:rsidR="001E33CD" w:rsidRPr="00B43097" w:rsidRDefault="001E33CD" w:rsidP="001E33CD">
            <w:pPr>
              <w:autoSpaceDE/>
              <w:autoSpaceDN/>
              <w:spacing w:before="60" w:after="60"/>
              <w:jc w:val="both"/>
              <w:rPr>
                <w:rFonts w:ascii="Times New Roman" w:eastAsia="Calibri" w:hAnsi="Times New Roman" w:cs="Times New Roman"/>
                <w:b/>
                <w:bCs/>
                <w:iCs/>
                <w:sz w:val="26"/>
                <w:szCs w:val="26"/>
                <w:lang w:val="en-US"/>
              </w:rPr>
            </w:pPr>
            <w:proofErr w:type="spellStart"/>
            <w:r w:rsidRPr="00B43097">
              <w:rPr>
                <w:rFonts w:ascii="Times New Roman" w:eastAsia="Calibri" w:hAnsi="Times New Roman" w:cs="Times New Roman"/>
                <w:b/>
                <w:bCs/>
                <w:iCs/>
                <w:sz w:val="26"/>
                <w:szCs w:val="26"/>
                <w:lang w:val="en-US"/>
              </w:rPr>
              <w:t>Nội</w:t>
            </w:r>
            <w:proofErr w:type="spellEnd"/>
            <w:r w:rsidRPr="00B43097">
              <w:rPr>
                <w:rFonts w:ascii="Times New Roman" w:eastAsia="Calibri" w:hAnsi="Times New Roman" w:cs="Times New Roman"/>
                <w:b/>
                <w:bCs/>
                <w:iCs/>
                <w:sz w:val="26"/>
                <w:szCs w:val="26"/>
                <w:lang w:val="en-US"/>
              </w:rPr>
              <w:t xml:space="preserve"> dung </w:t>
            </w:r>
            <w:proofErr w:type="spellStart"/>
            <w:r w:rsidRPr="00B43097">
              <w:rPr>
                <w:rFonts w:ascii="Times New Roman" w:eastAsia="Calibri" w:hAnsi="Times New Roman" w:cs="Times New Roman"/>
                <w:b/>
                <w:bCs/>
                <w:iCs/>
                <w:sz w:val="26"/>
                <w:szCs w:val="26"/>
                <w:lang w:val="en-US"/>
              </w:rPr>
              <w:t>thuyết</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minh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doanh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nghiệp</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công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nghệ</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cao</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giải</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trình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việc</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đáp</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ứng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tiêu</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chí</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xác</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định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doanh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nghiệp</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công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nghệ</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cao</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theo</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quy</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định</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pháp</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luật</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hiện</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hành</w:t>
            </w:r>
            <w:proofErr w:type="spellEnd"/>
            <w:r w:rsidRPr="00B43097">
              <w:rPr>
                <w:rFonts w:ascii="Times New Roman" w:eastAsia="Calibri" w:hAnsi="Times New Roman" w:cs="Times New Roman"/>
                <w:b/>
                <w:bCs/>
                <w:iCs/>
                <w:sz w:val="26"/>
                <w:szCs w:val="26"/>
                <w:lang w:val="en-US"/>
              </w:rPr>
              <w:t>)</w:t>
            </w:r>
          </w:p>
        </w:tc>
      </w:tr>
      <w:tr w:rsidR="00B43097" w:rsidRPr="00B43097" w14:paraId="3AE61264" w14:textId="77777777" w:rsidTr="001E33CD">
        <w:trPr>
          <w:jc w:val="center"/>
        </w:trPr>
        <w:tc>
          <w:tcPr>
            <w:tcW w:w="9747" w:type="dxa"/>
            <w:gridSpan w:val="9"/>
          </w:tcPr>
          <w:p w14:paraId="045D64F4"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Tiêu</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chí</w:t>
            </w:r>
            <w:proofErr w:type="spellEnd"/>
            <w:r w:rsidRPr="00B43097">
              <w:rPr>
                <w:rFonts w:ascii="Times New Roman" w:eastAsia="Calibri" w:hAnsi="Times New Roman" w:cs="Times New Roman"/>
                <w:sz w:val="26"/>
                <w:szCs w:val="26"/>
                <w:lang w:val="en-US"/>
              </w:rPr>
              <w:t xml:space="preserve"> 1</w:t>
            </w:r>
          </w:p>
          <w:p w14:paraId="0DF6A53B"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Tiêu</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chí</w:t>
            </w:r>
            <w:proofErr w:type="spellEnd"/>
            <w:r w:rsidRPr="00B43097">
              <w:rPr>
                <w:rFonts w:ascii="Times New Roman" w:eastAsia="Calibri" w:hAnsi="Times New Roman" w:cs="Times New Roman"/>
                <w:sz w:val="26"/>
                <w:szCs w:val="26"/>
                <w:lang w:val="en-US"/>
              </w:rPr>
              <w:t xml:space="preserve"> 2</w:t>
            </w:r>
          </w:p>
          <w:p w14:paraId="4A2D91F0"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sz w:val="26"/>
                <w:szCs w:val="26"/>
                <w:lang w:val="en-US"/>
              </w:rPr>
              <w:t>Giải</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trình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dây</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chuyền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công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nghệ</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các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thiết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chính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trong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dây</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chuyền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công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nghệ</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xuất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xuất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xứ</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thiết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ký</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hiệu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các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đặc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tính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tính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kỹ</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thuật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thiết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công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suất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thiết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năm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chế</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tạo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thiết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tình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trạng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thiết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thời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gian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bảo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hành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Tính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đồng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bộ</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thiết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trong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dây</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chuyền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công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nghệ</w:t>
            </w:r>
            <w:proofErr w:type="spellEnd"/>
            <w:r w:rsidRPr="00B43097">
              <w:rPr>
                <w:rFonts w:ascii="Times New Roman" w:eastAsia="Calibri" w:hAnsi="Times New Roman" w:cs="Times New Roman"/>
                <w:bCs/>
                <w:sz w:val="26"/>
                <w:szCs w:val="26"/>
                <w:lang w:val="en-US"/>
              </w:rPr>
              <w:t>.</w:t>
            </w:r>
          </w:p>
          <w:p w14:paraId="5144854B" w14:textId="77777777" w:rsidR="001E33CD" w:rsidRPr="00B43097" w:rsidRDefault="001E33CD" w:rsidP="001E33CD">
            <w:pPr>
              <w:autoSpaceDE/>
              <w:autoSpaceDN/>
              <w:spacing w:before="60" w:after="60"/>
              <w:jc w:val="both"/>
              <w:rPr>
                <w:rFonts w:ascii="Times New Roman" w:eastAsia="Calibri" w:hAnsi="Times New Roman" w:cs="Times New Roman"/>
                <w:b/>
                <w:sz w:val="26"/>
                <w:szCs w:val="26"/>
                <w:lang w:val="en-US"/>
              </w:rPr>
            </w:pPr>
            <w:proofErr w:type="spellStart"/>
            <w:r w:rsidRPr="00B43097">
              <w:rPr>
                <w:rFonts w:ascii="Times New Roman" w:eastAsia="Calibri" w:hAnsi="Times New Roman" w:cs="Times New Roman"/>
                <w:b/>
                <w:sz w:val="26"/>
                <w:szCs w:val="26"/>
                <w:lang w:val="en-US"/>
              </w:rPr>
              <w:t>Những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vấn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đề</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khác</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có</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liên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quan</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nếu</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có</w:t>
            </w:r>
            <w:proofErr w:type="spellEnd"/>
            <w:r w:rsidRPr="00B43097">
              <w:rPr>
                <w:rFonts w:ascii="Times New Roman" w:eastAsia="Calibri" w:hAnsi="Times New Roman" w:cs="Times New Roman"/>
                <w:b/>
                <w:sz w:val="26"/>
                <w:szCs w:val="26"/>
                <w:lang w:val="en-US"/>
              </w:rPr>
              <w:t>):</w:t>
            </w:r>
          </w:p>
          <w:p w14:paraId="4CBA77AB"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bCs/>
                <w:sz w:val="26"/>
                <w:szCs w:val="26"/>
                <w:lang w:val="en-US"/>
              </w:rPr>
            </w:pPr>
            <w:proofErr w:type="spellStart"/>
            <w:r w:rsidRPr="00B43097">
              <w:rPr>
                <w:rFonts w:ascii="Times New Roman" w:eastAsia="Calibri" w:hAnsi="Times New Roman" w:cs="Times New Roman"/>
                <w:bCs/>
                <w:sz w:val="26"/>
                <w:szCs w:val="26"/>
                <w:lang w:val="en-US"/>
              </w:rPr>
              <w:t>Sử</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dụng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nguyên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nhiên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vật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liệu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linh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kiện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phụ</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tùng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xem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xét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khả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khai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thác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cung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ứng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vận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chuyển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lưu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giữ</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nguyên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vật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liệu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để</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cung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cấp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dự</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án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xem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xét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chủng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loại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khối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lượng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giá</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các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loại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linh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kiện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phụ</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tùng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hoặc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bán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thành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phải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nhập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ngoại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để</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gia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công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lắp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ráp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xuất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ra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xem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xét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chủng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loại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khối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lượng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giá</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nguyên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nhiên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vật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liệu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phải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nhập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ngoại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khả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sử</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dụng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nguyên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nhiên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vật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liệu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tại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địa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phương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và</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trong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nước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khả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sử</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dụng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nguyên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liệu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ít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gây</w:t>
            </w:r>
            <w:proofErr w:type="spellEnd"/>
            <w:r w:rsidRPr="00B43097">
              <w:rPr>
                <w:rFonts w:ascii="Times New Roman" w:eastAsia="Calibri" w:hAnsi="Times New Roman" w:cs="Times New Roman"/>
                <w:bCs/>
                <w:sz w:val="26"/>
                <w:szCs w:val="26"/>
                <w:lang w:val="en-US"/>
              </w:rPr>
              <w:t xml:space="preserve"> ô </w:t>
            </w:r>
            <w:proofErr w:type="spellStart"/>
            <w:r w:rsidRPr="00B43097">
              <w:rPr>
                <w:rFonts w:ascii="Times New Roman" w:eastAsia="Calibri" w:hAnsi="Times New Roman" w:cs="Times New Roman"/>
                <w:bCs/>
                <w:sz w:val="26"/>
                <w:szCs w:val="26"/>
                <w:lang w:val="en-US"/>
              </w:rPr>
              <w:t>nhiễm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môi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trường</w:t>
            </w:r>
            <w:proofErr w:type="spellEnd"/>
            <w:r w:rsidRPr="00B43097">
              <w:rPr>
                <w:rFonts w:ascii="Times New Roman" w:eastAsia="Calibri" w:hAnsi="Times New Roman" w:cs="Times New Roman"/>
                <w:bCs/>
                <w:sz w:val="26"/>
                <w:szCs w:val="26"/>
                <w:lang w:val="en-US"/>
              </w:rPr>
              <w:t>).</w:t>
            </w:r>
          </w:p>
          <w:p w14:paraId="288DCAC4"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bCs/>
                <w:sz w:val="26"/>
                <w:szCs w:val="26"/>
                <w:lang w:val="en-US"/>
              </w:rPr>
            </w:pPr>
            <w:proofErr w:type="spellStart"/>
            <w:r w:rsidRPr="00B43097">
              <w:rPr>
                <w:rFonts w:ascii="Times New Roman" w:eastAsia="Calibri" w:hAnsi="Times New Roman" w:cs="Times New Roman"/>
                <w:bCs/>
                <w:sz w:val="26"/>
                <w:szCs w:val="26"/>
                <w:lang w:val="en-US"/>
              </w:rPr>
              <w:t>Năng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lực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chuyên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môn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lực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tài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chính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khả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huy</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động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vốn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hoàn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vốn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doanh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nghiệp</w:t>
            </w:r>
            <w:proofErr w:type="spellEnd"/>
            <w:r w:rsidRPr="00B43097">
              <w:rPr>
                <w:rFonts w:ascii="Times New Roman" w:eastAsia="Calibri" w:hAnsi="Times New Roman" w:cs="Times New Roman"/>
                <w:bCs/>
                <w:sz w:val="26"/>
                <w:szCs w:val="26"/>
                <w:lang w:val="en-US"/>
              </w:rPr>
              <w:t>.</w:t>
            </w:r>
          </w:p>
          <w:p w14:paraId="62A88D67"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bCs/>
                <w:sz w:val="26"/>
                <w:szCs w:val="26"/>
                <w:lang w:val="en-US"/>
              </w:rPr>
            </w:pPr>
            <w:proofErr w:type="spellStart"/>
            <w:r w:rsidRPr="00B43097">
              <w:rPr>
                <w:rFonts w:ascii="Times New Roman" w:eastAsia="Calibri" w:hAnsi="Times New Roman" w:cs="Times New Roman"/>
                <w:bCs/>
                <w:sz w:val="26"/>
                <w:szCs w:val="26"/>
                <w:lang w:val="en-US"/>
              </w:rPr>
              <w:t>Hiệu</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quả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công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nghệ</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cao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đối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với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kinh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tế</w:t>
            </w:r>
            <w:proofErr w:type="spellEnd"/>
            <w:r w:rsidRPr="00B43097">
              <w:rPr>
                <w:rFonts w:ascii="Times New Roman" w:eastAsia="Calibri" w:hAnsi="Times New Roman" w:cs="Times New Roman"/>
                <w:bCs/>
                <w:sz w:val="26"/>
                <w:szCs w:val="26"/>
                <w:lang w:val="en-US"/>
              </w:rPr>
              <w:t xml:space="preserve"> - </w:t>
            </w:r>
            <w:proofErr w:type="spellStart"/>
            <w:r w:rsidRPr="00B43097">
              <w:rPr>
                <w:rFonts w:ascii="Times New Roman" w:eastAsia="Calibri" w:hAnsi="Times New Roman" w:cs="Times New Roman"/>
                <w:bCs/>
                <w:sz w:val="26"/>
                <w:szCs w:val="26"/>
                <w:lang w:val="en-US"/>
              </w:rPr>
              <w:t>xã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hội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mới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mở</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rộng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trường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hoặc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trường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mới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tạo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việc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làm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người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lao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động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đóng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góp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ngân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sách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nhà</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nước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lợi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ích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kinh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tế</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chủ</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dự</w:t>
            </w:r>
            <w:proofErr w:type="spellEnd"/>
            <w:r w:rsidRPr="00B43097">
              <w:rPr>
                <w:rFonts w:ascii="Times New Roman" w:eastAsia="Calibri" w:hAnsi="Times New Roman" w:cs="Times New Roman"/>
                <w:bCs/>
                <w:sz w:val="26"/>
                <w:szCs w:val="26"/>
                <w:lang w:val="en-US"/>
              </w:rPr>
              <w:t xml:space="preserve"> </w:t>
            </w:r>
            <w:proofErr w:type="spellStart"/>
            <w:proofErr w:type="gramStart"/>
            <w:r w:rsidRPr="00B43097">
              <w:rPr>
                <w:rFonts w:ascii="Times New Roman" w:eastAsia="Calibri" w:hAnsi="Times New Roman" w:cs="Times New Roman"/>
                <w:bCs/>
                <w:sz w:val="26"/>
                <w:szCs w:val="26"/>
                <w:lang w:val="en-US"/>
              </w:rPr>
              <w:t>án</w:t>
            </w:r>
            <w:proofErr w:type="spellEnd"/>
            <w:r w:rsidRPr="00B43097">
              <w:rPr>
                <w:rFonts w:ascii="Times New Roman" w:eastAsia="Calibri" w:hAnsi="Times New Roman" w:cs="Times New Roman"/>
                <w:bCs/>
                <w:sz w:val="26"/>
                <w:szCs w:val="26"/>
                <w:lang w:val="en-US"/>
              </w:rPr>
              <w:t>,...</w:t>
            </w:r>
            <w:proofErr w:type="gram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đối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với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địa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phương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ngành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nâng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cao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chất</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lastRenderedPageBreak/>
              <w:t>lượng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góp</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phần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làm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gia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tăng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giá</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trị</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tạo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ra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chủ</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lực</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sản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phẩm</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có</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thế</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mạnh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của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địa</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phương</w:t>
            </w:r>
            <w:proofErr w:type="spellEnd"/>
            <w:r w:rsidRPr="00B43097">
              <w:rPr>
                <w:rFonts w:ascii="Times New Roman" w:eastAsia="Calibri" w:hAnsi="Times New Roman" w:cs="Times New Roman"/>
                <w:bCs/>
                <w:sz w:val="26"/>
                <w:szCs w:val="26"/>
                <w:lang w:val="en-US"/>
              </w:rPr>
              <w:t>,...).</w:t>
            </w:r>
          </w:p>
          <w:p w14:paraId="77459E34"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bCs/>
                <w:sz w:val="26"/>
                <w:szCs w:val="26"/>
                <w:lang w:val="en-US"/>
              </w:rPr>
            </w:pPr>
            <w:r w:rsidRPr="00B43097">
              <w:rPr>
                <w:rFonts w:ascii="Times New Roman" w:eastAsia="Calibri" w:hAnsi="Times New Roman" w:cs="Times New Roman"/>
                <w:bCs/>
                <w:sz w:val="26"/>
                <w:szCs w:val="26"/>
                <w:lang w:val="en-US"/>
              </w:rPr>
              <w:t xml:space="preserve">Lao </w:t>
            </w:r>
            <w:proofErr w:type="spellStart"/>
            <w:r w:rsidRPr="00B43097">
              <w:rPr>
                <w:rFonts w:ascii="Times New Roman" w:eastAsia="Calibri" w:hAnsi="Times New Roman" w:cs="Times New Roman"/>
                <w:bCs/>
                <w:sz w:val="26"/>
                <w:szCs w:val="26"/>
                <w:lang w:val="en-US"/>
              </w:rPr>
              <w:t>động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và</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đào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tạo</w:t>
            </w:r>
            <w:proofErr w:type="spellEnd"/>
            <w:r w:rsidRPr="00B43097">
              <w:rPr>
                <w:rFonts w:ascii="Times New Roman" w:eastAsia="Calibri" w:hAnsi="Times New Roman" w:cs="Times New Roman"/>
                <w:bCs/>
                <w:sz w:val="26"/>
                <w:szCs w:val="26"/>
                <w:lang w:val="en-US"/>
              </w:rPr>
              <w:t>.</w:t>
            </w:r>
          </w:p>
          <w:p w14:paraId="44D31F69"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bCs/>
                <w:sz w:val="26"/>
                <w:szCs w:val="26"/>
                <w:lang w:val="en-US"/>
              </w:rPr>
            </w:pPr>
            <w:proofErr w:type="gramStart"/>
            <w:r w:rsidRPr="00B43097">
              <w:rPr>
                <w:rFonts w:ascii="Times New Roman" w:eastAsia="Calibri" w:hAnsi="Times New Roman" w:cs="Times New Roman"/>
                <w:bCs/>
                <w:sz w:val="26"/>
                <w:szCs w:val="26"/>
                <w:lang w:val="en-US"/>
              </w:rPr>
              <w:t>An</w:t>
            </w:r>
            <w:proofErr w:type="gram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toàn</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và</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vệ</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sinh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lao</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động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phòng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chống</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cháy</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nổ</w:t>
            </w:r>
            <w:proofErr w:type="spellEnd"/>
            <w:r w:rsidRPr="00B43097">
              <w:rPr>
                <w:rFonts w:ascii="Times New Roman" w:eastAsia="Calibri" w:hAnsi="Times New Roman" w:cs="Times New Roman"/>
                <w:bCs/>
                <w:sz w:val="26"/>
                <w:szCs w:val="26"/>
                <w:lang w:val="en-US"/>
              </w:rPr>
              <w:t xml:space="preserve">. </w:t>
            </w:r>
          </w:p>
          <w:p w14:paraId="7268D5FC"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w:t>
            </w:r>
          </w:p>
        </w:tc>
      </w:tr>
      <w:tr w:rsidR="00B43097" w:rsidRPr="00B43097" w14:paraId="1F8B9028" w14:textId="77777777" w:rsidTr="001E33CD">
        <w:trPr>
          <w:trHeight w:val="130"/>
          <w:jc w:val="center"/>
        </w:trPr>
        <w:tc>
          <w:tcPr>
            <w:tcW w:w="9747" w:type="dxa"/>
            <w:gridSpan w:val="9"/>
            <w:vAlign w:val="center"/>
          </w:tcPr>
          <w:p w14:paraId="275C6B42"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b/>
                <w:bCs/>
                <w:sz w:val="26"/>
                <w:szCs w:val="26"/>
                <w:lang w:val="en-US"/>
              </w:rPr>
              <w:lastRenderedPageBreak/>
              <w:t xml:space="preserve">III.  </w:t>
            </w:r>
            <w:proofErr w:type="spellStart"/>
            <w:r w:rsidRPr="00B43097">
              <w:rPr>
                <w:rFonts w:ascii="Times New Roman" w:eastAsia="Calibri" w:hAnsi="Times New Roman" w:cs="Times New Roman"/>
                <w:b/>
                <w:bCs/>
                <w:sz w:val="26"/>
                <w:szCs w:val="26"/>
                <w:lang w:val="en-US"/>
              </w:rPr>
              <w:t>Sản</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phẩm</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công</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nghệ</w:t>
            </w:r>
            <w:proofErr w:type="spellEnd"/>
            <w:r w:rsidRPr="00B43097">
              <w:rPr>
                <w:rFonts w:ascii="Times New Roman" w:eastAsia="Calibri" w:hAnsi="Times New Roman" w:cs="Times New Roman"/>
                <w:b/>
                <w:bCs/>
                <w:sz w:val="26"/>
                <w:szCs w:val="26"/>
                <w:lang w:val="en-US"/>
              </w:rPr>
              <w:t xml:space="preserve"> </w:t>
            </w:r>
            <w:proofErr w:type="spellStart"/>
            <w:r w:rsidRPr="00B43097">
              <w:rPr>
                <w:rFonts w:ascii="Times New Roman" w:eastAsia="Calibri" w:hAnsi="Times New Roman" w:cs="Times New Roman"/>
                <w:b/>
                <w:bCs/>
                <w:sz w:val="26"/>
                <w:szCs w:val="26"/>
                <w:lang w:val="en-US"/>
              </w:rPr>
              <w:t>cao</w:t>
            </w:r>
            <w:proofErr w:type="spellEnd"/>
            <w:r w:rsidRPr="00B43097">
              <w:rPr>
                <w:rFonts w:ascii="Times New Roman" w:eastAsia="Calibri" w:hAnsi="Times New Roman" w:cs="Times New Roman"/>
                <w:b/>
                <w:bCs/>
                <w:sz w:val="26"/>
                <w:szCs w:val="26"/>
                <w:lang w:val="en-US"/>
              </w:rPr>
              <w:t xml:space="preserve"> </w:t>
            </w:r>
          </w:p>
        </w:tc>
      </w:tr>
      <w:tr w:rsidR="00B43097" w:rsidRPr="00B43097" w14:paraId="654CA16A" w14:textId="77777777" w:rsidTr="001E33CD">
        <w:trPr>
          <w:jc w:val="center"/>
        </w:trPr>
        <w:tc>
          <w:tcPr>
            <w:tcW w:w="679" w:type="dxa"/>
          </w:tcPr>
          <w:p w14:paraId="48260574"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11</w:t>
            </w:r>
          </w:p>
        </w:tc>
        <w:tc>
          <w:tcPr>
            <w:tcW w:w="9068" w:type="dxa"/>
            <w:gridSpan w:val="8"/>
          </w:tcPr>
          <w:p w14:paraId="75AC1272"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bCs/>
                <w:iCs/>
                <w:sz w:val="26"/>
                <w:szCs w:val="26"/>
                <w:lang w:val="en-US"/>
              </w:rPr>
              <w:t>Yêu</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cầu</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kỹ</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thuật</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chỉ</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tiêu</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chất</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lượng</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đối</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với</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sản</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phẩm</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tạo</w:t>
            </w:r>
            <w:proofErr w:type="spellEnd"/>
            <w:r w:rsidRPr="00B43097">
              <w:rPr>
                <w:rFonts w:ascii="Times New Roman" w:eastAsia="Calibri" w:hAnsi="Times New Roman" w:cs="Times New Roman"/>
                <w:b/>
                <w:bCs/>
                <w:iCs/>
                <w:sz w:val="26"/>
                <w:szCs w:val="26"/>
                <w:lang w:val="en-US"/>
              </w:rPr>
              <w:t xml:space="preserve"> </w:t>
            </w:r>
            <w:proofErr w:type="spellStart"/>
            <w:r w:rsidRPr="00B43097">
              <w:rPr>
                <w:rFonts w:ascii="Times New Roman" w:eastAsia="Calibri" w:hAnsi="Times New Roman" w:cs="Times New Roman"/>
                <w:b/>
                <w:bCs/>
                <w:iCs/>
                <w:sz w:val="26"/>
                <w:szCs w:val="26"/>
                <w:lang w:val="en-US"/>
              </w:rPr>
              <w:t>ra</w:t>
            </w:r>
            <w:proofErr w:type="spellEnd"/>
          </w:p>
        </w:tc>
      </w:tr>
      <w:tr w:rsidR="00B43097" w:rsidRPr="00B43097" w14:paraId="043C863C" w14:textId="77777777" w:rsidTr="001E33CD">
        <w:trPr>
          <w:jc w:val="center"/>
        </w:trPr>
        <w:tc>
          <w:tcPr>
            <w:tcW w:w="679" w:type="dxa"/>
            <w:vMerge w:val="restart"/>
          </w:tcPr>
          <w:p w14:paraId="47D93F0B"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STT</w:t>
            </w:r>
          </w:p>
        </w:tc>
        <w:tc>
          <w:tcPr>
            <w:tcW w:w="2548" w:type="dxa"/>
            <w:vMerge w:val="restart"/>
          </w:tcPr>
          <w:p w14:paraId="7454532C"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Tên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sản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phẩm</w:t>
            </w:r>
            <w:proofErr w:type="spellEnd"/>
          </w:p>
          <w:p w14:paraId="6207B871"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và</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chỉ</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tiêu</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chất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lượng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chủ</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yếu</w:t>
            </w:r>
            <w:proofErr w:type="spellEnd"/>
          </w:p>
        </w:tc>
        <w:tc>
          <w:tcPr>
            <w:tcW w:w="1134" w:type="dxa"/>
            <w:gridSpan w:val="2"/>
            <w:vMerge w:val="restart"/>
          </w:tcPr>
          <w:p w14:paraId="5D3BB1D2"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Đơn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vị</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đo</w:t>
            </w:r>
            <w:proofErr w:type="spellEnd"/>
          </w:p>
        </w:tc>
        <w:tc>
          <w:tcPr>
            <w:tcW w:w="3513" w:type="dxa"/>
            <w:gridSpan w:val="4"/>
          </w:tcPr>
          <w:p w14:paraId="5621BF45"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Mức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chất</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lượng</w:t>
            </w:r>
            <w:proofErr w:type="spellEnd"/>
          </w:p>
        </w:tc>
        <w:tc>
          <w:tcPr>
            <w:tcW w:w="1873" w:type="dxa"/>
            <w:vMerge w:val="restart"/>
          </w:tcPr>
          <w:p w14:paraId="67B3AF2D"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Dự</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kiến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số</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lượng</w:t>
            </w:r>
            <w:proofErr w:type="spellEnd"/>
          </w:p>
          <w:p w14:paraId="73544DE0"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sản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phẩm</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tạo</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ra</w:t>
            </w:r>
            <w:proofErr w:type="spellEnd"/>
          </w:p>
        </w:tc>
      </w:tr>
      <w:tr w:rsidR="00B43097" w:rsidRPr="00B43097" w14:paraId="5935AA08" w14:textId="77777777" w:rsidTr="001E33CD">
        <w:trPr>
          <w:jc w:val="center"/>
        </w:trPr>
        <w:tc>
          <w:tcPr>
            <w:tcW w:w="679" w:type="dxa"/>
            <w:vMerge/>
          </w:tcPr>
          <w:p w14:paraId="20F66904"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2548" w:type="dxa"/>
            <w:vMerge/>
          </w:tcPr>
          <w:p w14:paraId="2827814A"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1134" w:type="dxa"/>
            <w:gridSpan w:val="2"/>
            <w:vMerge/>
          </w:tcPr>
          <w:p w14:paraId="0E97CEA0"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894" w:type="dxa"/>
            <w:vMerge w:val="restart"/>
          </w:tcPr>
          <w:p w14:paraId="70DE8253"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Cần</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đạt</w:t>
            </w:r>
            <w:proofErr w:type="spellEnd"/>
          </w:p>
        </w:tc>
        <w:tc>
          <w:tcPr>
            <w:tcW w:w="2619" w:type="dxa"/>
            <w:gridSpan w:val="3"/>
          </w:tcPr>
          <w:p w14:paraId="233A9ED1"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Mẫu</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tương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tự</w:t>
            </w:r>
            <w:proofErr w:type="spellEnd"/>
          </w:p>
        </w:tc>
        <w:tc>
          <w:tcPr>
            <w:tcW w:w="1873" w:type="dxa"/>
            <w:vMerge/>
          </w:tcPr>
          <w:p w14:paraId="1AEB8AB9"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r>
      <w:tr w:rsidR="00B43097" w:rsidRPr="00B43097" w14:paraId="58CCF2FC" w14:textId="77777777" w:rsidTr="001E33CD">
        <w:trPr>
          <w:jc w:val="center"/>
        </w:trPr>
        <w:tc>
          <w:tcPr>
            <w:tcW w:w="679" w:type="dxa"/>
            <w:vMerge/>
          </w:tcPr>
          <w:p w14:paraId="7AC8D20A"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2548" w:type="dxa"/>
            <w:vMerge/>
          </w:tcPr>
          <w:p w14:paraId="052EC15F"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1134" w:type="dxa"/>
            <w:gridSpan w:val="2"/>
            <w:vMerge/>
          </w:tcPr>
          <w:p w14:paraId="6DBD172D"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894" w:type="dxa"/>
            <w:vMerge/>
          </w:tcPr>
          <w:p w14:paraId="0A2F05FF"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
        </w:tc>
        <w:tc>
          <w:tcPr>
            <w:tcW w:w="1498" w:type="dxa"/>
          </w:tcPr>
          <w:p w14:paraId="4905C9CC"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Trong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nước</w:t>
            </w:r>
            <w:proofErr w:type="spellEnd"/>
          </w:p>
        </w:tc>
        <w:tc>
          <w:tcPr>
            <w:tcW w:w="1121" w:type="dxa"/>
            <w:gridSpan w:val="2"/>
          </w:tcPr>
          <w:p w14:paraId="7E1B7FDB" w14:textId="77777777" w:rsidR="001E33CD" w:rsidRPr="00B43097" w:rsidRDefault="001E33CD" w:rsidP="001E33CD">
            <w:pPr>
              <w:autoSpaceDE/>
              <w:autoSpaceDN/>
              <w:spacing w:before="60" w:after="60"/>
              <w:jc w:val="center"/>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Thế</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giới</w:t>
            </w:r>
            <w:proofErr w:type="spellEnd"/>
          </w:p>
        </w:tc>
        <w:tc>
          <w:tcPr>
            <w:tcW w:w="1873" w:type="dxa"/>
            <w:vMerge/>
          </w:tcPr>
          <w:p w14:paraId="0004F238"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r>
      <w:tr w:rsidR="00B43097" w:rsidRPr="00B43097" w14:paraId="58EFA3FD" w14:textId="77777777" w:rsidTr="001E33CD">
        <w:trPr>
          <w:jc w:val="center"/>
        </w:trPr>
        <w:tc>
          <w:tcPr>
            <w:tcW w:w="679" w:type="dxa"/>
          </w:tcPr>
          <w:p w14:paraId="49928092"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r w:rsidRPr="00B43097">
              <w:rPr>
                <w:rFonts w:ascii="Times New Roman" w:eastAsia="Calibri" w:hAnsi="Times New Roman" w:cs="Times New Roman"/>
                <w:sz w:val="26"/>
                <w:szCs w:val="26"/>
                <w:lang w:val="en-US"/>
              </w:rPr>
              <w:t>1</w:t>
            </w:r>
          </w:p>
        </w:tc>
        <w:tc>
          <w:tcPr>
            <w:tcW w:w="2548" w:type="dxa"/>
          </w:tcPr>
          <w:p w14:paraId="145B2C45"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1134" w:type="dxa"/>
            <w:gridSpan w:val="2"/>
          </w:tcPr>
          <w:p w14:paraId="08BE14A2"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894" w:type="dxa"/>
          </w:tcPr>
          <w:p w14:paraId="7F2A3BDA"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1498" w:type="dxa"/>
          </w:tcPr>
          <w:p w14:paraId="12471275"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1121" w:type="dxa"/>
            <w:gridSpan w:val="2"/>
          </w:tcPr>
          <w:p w14:paraId="4B9BDA82"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c>
          <w:tcPr>
            <w:tcW w:w="1873" w:type="dxa"/>
          </w:tcPr>
          <w:p w14:paraId="351A9C6C"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
        </w:tc>
      </w:tr>
      <w:tr w:rsidR="00B43097" w:rsidRPr="00B43097" w14:paraId="0B042ED2" w14:textId="77777777" w:rsidTr="001E33CD">
        <w:trPr>
          <w:jc w:val="center"/>
        </w:trPr>
        <w:tc>
          <w:tcPr>
            <w:tcW w:w="679" w:type="dxa"/>
          </w:tcPr>
          <w:p w14:paraId="7C73090F" w14:textId="77777777" w:rsidR="001E33CD" w:rsidRPr="00B43097" w:rsidRDefault="001E33CD" w:rsidP="001E33CD">
            <w:pPr>
              <w:autoSpaceDE/>
              <w:autoSpaceDN/>
              <w:spacing w:before="60" w:after="60"/>
              <w:jc w:val="center"/>
              <w:rPr>
                <w:rFonts w:ascii="Times New Roman" w:eastAsia="Calibri" w:hAnsi="Times New Roman" w:cs="Times New Roman"/>
                <w:b/>
                <w:sz w:val="26"/>
                <w:szCs w:val="26"/>
                <w:lang w:val="en-US"/>
              </w:rPr>
            </w:pPr>
            <w:r w:rsidRPr="00B43097">
              <w:rPr>
                <w:rFonts w:ascii="Times New Roman" w:eastAsia="Calibri" w:hAnsi="Times New Roman" w:cs="Times New Roman"/>
                <w:b/>
                <w:sz w:val="26"/>
                <w:szCs w:val="26"/>
                <w:lang w:val="en-US"/>
              </w:rPr>
              <w:t>12</w:t>
            </w:r>
          </w:p>
        </w:tc>
        <w:tc>
          <w:tcPr>
            <w:tcW w:w="9068" w:type="dxa"/>
            <w:gridSpan w:val="8"/>
          </w:tcPr>
          <w:p w14:paraId="642F70B8" w14:textId="77777777" w:rsidR="001E33CD" w:rsidRPr="00B43097" w:rsidRDefault="001E33CD" w:rsidP="001E33CD">
            <w:pPr>
              <w:autoSpaceDE/>
              <w:autoSpaceDN/>
              <w:spacing w:before="60" w:after="60"/>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
                <w:sz w:val="26"/>
                <w:szCs w:val="26"/>
                <w:lang w:val="en-US"/>
              </w:rPr>
              <w:t>Đóng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góp</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của</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doanh</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nghiệp</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công</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nghệ</w:t>
            </w:r>
            <w:proofErr w:type="spellEnd"/>
            <w:r w:rsidRPr="00B43097">
              <w:rPr>
                <w:rFonts w:ascii="Times New Roman" w:eastAsia="Calibri" w:hAnsi="Times New Roman" w:cs="Times New Roman"/>
                <w:b/>
                <w:sz w:val="26"/>
                <w:szCs w:val="26"/>
                <w:lang w:val="en-US"/>
              </w:rPr>
              <w:t xml:space="preserve"> </w:t>
            </w:r>
            <w:proofErr w:type="spellStart"/>
            <w:r w:rsidRPr="00B43097">
              <w:rPr>
                <w:rFonts w:ascii="Times New Roman" w:eastAsia="Calibri" w:hAnsi="Times New Roman" w:cs="Times New Roman"/>
                <w:b/>
                <w:sz w:val="26"/>
                <w:szCs w:val="26"/>
                <w:lang w:val="en-US"/>
              </w:rPr>
              <w:t>cao</w:t>
            </w:r>
            <w:proofErr w:type="spellEnd"/>
          </w:p>
        </w:tc>
      </w:tr>
      <w:tr w:rsidR="001E33CD" w:rsidRPr="00B43097" w14:paraId="3A0B5417" w14:textId="77777777" w:rsidTr="001E33CD">
        <w:trPr>
          <w:jc w:val="center"/>
        </w:trPr>
        <w:tc>
          <w:tcPr>
            <w:tcW w:w="9747" w:type="dxa"/>
            <w:gridSpan w:val="9"/>
          </w:tcPr>
          <w:p w14:paraId="3A84D7F3"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bCs/>
                <w:sz w:val="26"/>
                <w:szCs w:val="26"/>
                <w:lang w:val="en-US"/>
              </w:rPr>
              <w:t>Đối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với</w:t>
            </w:r>
            <w:proofErr w:type="spellEnd"/>
            <w:r w:rsidRPr="00B43097">
              <w:rPr>
                <w:rFonts w:ascii="Times New Roman" w:eastAsia="Calibri" w:hAnsi="Times New Roman" w:cs="Times New Roman"/>
                <w:bCs/>
                <w:sz w:val="26"/>
                <w:szCs w:val="26"/>
                <w:lang w:val="en-US"/>
              </w:rPr>
              <w:t xml:space="preserve"> </w:t>
            </w:r>
            <w:r w:rsidRPr="00B43097">
              <w:rPr>
                <w:rFonts w:ascii="Times New Roman" w:eastAsia="Calibri" w:hAnsi="Times New Roman" w:cs="Times New Roman"/>
                <w:sz w:val="26"/>
                <w:szCs w:val="26"/>
                <w:lang w:val="en-US"/>
              </w:rPr>
              <w:t xml:space="preserve">khoa </w:t>
            </w:r>
            <w:proofErr w:type="spellStart"/>
            <w:r w:rsidRPr="00B43097">
              <w:rPr>
                <w:rFonts w:ascii="Times New Roman" w:eastAsia="Calibri" w:hAnsi="Times New Roman" w:cs="Times New Roman"/>
                <w:sz w:val="26"/>
                <w:szCs w:val="26"/>
                <w:lang w:val="en-US"/>
              </w:rPr>
              <w:t>học</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và</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công</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nghệ</w:t>
            </w:r>
            <w:proofErr w:type="spellEnd"/>
            <w:r w:rsidRPr="00B43097">
              <w:rPr>
                <w:rFonts w:ascii="Times New Roman" w:eastAsia="Calibri" w:hAnsi="Times New Roman" w:cs="Times New Roman"/>
                <w:sz w:val="26"/>
                <w:szCs w:val="26"/>
                <w:lang w:val="en-US"/>
              </w:rPr>
              <w:t xml:space="preserve"> </w:t>
            </w:r>
          </w:p>
          <w:p w14:paraId="155D5ED2" w14:textId="77777777" w:rsidR="001E33CD" w:rsidRPr="00B43097" w:rsidRDefault="001E33CD" w:rsidP="001E33CD">
            <w:pPr>
              <w:numPr>
                <w:ilvl w:val="0"/>
                <w:numId w:val="10"/>
              </w:numPr>
              <w:tabs>
                <w:tab w:val="clear" w:pos="720"/>
              </w:tabs>
              <w:autoSpaceDE/>
              <w:autoSpaceDN/>
              <w:spacing w:before="60" w:after="60" w:line="259" w:lineRule="auto"/>
              <w:ind w:left="0" w:firstLine="458"/>
              <w:jc w:val="both"/>
              <w:rPr>
                <w:rFonts w:ascii="Times New Roman" w:eastAsia="Calibri" w:hAnsi="Times New Roman" w:cs="Times New Roman"/>
                <w:sz w:val="26"/>
                <w:szCs w:val="26"/>
                <w:lang w:val="en-US"/>
              </w:rPr>
            </w:pPr>
            <w:proofErr w:type="spellStart"/>
            <w:r w:rsidRPr="00B43097">
              <w:rPr>
                <w:rFonts w:ascii="Times New Roman" w:eastAsia="Calibri" w:hAnsi="Times New Roman" w:cs="Times New Roman"/>
                <w:sz w:val="26"/>
                <w:szCs w:val="26"/>
                <w:lang w:val="en-US"/>
              </w:rPr>
              <w:t>Đối</w:t>
            </w:r>
            <w:proofErr w:type="spellEnd"/>
            <w:r w:rsidRPr="00B43097">
              <w:rPr>
                <w:rFonts w:ascii="Times New Roman" w:eastAsia="Calibri" w:hAnsi="Times New Roman" w:cs="Times New Roman"/>
                <w:sz w:val="26"/>
                <w:szCs w:val="26"/>
                <w:lang w:val="en-US"/>
              </w:rPr>
              <w:t xml:space="preserve"> </w:t>
            </w:r>
            <w:proofErr w:type="spellStart"/>
            <w:r w:rsidRPr="00B43097">
              <w:rPr>
                <w:rFonts w:ascii="Times New Roman" w:eastAsia="Calibri" w:hAnsi="Times New Roman" w:cs="Times New Roman"/>
                <w:sz w:val="26"/>
                <w:szCs w:val="26"/>
                <w:lang w:val="en-US"/>
              </w:rPr>
              <w:t>với</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kinh</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tế</w:t>
            </w:r>
            <w:proofErr w:type="spellEnd"/>
            <w:r w:rsidRPr="00B43097">
              <w:rPr>
                <w:rFonts w:ascii="Times New Roman" w:eastAsia="Calibri" w:hAnsi="Times New Roman" w:cs="Times New Roman"/>
                <w:bCs/>
                <w:sz w:val="26"/>
                <w:szCs w:val="26"/>
                <w:lang w:val="en-US"/>
              </w:rPr>
              <w:t xml:space="preserve"> </w:t>
            </w:r>
            <w:r w:rsidRPr="00B43097">
              <w:rPr>
                <w:rFonts w:ascii="Times New Roman" w:eastAsia="Calibri" w:hAnsi="Times New Roman" w:cs="Times New Roman"/>
                <w:iCs/>
                <w:sz w:val="26"/>
                <w:szCs w:val="26"/>
                <w:lang w:val="en-US"/>
              </w:rPr>
              <w:t xml:space="preserve">- </w:t>
            </w:r>
            <w:proofErr w:type="spellStart"/>
            <w:r w:rsidRPr="00B43097">
              <w:rPr>
                <w:rFonts w:ascii="Times New Roman" w:eastAsia="Calibri" w:hAnsi="Times New Roman" w:cs="Times New Roman"/>
                <w:bCs/>
                <w:sz w:val="26"/>
                <w:szCs w:val="26"/>
                <w:lang w:val="en-US"/>
              </w:rPr>
              <w:t>xã</w:t>
            </w:r>
            <w:proofErr w:type="spellEnd"/>
            <w:r w:rsidRPr="00B43097">
              <w:rPr>
                <w:rFonts w:ascii="Times New Roman" w:eastAsia="Calibri" w:hAnsi="Times New Roman" w:cs="Times New Roman"/>
                <w:bCs/>
                <w:sz w:val="26"/>
                <w:szCs w:val="26"/>
                <w:lang w:val="en-US"/>
              </w:rPr>
              <w:t xml:space="preserve"> </w:t>
            </w:r>
            <w:proofErr w:type="spellStart"/>
            <w:r w:rsidRPr="00B43097">
              <w:rPr>
                <w:rFonts w:ascii="Times New Roman" w:eastAsia="Calibri" w:hAnsi="Times New Roman" w:cs="Times New Roman"/>
                <w:bCs/>
                <w:sz w:val="26"/>
                <w:szCs w:val="26"/>
                <w:lang w:val="en-US"/>
              </w:rPr>
              <w:t>hội</w:t>
            </w:r>
            <w:proofErr w:type="spellEnd"/>
            <w:r w:rsidRPr="00B43097">
              <w:rPr>
                <w:rFonts w:ascii="Times New Roman" w:eastAsia="Calibri" w:hAnsi="Times New Roman" w:cs="Times New Roman"/>
                <w:iCs/>
                <w:sz w:val="26"/>
                <w:szCs w:val="26"/>
                <w:lang w:val="en-US"/>
              </w:rPr>
              <w:t xml:space="preserve"> </w:t>
            </w:r>
          </w:p>
        </w:tc>
      </w:tr>
    </w:tbl>
    <w:p w14:paraId="5D26C66D" w14:textId="694B572D" w:rsidR="00F54027" w:rsidRPr="00B43097" w:rsidRDefault="00F54027" w:rsidP="00F54027">
      <w:pPr>
        <w:autoSpaceDE/>
        <w:autoSpaceDN/>
        <w:rPr>
          <w:rFonts w:ascii="Times New Roman" w:hAnsi="Times New Roman" w:cs="Times New Roman"/>
          <w:sz w:val="26"/>
          <w:szCs w:val="26"/>
          <w:lang w:val="en-US"/>
        </w:rPr>
      </w:pPr>
    </w:p>
    <w:sectPr w:rsidR="00F54027" w:rsidRPr="00B43097" w:rsidSect="00C331D3">
      <w:footerReference w:type="even" r:id="rId10"/>
      <w:footerReference w:type="default" r:id="rId11"/>
      <w:pgSz w:w="11907" w:h="16839"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ADA89" w14:textId="77777777" w:rsidR="00CE14C1" w:rsidRDefault="00CE14C1">
      <w:r>
        <w:separator/>
      </w:r>
    </w:p>
  </w:endnote>
  <w:endnote w:type="continuationSeparator" w:id="0">
    <w:p w14:paraId="02E09C57" w14:textId="77777777" w:rsidR="00CE14C1" w:rsidRDefault="00CE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F44B3" w14:textId="77777777" w:rsidR="000B10B0" w:rsidRDefault="000B10B0"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B5FBE" w14:textId="77777777" w:rsidR="000B10B0" w:rsidRDefault="000B10B0" w:rsidP="00242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94CD2" w14:textId="77777777" w:rsidR="000B10B0" w:rsidRDefault="000B10B0" w:rsidP="00372E88">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55F1" w14:textId="77777777" w:rsidR="000B10B0" w:rsidRDefault="000B10B0"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90D1A6" w14:textId="77777777" w:rsidR="000B10B0" w:rsidRDefault="000B10B0" w:rsidP="0024276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0D3B" w14:textId="77777777" w:rsidR="000B10B0" w:rsidRDefault="000B10B0" w:rsidP="00372E8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1B6BB" w14:textId="77777777" w:rsidR="00CE14C1" w:rsidRDefault="00CE14C1">
      <w:r>
        <w:separator/>
      </w:r>
    </w:p>
  </w:footnote>
  <w:footnote w:type="continuationSeparator" w:id="0">
    <w:p w14:paraId="07D2EA3A" w14:textId="77777777" w:rsidR="00CE14C1" w:rsidRDefault="00CE1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7570A7F"/>
    <w:multiLevelType w:val="hybridMultilevel"/>
    <w:tmpl w:val="9842B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300CA6"/>
    <w:multiLevelType w:val="hybridMultilevel"/>
    <w:tmpl w:val="FC8AB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5D4696"/>
    <w:multiLevelType w:val="hybridMultilevel"/>
    <w:tmpl w:val="70E0AD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4A075A"/>
    <w:multiLevelType w:val="hybridMultilevel"/>
    <w:tmpl w:val="51E2A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1620E4"/>
    <w:multiLevelType w:val="hybridMultilevel"/>
    <w:tmpl w:val="64765D44"/>
    <w:lvl w:ilvl="0" w:tplc="7DBCF7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78A0560"/>
    <w:multiLevelType w:val="multilevel"/>
    <w:tmpl w:val="578A0560"/>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3" w15:restartNumberingAfterBreak="0">
    <w:nsid w:val="6F3B670F"/>
    <w:multiLevelType w:val="hybridMultilevel"/>
    <w:tmpl w:val="581A6D9E"/>
    <w:lvl w:ilvl="0" w:tplc="70EA3E5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141436"/>
    <w:multiLevelType w:val="hybridMultilevel"/>
    <w:tmpl w:val="B386B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2B484D8">
      <w:numFmt w:val="bullet"/>
      <w:lvlText w:val="-"/>
      <w:lvlJc w:val="left"/>
      <w:pPr>
        <w:tabs>
          <w:tab w:val="num" w:pos="2685"/>
        </w:tabs>
        <w:ind w:left="2685" w:hanging="885"/>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B567C"/>
    <w:multiLevelType w:val="hybridMultilevel"/>
    <w:tmpl w:val="1CE27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95941710">
    <w:abstractNumId w:val="10"/>
  </w:num>
  <w:num w:numId="2" w16cid:durableId="496389014">
    <w:abstractNumId w:val="8"/>
  </w:num>
  <w:num w:numId="3" w16cid:durableId="691803777">
    <w:abstractNumId w:val="6"/>
  </w:num>
  <w:num w:numId="4" w16cid:durableId="1571116229">
    <w:abstractNumId w:val="15"/>
  </w:num>
  <w:num w:numId="5" w16cid:durableId="557127956">
    <w:abstractNumId w:val="5"/>
  </w:num>
  <w:num w:numId="6" w16cid:durableId="832601286">
    <w:abstractNumId w:val="14"/>
  </w:num>
  <w:num w:numId="7" w16cid:durableId="586958775">
    <w:abstractNumId w:val="7"/>
  </w:num>
  <w:num w:numId="8" w16cid:durableId="556088854">
    <w:abstractNumId w:val="4"/>
  </w:num>
  <w:num w:numId="9" w16cid:durableId="1781297065">
    <w:abstractNumId w:val="13"/>
  </w:num>
  <w:num w:numId="10" w16cid:durableId="130739709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237"/>
    <w:rsid w:val="00001375"/>
    <w:rsid w:val="000033A3"/>
    <w:rsid w:val="000063CF"/>
    <w:rsid w:val="000111F4"/>
    <w:rsid w:val="00011760"/>
    <w:rsid w:val="000217E7"/>
    <w:rsid w:val="00022EBF"/>
    <w:rsid w:val="00023A96"/>
    <w:rsid w:val="000259CA"/>
    <w:rsid w:val="00025BB6"/>
    <w:rsid w:val="00026AF7"/>
    <w:rsid w:val="00031DB9"/>
    <w:rsid w:val="0003362E"/>
    <w:rsid w:val="00034364"/>
    <w:rsid w:val="00034F07"/>
    <w:rsid w:val="00035EDF"/>
    <w:rsid w:val="00036F38"/>
    <w:rsid w:val="000373AF"/>
    <w:rsid w:val="00040497"/>
    <w:rsid w:val="00040FA1"/>
    <w:rsid w:val="000433AB"/>
    <w:rsid w:val="00047E29"/>
    <w:rsid w:val="00051194"/>
    <w:rsid w:val="0005277D"/>
    <w:rsid w:val="0005373B"/>
    <w:rsid w:val="00054BB1"/>
    <w:rsid w:val="0005510B"/>
    <w:rsid w:val="000559B4"/>
    <w:rsid w:val="0006190C"/>
    <w:rsid w:val="0006211E"/>
    <w:rsid w:val="00062A8D"/>
    <w:rsid w:val="000661B4"/>
    <w:rsid w:val="00067658"/>
    <w:rsid w:val="000677A8"/>
    <w:rsid w:val="00070FC0"/>
    <w:rsid w:val="00071333"/>
    <w:rsid w:val="00071974"/>
    <w:rsid w:val="0007227B"/>
    <w:rsid w:val="00072312"/>
    <w:rsid w:val="00072EA9"/>
    <w:rsid w:val="000741A1"/>
    <w:rsid w:val="000770CC"/>
    <w:rsid w:val="00081FED"/>
    <w:rsid w:val="00082281"/>
    <w:rsid w:val="00082ED0"/>
    <w:rsid w:val="000832F0"/>
    <w:rsid w:val="0008538C"/>
    <w:rsid w:val="000869EB"/>
    <w:rsid w:val="00087B63"/>
    <w:rsid w:val="00090C0C"/>
    <w:rsid w:val="00090DCF"/>
    <w:rsid w:val="000911A8"/>
    <w:rsid w:val="000913BF"/>
    <w:rsid w:val="0009247D"/>
    <w:rsid w:val="00097ED9"/>
    <w:rsid w:val="000A35A7"/>
    <w:rsid w:val="000A47F3"/>
    <w:rsid w:val="000B10B0"/>
    <w:rsid w:val="000B6C12"/>
    <w:rsid w:val="000B7121"/>
    <w:rsid w:val="000C0E21"/>
    <w:rsid w:val="000C115E"/>
    <w:rsid w:val="000C2431"/>
    <w:rsid w:val="000C3676"/>
    <w:rsid w:val="000C41F0"/>
    <w:rsid w:val="000D21B3"/>
    <w:rsid w:val="000D5DCC"/>
    <w:rsid w:val="000D76C8"/>
    <w:rsid w:val="000E338D"/>
    <w:rsid w:val="000E4A14"/>
    <w:rsid w:val="000E7563"/>
    <w:rsid w:val="000F08F5"/>
    <w:rsid w:val="000F12FA"/>
    <w:rsid w:val="000F6039"/>
    <w:rsid w:val="000F6CB3"/>
    <w:rsid w:val="00100EBE"/>
    <w:rsid w:val="00101583"/>
    <w:rsid w:val="00103EA3"/>
    <w:rsid w:val="00104289"/>
    <w:rsid w:val="001072BE"/>
    <w:rsid w:val="00107857"/>
    <w:rsid w:val="00107C54"/>
    <w:rsid w:val="00107CBB"/>
    <w:rsid w:val="00110005"/>
    <w:rsid w:val="001122E2"/>
    <w:rsid w:val="00112F6C"/>
    <w:rsid w:val="00114C3E"/>
    <w:rsid w:val="00115CD3"/>
    <w:rsid w:val="00121349"/>
    <w:rsid w:val="00121520"/>
    <w:rsid w:val="00121A61"/>
    <w:rsid w:val="001221DC"/>
    <w:rsid w:val="00122727"/>
    <w:rsid w:val="00122A38"/>
    <w:rsid w:val="001236F9"/>
    <w:rsid w:val="001248E2"/>
    <w:rsid w:val="00125711"/>
    <w:rsid w:val="00125891"/>
    <w:rsid w:val="00125BB0"/>
    <w:rsid w:val="001263F9"/>
    <w:rsid w:val="00127D08"/>
    <w:rsid w:val="00130AB7"/>
    <w:rsid w:val="00130EDB"/>
    <w:rsid w:val="001335D9"/>
    <w:rsid w:val="001338F5"/>
    <w:rsid w:val="00133B5D"/>
    <w:rsid w:val="001340E2"/>
    <w:rsid w:val="00134146"/>
    <w:rsid w:val="001347C0"/>
    <w:rsid w:val="00134BD7"/>
    <w:rsid w:val="00136BE3"/>
    <w:rsid w:val="001376BA"/>
    <w:rsid w:val="00137AF7"/>
    <w:rsid w:val="00137F63"/>
    <w:rsid w:val="00142464"/>
    <w:rsid w:val="00142959"/>
    <w:rsid w:val="00144CAE"/>
    <w:rsid w:val="00145BE4"/>
    <w:rsid w:val="001466B6"/>
    <w:rsid w:val="001513EF"/>
    <w:rsid w:val="00151FBA"/>
    <w:rsid w:val="0015354A"/>
    <w:rsid w:val="00156CD9"/>
    <w:rsid w:val="00157C2F"/>
    <w:rsid w:val="00160681"/>
    <w:rsid w:val="001613EE"/>
    <w:rsid w:val="0016214A"/>
    <w:rsid w:val="00163D0B"/>
    <w:rsid w:val="001662AF"/>
    <w:rsid w:val="001701B8"/>
    <w:rsid w:val="00170F82"/>
    <w:rsid w:val="001719D1"/>
    <w:rsid w:val="00172EC6"/>
    <w:rsid w:val="001864B0"/>
    <w:rsid w:val="0018694A"/>
    <w:rsid w:val="00186CFB"/>
    <w:rsid w:val="00190D1D"/>
    <w:rsid w:val="001915FE"/>
    <w:rsid w:val="001937B6"/>
    <w:rsid w:val="00193F08"/>
    <w:rsid w:val="001946A1"/>
    <w:rsid w:val="00194886"/>
    <w:rsid w:val="00196ADA"/>
    <w:rsid w:val="001A0103"/>
    <w:rsid w:val="001A0BE9"/>
    <w:rsid w:val="001A0E3F"/>
    <w:rsid w:val="001A1147"/>
    <w:rsid w:val="001A5F6B"/>
    <w:rsid w:val="001A6D7F"/>
    <w:rsid w:val="001A77A8"/>
    <w:rsid w:val="001A7D55"/>
    <w:rsid w:val="001B3634"/>
    <w:rsid w:val="001B3D4B"/>
    <w:rsid w:val="001B415E"/>
    <w:rsid w:val="001B65BD"/>
    <w:rsid w:val="001B772D"/>
    <w:rsid w:val="001B7848"/>
    <w:rsid w:val="001B79C5"/>
    <w:rsid w:val="001C0DB0"/>
    <w:rsid w:val="001C6B8D"/>
    <w:rsid w:val="001C6E4C"/>
    <w:rsid w:val="001C7BA8"/>
    <w:rsid w:val="001C7C2D"/>
    <w:rsid w:val="001D0DD0"/>
    <w:rsid w:val="001D1E88"/>
    <w:rsid w:val="001D58DD"/>
    <w:rsid w:val="001D5B6D"/>
    <w:rsid w:val="001D6902"/>
    <w:rsid w:val="001E0C13"/>
    <w:rsid w:val="001E0D21"/>
    <w:rsid w:val="001E1B2B"/>
    <w:rsid w:val="001E33CD"/>
    <w:rsid w:val="001E4DAA"/>
    <w:rsid w:val="001E6452"/>
    <w:rsid w:val="001E6A54"/>
    <w:rsid w:val="001E6C11"/>
    <w:rsid w:val="001E7122"/>
    <w:rsid w:val="001E75C8"/>
    <w:rsid w:val="001E774F"/>
    <w:rsid w:val="001F130C"/>
    <w:rsid w:val="001F43B2"/>
    <w:rsid w:val="001F4A8D"/>
    <w:rsid w:val="001F59A6"/>
    <w:rsid w:val="001F7B9F"/>
    <w:rsid w:val="00200DA5"/>
    <w:rsid w:val="00205915"/>
    <w:rsid w:val="0020705A"/>
    <w:rsid w:val="00207611"/>
    <w:rsid w:val="00210C85"/>
    <w:rsid w:val="00210E82"/>
    <w:rsid w:val="00212E2B"/>
    <w:rsid w:val="002136A0"/>
    <w:rsid w:val="00214540"/>
    <w:rsid w:val="002161E2"/>
    <w:rsid w:val="002162FA"/>
    <w:rsid w:val="00216E67"/>
    <w:rsid w:val="00217D64"/>
    <w:rsid w:val="002207EB"/>
    <w:rsid w:val="00220C29"/>
    <w:rsid w:val="00221178"/>
    <w:rsid w:val="00222417"/>
    <w:rsid w:val="00222D13"/>
    <w:rsid w:val="002250C6"/>
    <w:rsid w:val="00226315"/>
    <w:rsid w:val="00226568"/>
    <w:rsid w:val="00226F71"/>
    <w:rsid w:val="0023098A"/>
    <w:rsid w:val="00234235"/>
    <w:rsid w:val="002355C9"/>
    <w:rsid w:val="00237827"/>
    <w:rsid w:val="002412E5"/>
    <w:rsid w:val="00241356"/>
    <w:rsid w:val="0024244E"/>
    <w:rsid w:val="00242767"/>
    <w:rsid w:val="002433EA"/>
    <w:rsid w:val="00245F7F"/>
    <w:rsid w:val="00247DF6"/>
    <w:rsid w:val="00251694"/>
    <w:rsid w:val="002546BE"/>
    <w:rsid w:val="002562F0"/>
    <w:rsid w:val="00260337"/>
    <w:rsid w:val="00260E8F"/>
    <w:rsid w:val="00261446"/>
    <w:rsid w:val="00261D7E"/>
    <w:rsid w:val="002622AB"/>
    <w:rsid w:val="0026504D"/>
    <w:rsid w:val="00266858"/>
    <w:rsid w:val="00266EB0"/>
    <w:rsid w:val="002704DC"/>
    <w:rsid w:val="00270AFB"/>
    <w:rsid w:val="00271152"/>
    <w:rsid w:val="002714C5"/>
    <w:rsid w:val="00274DF7"/>
    <w:rsid w:val="00277AC8"/>
    <w:rsid w:val="00281532"/>
    <w:rsid w:val="00281B89"/>
    <w:rsid w:val="0028253B"/>
    <w:rsid w:val="0028663A"/>
    <w:rsid w:val="002879D8"/>
    <w:rsid w:val="002908DF"/>
    <w:rsid w:val="00290D24"/>
    <w:rsid w:val="00290DEA"/>
    <w:rsid w:val="00292BBB"/>
    <w:rsid w:val="00295777"/>
    <w:rsid w:val="002969B9"/>
    <w:rsid w:val="002A12F5"/>
    <w:rsid w:val="002A250C"/>
    <w:rsid w:val="002A4C8D"/>
    <w:rsid w:val="002A52D0"/>
    <w:rsid w:val="002A618A"/>
    <w:rsid w:val="002A68EA"/>
    <w:rsid w:val="002A6E09"/>
    <w:rsid w:val="002A7557"/>
    <w:rsid w:val="002A7C6A"/>
    <w:rsid w:val="002B0160"/>
    <w:rsid w:val="002B084B"/>
    <w:rsid w:val="002B28EE"/>
    <w:rsid w:val="002B337C"/>
    <w:rsid w:val="002B3652"/>
    <w:rsid w:val="002B436A"/>
    <w:rsid w:val="002B6BE6"/>
    <w:rsid w:val="002C1A4C"/>
    <w:rsid w:val="002C213A"/>
    <w:rsid w:val="002C2634"/>
    <w:rsid w:val="002C2CE0"/>
    <w:rsid w:val="002C36B0"/>
    <w:rsid w:val="002D05B5"/>
    <w:rsid w:val="002D0715"/>
    <w:rsid w:val="002D2686"/>
    <w:rsid w:val="002D2FCA"/>
    <w:rsid w:val="002D3D80"/>
    <w:rsid w:val="002D4681"/>
    <w:rsid w:val="002E001E"/>
    <w:rsid w:val="002E3A80"/>
    <w:rsid w:val="002E44E8"/>
    <w:rsid w:val="002E4DB9"/>
    <w:rsid w:val="002E50FF"/>
    <w:rsid w:val="002E69D0"/>
    <w:rsid w:val="002F02C7"/>
    <w:rsid w:val="002F12C4"/>
    <w:rsid w:val="002F2876"/>
    <w:rsid w:val="002F51C8"/>
    <w:rsid w:val="002F6788"/>
    <w:rsid w:val="002F73F8"/>
    <w:rsid w:val="002F79EA"/>
    <w:rsid w:val="003004C4"/>
    <w:rsid w:val="00301421"/>
    <w:rsid w:val="00302995"/>
    <w:rsid w:val="00302F10"/>
    <w:rsid w:val="0030335A"/>
    <w:rsid w:val="00303726"/>
    <w:rsid w:val="00304EF0"/>
    <w:rsid w:val="0030560C"/>
    <w:rsid w:val="0030619B"/>
    <w:rsid w:val="003072F7"/>
    <w:rsid w:val="0030750B"/>
    <w:rsid w:val="00312089"/>
    <w:rsid w:val="00313D1A"/>
    <w:rsid w:val="00314118"/>
    <w:rsid w:val="0031518A"/>
    <w:rsid w:val="003163E9"/>
    <w:rsid w:val="003172CB"/>
    <w:rsid w:val="00320FA7"/>
    <w:rsid w:val="003214DB"/>
    <w:rsid w:val="00323DF8"/>
    <w:rsid w:val="00325403"/>
    <w:rsid w:val="003273F0"/>
    <w:rsid w:val="00331EF4"/>
    <w:rsid w:val="00331F83"/>
    <w:rsid w:val="00332266"/>
    <w:rsid w:val="003341A5"/>
    <w:rsid w:val="00335351"/>
    <w:rsid w:val="00340EB4"/>
    <w:rsid w:val="003429FF"/>
    <w:rsid w:val="00343561"/>
    <w:rsid w:val="00344173"/>
    <w:rsid w:val="00344631"/>
    <w:rsid w:val="003446FF"/>
    <w:rsid w:val="003460A2"/>
    <w:rsid w:val="0035400A"/>
    <w:rsid w:val="00360389"/>
    <w:rsid w:val="003634BC"/>
    <w:rsid w:val="00363CA2"/>
    <w:rsid w:val="003717C9"/>
    <w:rsid w:val="00371A29"/>
    <w:rsid w:val="00372E49"/>
    <w:rsid w:val="00372E88"/>
    <w:rsid w:val="00374A18"/>
    <w:rsid w:val="00375308"/>
    <w:rsid w:val="00376CD2"/>
    <w:rsid w:val="00380D03"/>
    <w:rsid w:val="00381DDF"/>
    <w:rsid w:val="00382B97"/>
    <w:rsid w:val="003832E0"/>
    <w:rsid w:val="00383C9E"/>
    <w:rsid w:val="00385BD7"/>
    <w:rsid w:val="003863B1"/>
    <w:rsid w:val="00391CC2"/>
    <w:rsid w:val="00397727"/>
    <w:rsid w:val="00397776"/>
    <w:rsid w:val="003A0888"/>
    <w:rsid w:val="003A2595"/>
    <w:rsid w:val="003A54A2"/>
    <w:rsid w:val="003A645A"/>
    <w:rsid w:val="003A6FE0"/>
    <w:rsid w:val="003B0800"/>
    <w:rsid w:val="003B1572"/>
    <w:rsid w:val="003B4258"/>
    <w:rsid w:val="003B43DA"/>
    <w:rsid w:val="003B4939"/>
    <w:rsid w:val="003B575C"/>
    <w:rsid w:val="003B5912"/>
    <w:rsid w:val="003B5931"/>
    <w:rsid w:val="003C220F"/>
    <w:rsid w:val="003C3484"/>
    <w:rsid w:val="003C34B2"/>
    <w:rsid w:val="003C62CC"/>
    <w:rsid w:val="003D14F2"/>
    <w:rsid w:val="003D49B6"/>
    <w:rsid w:val="003D68BA"/>
    <w:rsid w:val="003D6956"/>
    <w:rsid w:val="003E25E5"/>
    <w:rsid w:val="003E3A5A"/>
    <w:rsid w:val="003E450B"/>
    <w:rsid w:val="003E5E37"/>
    <w:rsid w:val="003E6428"/>
    <w:rsid w:val="003F02E3"/>
    <w:rsid w:val="003F09FC"/>
    <w:rsid w:val="003F2739"/>
    <w:rsid w:val="003F2E89"/>
    <w:rsid w:val="003F3ECE"/>
    <w:rsid w:val="003F6F88"/>
    <w:rsid w:val="003F7D8B"/>
    <w:rsid w:val="00400BEE"/>
    <w:rsid w:val="00401981"/>
    <w:rsid w:val="004117E1"/>
    <w:rsid w:val="00413762"/>
    <w:rsid w:val="004156DC"/>
    <w:rsid w:val="004164FC"/>
    <w:rsid w:val="00416993"/>
    <w:rsid w:val="004204DD"/>
    <w:rsid w:val="00421878"/>
    <w:rsid w:val="00422950"/>
    <w:rsid w:val="00422BD4"/>
    <w:rsid w:val="00424595"/>
    <w:rsid w:val="004316F6"/>
    <w:rsid w:val="00431EEC"/>
    <w:rsid w:val="004329C1"/>
    <w:rsid w:val="00432AD9"/>
    <w:rsid w:val="004339A7"/>
    <w:rsid w:val="0043525F"/>
    <w:rsid w:val="004364B6"/>
    <w:rsid w:val="004368AB"/>
    <w:rsid w:val="004375AC"/>
    <w:rsid w:val="0044030F"/>
    <w:rsid w:val="0044165E"/>
    <w:rsid w:val="0044258A"/>
    <w:rsid w:val="00445C0C"/>
    <w:rsid w:val="0044740E"/>
    <w:rsid w:val="00450EA4"/>
    <w:rsid w:val="004531E1"/>
    <w:rsid w:val="00453A61"/>
    <w:rsid w:val="004543E7"/>
    <w:rsid w:val="00454ADB"/>
    <w:rsid w:val="00454DC1"/>
    <w:rsid w:val="00455103"/>
    <w:rsid w:val="00456019"/>
    <w:rsid w:val="004561E2"/>
    <w:rsid w:val="0045785E"/>
    <w:rsid w:val="00462432"/>
    <w:rsid w:val="00463262"/>
    <w:rsid w:val="004637AE"/>
    <w:rsid w:val="00463A59"/>
    <w:rsid w:val="00463C34"/>
    <w:rsid w:val="00463E7A"/>
    <w:rsid w:val="00470FBF"/>
    <w:rsid w:val="00471022"/>
    <w:rsid w:val="0047155B"/>
    <w:rsid w:val="004759D6"/>
    <w:rsid w:val="004767CB"/>
    <w:rsid w:val="00480669"/>
    <w:rsid w:val="0048288C"/>
    <w:rsid w:val="004829D2"/>
    <w:rsid w:val="004848BA"/>
    <w:rsid w:val="004863D2"/>
    <w:rsid w:val="00490D76"/>
    <w:rsid w:val="004973E4"/>
    <w:rsid w:val="00497B0E"/>
    <w:rsid w:val="00497EEC"/>
    <w:rsid w:val="004A0CD4"/>
    <w:rsid w:val="004A2AF5"/>
    <w:rsid w:val="004A37FA"/>
    <w:rsid w:val="004A5425"/>
    <w:rsid w:val="004A5C98"/>
    <w:rsid w:val="004A5F97"/>
    <w:rsid w:val="004A5FA5"/>
    <w:rsid w:val="004B1FCD"/>
    <w:rsid w:val="004B2DA0"/>
    <w:rsid w:val="004B38A1"/>
    <w:rsid w:val="004B6AF6"/>
    <w:rsid w:val="004B7506"/>
    <w:rsid w:val="004C2167"/>
    <w:rsid w:val="004C2E9E"/>
    <w:rsid w:val="004C4459"/>
    <w:rsid w:val="004C699D"/>
    <w:rsid w:val="004C71C3"/>
    <w:rsid w:val="004C7E36"/>
    <w:rsid w:val="004D00CA"/>
    <w:rsid w:val="004D0300"/>
    <w:rsid w:val="004D0D93"/>
    <w:rsid w:val="004D1836"/>
    <w:rsid w:val="004D1B00"/>
    <w:rsid w:val="004D4B90"/>
    <w:rsid w:val="004D6FA4"/>
    <w:rsid w:val="004E0194"/>
    <w:rsid w:val="004E0E71"/>
    <w:rsid w:val="004E13BA"/>
    <w:rsid w:val="004E188F"/>
    <w:rsid w:val="004E3F0D"/>
    <w:rsid w:val="004E43B6"/>
    <w:rsid w:val="004E54E0"/>
    <w:rsid w:val="004E5E10"/>
    <w:rsid w:val="004E6C0C"/>
    <w:rsid w:val="004E6FDC"/>
    <w:rsid w:val="004E71F8"/>
    <w:rsid w:val="004F26E8"/>
    <w:rsid w:val="004F6616"/>
    <w:rsid w:val="0050037E"/>
    <w:rsid w:val="00500A63"/>
    <w:rsid w:val="00500E45"/>
    <w:rsid w:val="00503163"/>
    <w:rsid w:val="00503E18"/>
    <w:rsid w:val="00504CB4"/>
    <w:rsid w:val="005056DE"/>
    <w:rsid w:val="00510230"/>
    <w:rsid w:val="005102E8"/>
    <w:rsid w:val="00510B41"/>
    <w:rsid w:val="00511C48"/>
    <w:rsid w:val="00512804"/>
    <w:rsid w:val="005136E6"/>
    <w:rsid w:val="005178A2"/>
    <w:rsid w:val="005200D7"/>
    <w:rsid w:val="005220AB"/>
    <w:rsid w:val="005245D5"/>
    <w:rsid w:val="005246B2"/>
    <w:rsid w:val="0052503E"/>
    <w:rsid w:val="00525920"/>
    <w:rsid w:val="00525E3A"/>
    <w:rsid w:val="00527CC9"/>
    <w:rsid w:val="00530969"/>
    <w:rsid w:val="0053253B"/>
    <w:rsid w:val="00533015"/>
    <w:rsid w:val="00533ED0"/>
    <w:rsid w:val="0053486C"/>
    <w:rsid w:val="00535E54"/>
    <w:rsid w:val="005371CE"/>
    <w:rsid w:val="0053761D"/>
    <w:rsid w:val="00537A40"/>
    <w:rsid w:val="005403B7"/>
    <w:rsid w:val="005405B5"/>
    <w:rsid w:val="005406F2"/>
    <w:rsid w:val="00540DAA"/>
    <w:rsid w:val="00542B9D"/>
    <w:rsid w:val="00544405"/>
    <w:rsid w:val="005457BE"/>
    <w:rsid w:val="0054617B"/>
    <w:rsid w:val="00546F6C"/>
    <w:rsid w:val="00547405"/>
    <w:rsid w:val="00550738"/>
    <w:rsid w:val="005525D0"/>
    <w:rsid w:val="00553BAC"/>
    <w:rsid w:val="00554795"/>
    <w:rsid w:val="005553C4"/>
    <w:rsid w:val="00557E06"/>
    <w:rsid w:val="00557FAE"/>
    <w:rsid w:val="00560D8C"/>
    <w:rsid w:val="00562240"/>
    <w:rsid w:val="0056687D"/>
    <w:rsid w:val="00567C59"/>
    <w:rsid w:val="005702FA"/>
    <w:rsid w:val="00571FF6"/>
    <w:rsid w:val="00572664"/>
    <w:rsid w:val="005774E4"/>
    <w:rsid w:val="00577B17"/>
    <w:rsid w:val="00577D6A"/>
    <w:rsid w:val="005804FB"/>
    <w:rsid w:val="00583D48"/>
    <w:rsid w:val="00585514"/>
    <w:rsid w:val="00586051"/>
    <w:rsid w:val="00587AFA"/>
    <w:rsid w:val="00591922"/>
    <w:rsid w:val="00592914"/>
    <w:rsid w:val="00592B73"/>
    <w:rsid w:val="00593E02"/>
    <w:rsid w:val="00594686"/>
    <w:rsid w:val="00596EBD"/>
    <w:rsid w:val="005A099E"/>
    <w:rsid w:val="005A0A4C"/>
    <w:rsid w:val="005A47FA"/>
    <w:rsid w:val="005A4FBA"/>
    <w:rsid w:val="005A76F7"/>
    <w:rsid w:val="005B3423"/>
    <w:rsid w:val="005B40B2"/>
    <w:rsid w:val="005B4F91"/>
    <w:rsid w:val="005B5096"/>
    <w:rsid w:val="005B5107"/>
    <w:rsid w:val="005B59D1"/>
    <w:rsid w:val="005B68E0"/>
    <w:rsid w:val="005B73BE"/>
    <w:rsid w:val="005B78FE"/>
    <w:rsid w:val="005B7E82"/>
    <w:rsid w:val="005C0B4D"/>
    <w:rsid w:val="005C0ECE"/>
    <w:rsid w:val="005C0F1E"/>
    <w:rsid w:val="005C2A33"/>
    <w:rsid w:val="005C469C"/>
    <w:rsid w:val="005C673D"/>
    <w:rsid w:val="005C6B75"/>
    <w:rsid w:val="005C6B76"/>
    <w:rsid w:val="005C727B"/>
    <w:rsid w:val="005D0728"/>
    <w:rsid w:val="005D1BEC"/>
    <w:rsid w:val="005D2193"/>
    <w:rsid w:val="005D29F7"/>
    <w:rsid w:val="005D3678"/>
    <w:rsid w:val="005D4D81"/>
    <w:rsid w:val="005D5B3F"/>
    <w:rsid w:val="005D68CE"/>
    <w:rsid w:val="005D7749"/>
    <w:rsid w:val="005E3901"/>
    <w:rsid w:val="005E52D5"/>
    <w:rsid w:val="005E569A"/>
    <w:rsid w:val="005E5A82"/>
    <w:rsid w:val="005E625D"/>
    <w:rsid w:val="005E707B"/>
    <w:rsid w:val="005F00D1"/>
    <w:rsid w:val="005F01FB"/>
    <w:rsid w:val="005F247B"/>
    <w:rsid w:val="005F2AA3"/>
    <w:rsid w:val="005F3607"/>
    <w:rsid w:val="005F366C"/>
    <w:rsid w:val="005F3CD5"/>
    <w:rsid w:val="005F60D3"/>
    <w:rsid w:val="005F6A1B"/>
    <w:rsid w:val="005F74EF"/>
    <w:rsid w:val="0060106B"/>
    <w:rsid w:val="006014D8"/>
    <w:rsid w:val="00602877"/>
    <w:rsid w:val="00610014"/>
    <w:rsid w:val="006117A8"/>
    <w:rsid w:val="006156D9"/>
    <w:rsid w:val="006158B1"/>
    <w:rsid w:val="00615D45"/>
    <w:rsid w:val="0061741F"/>
    <w:rsid w:val="0062075B"/>
    <w:rsid w:val="0062484C"/>
    <w:rsid w:val="006256DA"/>
    <w:rsid w:val="006262FE"/>
    <w:rsid w:val="006269CC"/>
    <w:rsid w:val="00630F84"/>
    <w:rsid w:val="00633EDB"/>
    <w:rsid w:val="00634ACC"/>
    <w:rsid w:val="00635802"/>
    <w:rsid w:val="00637DBE"/>
    <w:rsid w:val="0064392C"/>
    <w:rsid w:val="006443FC"/>
    <w:rsid w:val="0064610D"/>
    <w:rsid w:val="0065172B"/>
    <w:rsid w:val="006571D3"/>
    <w:rsid w:val="00661E0D"/>
    <w:rsid w:val="00663F49"/>
    <w:rsid w:val="00666CE2"/>
    <w:rsid w:val="00671DB8"/>
    <w:rsid w:val="00672189"/>
    <w:rsid w:val="0067417D"/>
    <w:rsid w:val="00674661"/>
    <w:rsid w:val="00674F6D"/>
    <w:rsid w:val="006766FA"/>
    <w:rsid w:val="00676C34"/>
    <w:rsid w:val="00680AD3"/>
    <w:rsid w:val="00681C3D"/>
    <w:rsid w:val="006875DC"/>
    <w:rsid w:val="006910EC"/>
    <w:rsid w:val="0069166F"/>
    <w:rsid w:val="00691902"/>
    <w:rsid w:val="006933B3"/>
    <w:rsid w:val="006934D5"/>
    <w:rsid w:val="00694FC8"/>
    <w:rsid w:val="0069573C"/>
    <w:rsid w:val="006A0328"/>
    <w:rsid w:val="006A1E3E"/>
    <w:rsid w:val="006A3DC1"/>
    <w:rsid w:val="006A4597"/>
    <w:rsid w:val="006A508C"/>
    <w:rsid w:val="006A78AB"/>
    <w:rsid w:val="006A7FA1"/>
    <w:rsid w:val="006B0B77"/>
    <w:rsid w:val="006B54AA"/>
    <w:rsid w:val="006B6728"/>
    <w:rsid w:val="006C2B4D"/>
    <w:rsid w:val="006C49E8"/>
    <w:rsid w:val="006C52DC"/>
    <w:rsid w:val="006C76AF"/>
    <w:rsid w:val="006D021C"/>
    <w:rsid w:val="006D0560"/>
    <w:rsid w:val="006D330C"/>
    <w:rsid w:val="006D5484"/>
    <w:rsid w:val="006D661C"/>
    <w:rsid w:val="006D786D"/>
    <w:rsid w:val="006D7B70"/>
    <w:rsid w:val="006E0C2C"/>
    <w:rsid w:val="006E178B"/>
    <w:rsid w:val="006E182B"/>
    <w:rsid w:val="006E2160"/>
    <w:rsid w:val="006E35F0"/>
    <w:rsid w:val="006E3903"/>
    <w:rsid w:val="006E3C68"/>
    <w:rsid w:val="006E4F6A"/>
    <w:rsid w:val="006E7F4B"/>
    <w:rsid w:val="006F01F0"/>
    <w:rsid w:val="006F0E7F"/>
    <w:rsid w:val="006F7834"/>
    <w:rsid w:val="006F7942"/>
    <w:rsid w:val="00700793"/>
    <w:rsid w:val="00700837"/>
    <w:rsid w:val="00704042"/>
    <w:rsid w:val="00704179"/>
    <w:rsid w:val="00704249"/>
    <w:rsid w:val="00704C5A"/>
    <w:rsid w:val="0070576A"/>
    <w:rsid w:val="00705B55"/>
    <w:rsid w:val="00706703"/>
    <w:rsid w:val="0070724A"/>
    <w:rsid w:val="007073DB"/>
    <w:rsid w:val="0070741A"/>
    <w:rsid w:val="00707B1A"/>
    <w:rsid w:val="00710645"/>
    <w:rsid w:val="00710B7A"/>
    <w:rsid w:val="00711A31"/>
    <w:rsid w:val="007121ED"/>
    <w:rsid w:val="007133FE"/>
    <w:rsid w:val="00713848"/>
    <w:rsid w:val="00714241"/>
    <w:rsid w:val="0071735A"/>
    <w:rsid w:val="00720F2C"/>
    <w:rsid w:val="00723773"/>
    <w:rsid w:val="00723964"/>
    <w:rsid w:val="00724A05"/>
    <w:rsid w:val="00724CB9"/>
    <w:rsid w:val="00725369"/>
    <w:rsid w:val="00725512"/>
    <w:rsid w:val="0072782C"/>
    <w:rsid w:val="00730088"/>
    <w:rsid w:val="0073108F"/>
    <w:rsid w:val="00731C9C"/>
    <w:rsid w:val="00733128"/>
    <w:rsid w:val="00733175"/>
    <w:rsid w:val="00733C22"/>
    <w:rsid w:val="0073587B"/>
    <w:rsid w:val="00735C21"/>
    <w:rsid w:val="00740D93"/>
    <w:rsid w:val="00743180"/>
    <w:rsid w:val="00743F65"/>
    <w:rsid w:val="007444D5"/>
    <w:rsid w:val="00745E38"/>
    <w:rsid w:val="00747752"/>
    <w:rsid w:val="0075029B"/>
    <w:rsid w:val="00750E29"/>
    <w:rsid w:val="00753D2E"/>
    <w:rsid w:val="00754742"/>
    <w:rsid w:val="00756832"/>
    <w:rsid w:val="0075698F"/>
    <w:rsid w:val="00757ADA"/>
    <w:rsid w:val="00760498"/>
    <w:rsid w:val="00761C84"/>
    <w:rsid w:val="00763158"/>
    <w:rsid w:val="00764714"/>
    <w:rsid w:val="007677FD"/>
    <w:rsid w:val="00767DEF"/>
    <w:rsid w:val="00770949"/>
    <w:rsid w:val="00773AC7"/>
    <w:rsid w:val="0077526A"/>
    <w:rsid w:val="007761F6"/>
    <w:rsid w:val="00781FB6"/>
    <w:rsid w:val="007826AE"/>
    <w:rsid w:val="00784A9E"/>
    <w:rsid w:val="00797B09"/>
    <w:rsid w:val="007A00C6"/>
    <w:rsid w:val="007A06DC"/>
    <w:rsid w:val="007A1DE2"/>
    <w:rsid w:val="007A2379"/>
    <w:rsid w:val="007A59B9"/>
    <w:rsid w:val="007A635D"/>
    <w:rsid w:val="007B56A7"/>
    <w:rsid w:val="007B6424"/>
    <w:rsid w:val="007B6856"/>
    <w:rsid w:val="007B7389"/>
    <w:rsid w:val="007C00EA"/>
    <w:rsid w:val="007C4AD0"/>
    <w:rsid w:val="007C5A3A"/>
    <w:rsid w:val="007C627B"/>
    <w:rsid w:val="007C62BD"/>
    <w:rsid w:val="007C6DC4"/>
    <w:rsid w:val="007C7D77"/>
    <w:rsid w:val="007C7FE6"/>
    <w:rsid w:val="007D0564"/>
    <w:rsid w:val="007D10DD"/>
    <w:rsid w:val="007D24A2"/>
    <w:rsid w:val="007D2CAE"/>
    <w:rsid w:val="007D4961"/>
    <w:rsid w:val="007D55DA"/>
    <w:rsid w:val="007D6627"/>
    <w:rsid w:val="007E015C"/>
    <w:rsid w:val="007E0842"/>
    <w:rsid w:val="007E369E"/>
    <w:rsid w:val="007E4C34"/>
    <w:rsid w:val="007E51B4"/>
    <w:rsid w:val="007E63FD"/>
    <w:rsid w:val="007F1055"/>
    <w:rsid w:val="007F19B8"/>
    <w:rsid w:val="007F2B9A"/>
    <w:rsid w:val="007F3DB0"/>
    <w:rsid w:val="007F4092"/>
    <w:rsid w:val="007F43AC"/>
    <w:rsid w:val="007F52A8"/>
    <w:rsid w:val="007F5C3E"/>
    <w:rsid w:val="007F6A04"/>
    <w:rsid w:val="007F6E70"/>
    <w:rsid w:val="007F7103"/>
    <w:rsid w:val="00802237"/>
    <w:rsid w:val="00802893"/>
    <w:rsid w:val="0080296D"/>
    <w:rsid w:val="0080334B"/>
    <w:rsid w:val="00804C05"/>
    <w:rsid w:val="0080671A"/>
    <w:rsid w:val="008112D9"/>
    <w:rsid w:val="00812A66"/>
    <w:rsid w:val="00812EA9"/>
    <w:rsid w:val="00813B07"/>
    <w:rsid w:val="00813C14"/>
    <w:rsid w:val="008146C6"/>
    <w:rsid w:val="00816D0A"/>
    <w:rsid w:val="00817BC9"/>
    <w:rsid w:val="00817E9C"/>
    <w:rsid w:val="00823D37"/>
    <w:rsid w:val="008260D1"/>
    <w:rsid w:val="008266F2"/>
    <w:rsid w:val="00827A5C"/>
    <w:rsid w:val="00830BCE"/>
    <w:rsid w:val="008326B3"/>
    <w:rsid w:val="00833BAF"/>
    <w:rsid w:val="008429C6"/>
    <w:rsid w:val="00842C8F"/>
    <w:rsid w:val="008437F7"/>
    <w:rsid w:val="00846033"/>
    <w:rsid w:val="00850AF3"/>
    <w:rsid w:val="00851D89"/>
    <w:rsid w:val="00852C5E"/>
    <w:rsid w:val="00852DAE"/>
    <w:rsid w:val="00853031"/>
    <w:rsid w:val="00853BD6"/>
    <w:rsid w:val="0085575C"/>
    <w:rsid w:val="00856354"/>
    <w:rsid w:val="00856868"/>
    <w:rsid w:val="0086192F"/>
    <w:rsid w:val="008628EA"/>
    <w:rsid w:val="008635C1"/>
    <w:rsid w:val="00864020"/>
    <w:rsid w:val="00865F46"/>
    <w:rsid w:val="00866C16"/>
    <w:rsid w:val="00873576"/>
    <w:rsid w:val="00873FF8"/>
    <w:rsid w:val="00877B44"/>
    <w:rsid w:val="0088055E"/>
    <w:rsid w:val="008821F1"/>
    <w:rsid w:val="00882F61"/>
    <w:rsid w:val="0088524C"/>
    <w:rsid w:val="0088545E"/>
    <w:rsid w:val="008860E1"/>
    <w:rsid w:val="0088664C"/>
    <w:rsid w:val="0088709F"/>
    <w:rsid w:val="008870FE"/>
    <w:rsid w:val="00887CFC"/>
    <w:rsid w:val="00887FEF"/>
    <w:rsid w:val="00891793"/>
    <w:rsid w:val="00891DB7"/>
    <w:rsid w:val="00894092"/>
    <w:rsid w:val="00897895"/>
    <w:rsid w:val="008A1E94"/>
    <w:rsid w:val="008A284D"/>
    <w:rsid w:val="008A4172"/>
    <w:rsid w:val="008A5A28"/>
    <w:rsid w:val="008A6DDD"/>
    <w:rsid w:val="008A74D9"/>
    <w:rsid w:val="008A768E"/>
    <w:rsid w:val="008B0466"/>
    <w:rsid w:val="008B1557"/>
    <w:rsid w:val="008B1D37"/>
    <w:rsid w:val="008B1D75"/>
    <w:rsid w:val="008B2D20"/>
    <w:rsid w:val="008B3667"/>
    <w:rsid w:val="008B474C"/>
    <w:rsid w:val="008C0B10"/>
    <w:rsid w:val="008C0C90"/>
    <w:rsid w:val="008C0CD3"/>
    <w:rsid w:val="008C2688"/>
    <w:rsid w:val="008C26EC"/>
    <w:rsid w:val="008C2DE4"/>
    <w:rsid w:val="008C3A14"/>
    <w:rsid w:val="008C491F"/>
    <w:rsid w:val="008C4B8E"/>
    <w:rsid w:val="008C6B45"/>
    <w:rsid w:val="008D09F7"/>
    <w:rsid w:val="008D0E75"/>
    <w:rsid w:val="008D1F20"/>
    <w:rsid w:val="008D25B1"/>
    <w:rsid w:val="008D3E57"/>
    <w:rsid w:val="008D4A5F"/>
    <w:rsid w:val="008D5406"/>
    <w:rsid w:val="008D5CB5"/>
    <w:rsid w:val="008D747F"/>
    <w:rsid w:val="008E0AE9"/>
    <w:rsid w:val="008E2758"/>
    <w:rsid w:val="008E2D97"/>
    <w:rsid w:val="008E3895"/>
    <w:rsid w:val="008E452F"/>
    <w:rsid w:val="008E46D8"/>
    <w:rsid w:val="008E50B3"/>
    <w:rsid w:val="008E581A"/>
    <w:rsid w:val="008E5E15"/>
    <w:rsid w:val="008E73D6"/>
    <w:rsid w:val="008F01BD"/>
    <w:rsid w:val="008F5F2B"/>
    <w:rsid w:val="008F5F31"/>
    <w:rsid w:val="008F6B0A"/>
    <w:rsid w:val="0090087A"/>
    <w:rsid w:val="009020FF"/>
    <w:rsid w:val="00902868"/>
    <w:rsid w:val="009035AF"/>
    <w:rsid w:val="009048F7"/>
    <w:rsid w:val="00907B59"/>
    <w:rsid w:val="00910063"/>
    <w:rsid w:val="00911000"/>
    <w:rsid w:val="0091291D"/>
    <w:rsid w:val="00913D69"/>
    <w:rsid w:val="0091505E"/>
    <w:rsid w:val="00915665"/>
    <w:rsid w:val="00916430"/>
    <w:rsid w:val="009169FC"/>
    <w:rsid w:val="00921363"/>
    <w:rsid w:val="009247B9"/>
    <w:rsid w:val="00926669"/>
    <w:rsid w:val="00926D66"/>
    <w:rsid w:val="009273C5"/>
    <w:rsid w:val="00927519"/>
    <w:rsid w:val="0093157D"/>
    <w:rsid w:val="00931601"/>
    <w:rsid w:val="00931D19"/>
    <w:rsid w:val="00933581"/>
    <w:rsid w:val="00933B0B"/>
    <w:rsid w:val="0093422C"/>
    <w:rsid w:val="00934D9B"/>
    <w:rsid w:val="009364DD"/>
    <w:rsid w:val="0093794E"/>
    <w:rsid w:val="009420AD"/>
    <w:rsid w:val="00944B64"/>
    <w:rsid w:val="00946CA0"/>
    <w:rsid w:val="00951511"/>
    <w:rsid w:val="00951AFF"/>
    <w:rsid w:val="00951D37"/>
    <w:rsid w:val="00952563"/>
    <w:rsid w:val="00952D66"/>
    <w:rsid w:val="009539CD"/>
    <w:rsid w:val="00953A67"/>
    <w:rsid w:val="00956448"/>
    <w:rsid w:val="00957E49"/>
    <w:rsid w:val="009610BC"/>
    <w:rsid w:val="00962E68"/>
    <w:rsid w:val="00963DF0"/>
    <w:rsid w:val="00970B1F"/>
    <w:rsid w:val="00971EC1"/>
    <w:rsid w:val="009729AF"/>
    <w:rsid w:val="00976A45"/>
    <w:rsid w:val="009773C5"/>
    <w:rsid w:val="00977743"/>
    <w:rsid w:val="00977C43"/>
    <w:rsid w:val="0098015A"/>
    <w:rsid w:val="00981007"/>
    <w:rsid w:val="009833C9"/>
    <w:rsid w:val="00983521"/>
    <w:rsid w:val="0098507B"/>
    <w:rsid w:val="00985EC6"/>
    <w:rsid w:val="0099093E"/>
    <w:rsid w:val="00992B5F"/>
    <w:rsid w:val="009945EA"/>
    <w:rsid w:val="00994698"/>
    <w:rsid w:val="00994E14"/>
    <w:rsid w:val="009A0F21"/>
    <w:rsid w:val="009A19B3"/>
    <w:rsid w:val="009A257C"/>
    <w:rsid w:val="009A4E85"/>
    <w:rsid w:val="009A585B"/>
    <w:rsid w:val="009A59A5"/>
    <w:rsid w:val="009A68B5"/>
    <w:rsid w:val="009A7551"/>
    <w:rsid w:val="009B001C"/>
    <w:rsid w:val="009B0027"/>
    <w:rsid w:val="009B02CC"/>
    <w:rsid w:val="009B1D0A"/>
    <w:rsid w:val="009B3F2A"/>
    <w:rsid w:val="009B40DD"/>
    <w:rsid w:val="009B43E5"/>
    <w:rsid w:val="009B66CA"/>
    <w:rsid w:val="009B7042"/>
    <w:rsid w:val="009C1362"/>
    <w:rsid w:val="009C26C6"/>
    <w:rsid w:val="009C3095"/>
    <w:rsid w:val="009C3101"/>
    <w:rsid w:val="009C45A7"/>
    <w:rsid w:val="009C46BD"/>
    <w:rsid w:val="009D2737"/>
    <w:rsid w:val="009D330A"/>
    <w:rsid w:val="009D3A34"/>
    <w:rsid w:val="009D4756"/>
    <w:rsid w:val="009D67CA"/>
    <w:rsid w:val="009E162D"/>
    <w:rsid w:val="009E225D"/>
    <w:rsid w:val="009E44B2"/>
    <w:rsid w:val="009E4ED2"/>
    <w:rsid w:val="009E59DD"/>
    <w:rsid w:val="009E7621"/>
    <w:rsid w:val="009E789C"/>
    <w:rsid w:val="009F01C6"/>
    <w:rsid w:val="009F26E9"/>
    <w:rsid w:val="009F349F"/>
    <w:rsid w:val="009F489C"/>
    <w:rsid w:val="009F5327"/>
    <w:rsid w:val="009F54F1"/>
    <w:rsid w:val="009F5D9E"/>
    <w:rsid w:val="009F676D"/>
    <w:rsid w:val="00A003C8"/>
    <w:rsid w:val="00A034B4"/>
    <w:rsid w:val="00A05702"/>
    <w:rsid w:val="00A066EC"/>
    <w:rsid w:val="00A11BA5"/>
    <w:rsid w:val="00A11F54"/>
    <w:rsid w:val="00A12A48"/>
    <w:rsid w:val="00A133A8"/>
    <w:rsid w:val="00A16FA2"/>
    <w:rsid w:val="00A17680"/>
    <w:rsid w:val="00A17AF6"/>
    <w:rsid w:val="00A22B05"/>
    <w:rsid w:val="00A23CE5"/>
    <w:rsid w:val="00A24081"/>
    <w:rsid w:val="00A249E3"/>
    <w:rsid w:val="00A25910"/>
    <w:rsid w:val="00A267A2"/>
    <w:rsid w:val="00A307A7"/>
    <w:rsid w:val="00A31D89"/>
    <w:rsid w:val="00A31FD4"/>
    <w:rsid w:val="00A32536"/>
    <w:rsid w:val="00A338C1"/>
    <w:rsid w:val="00A3650D"/>
    <w:rsid w:val="00A3780D"/>
    <w:rsid w:val="00A4088A"/>
    <w:rsid w:val="00A43C3F"/>
    <w:rsid w:val="00A43D75"/>
    <w:rsid w:val="00A44BDB"/>
    <w:rsid w:val="00A471FE"/>
    <w:rsid w:val="00A5154A"/>
    <w:rsid w:val="00A5182F"/>
    <w:rsid w:val="00A5230F"/>
    <w:rsid w:val="00A55A10"/>
    <w:rsid w:val="00A56096"/>
    <w:rsid w:val="00A56320"/>
    <w:rsid w:val="00A5676F"/>
    <w:rsid w:val="00A61A3C"/>
    <w:rsid w:val="00A61BAA"/>
    <w:rsid w:val="00A62357"/>
    <w:rsid w:val="00A62C9A"/>
    <w:rsid w:val="00A63413"/>
    <w:rsid w:val="00A63CC6"/>
    <w:rsid w:val="00A64F77"/>
    <w:rsid w:val="00A6558C"/>
    <w:rsid w:val="00A6674D"/>
    <w:rsid w:val="00A675A4"/>
    <w:rsid w:val="00A73651"/>
    <w:rsid w:val="00A73DED"/>
    <w:rsid w:val="00A759BF"/>
    <w:rsid w:val="00A768B3"/>
    <w:rsid w:val="00A76B23"/>
    <w:rsid w:val="00A77A6B"/>
    <w:rsid w:val="00A813C8"/>
    <w:rsid w:val="00A829AB"/>
    <w:rsid w:val="00A82E5D"/>
    <w:rsid w:val="00A859E6"/>
    <w:rsid w:val="00A85EAB"/>
    <w:rsid w:val="00A861E3"/>
    <w:rsid w:val="00A864DD"/>
    <w:rsid w:val="00A875BD"/>
    <w:rsid w:val="00A902BC"/>
    <w:rsid w:val="00A92187"/>
    <w:rsid w:val="00A94BF6"/>
    <w:rsid w:val="00AA010F"/>
    <w:rsid w:val="00AA0764"/>
    <w:rsid w:val="00AA5395"/>
    <w:rsid w:val="00AA7763"/>
    <w:rsid w:val="00AB09EC"/>
    <w:rsid w:val="00AB28B3"/>
    <w:rsid w:val="00AB4CAC"/>
    <w:rsid w:val="00AB55CC"/>
    <w:rsid w:val="00AB741D"/>
    <w:rsid w:val="00AC20D7"/>
    <w:rsid w:val="00AC4702"/>
    <w:rsid w:val="00AC4D31"/>
    <w:rsid w:val="00AC5393"/>
    <w:rsid w:val="00AC7C4C"/>
    <w:rsid w:val="00AD113D"/>
    <w:rsid w:val="00AD29CA"/>
    <w:rsid w:val="00AD7D4B"/>
    <w:rsid w:val="00AE127D"/>
    <w:rsid w:val="00AE548A"/>
    <w:rsid w:val="00AE5708"/>
    <w:rsid w:val="00AE5D74"/>
    <w:rsid w:val="00AE79D8"/>
    <w:rsid w:val="00AF1D96"/>
    <w:rsid w:val="00AF420B"/>
    <w:rsid w:val="00AF4887"/>
    <w:rsid w:val="00AF4B33"/>
    <w:rsid w:val="00AF4E01"/>
    <w:rsid w:val="00AF71D1"/>
    <w:rsid w:val="00B007A2"/>
    <w:rsid w:val="00B02524"/>
    <w:rsid w:val="00B02B9B"/>
    <w:rsid w:val="00B06016"/>
    <w:rsid w:val="00B06228"/>
    <w:rsid w:val="00B063E5"/>
    <w:rsid w:val="00B075EF"/>
    <w:rsid w:val="00B079C5"/>
    <w:rsid w:val="00B1025C"/>
    <w:rsid w:val="00B1091B"/>
    <w:rsid w:val="00B10F8E"/>
    <w:rsid w:val="00B1184A"/>
    <w:rsid w:val="00B12108"/>
    <w:rsid w:val="00B12BDA"/>
    <w:rsid w:val="00B14840"/>
    <w:rsid w:val="00B15F9E"/>
    <w:rsid w:val="00B16912"/>
    <w:rsid w:val="00B17916"/>
    <w:rsid w:val="00B179D7"/>
    <w:rsid w:val="00B17BB6"/>
    <w:rsid w:val="00B211F1"/>
    <w:rsid w:val="00B21819"/>
    <w:rsid w:val="00B22691"/>
    <w:rsid w:val="00B25188"/>
    <w:rsid w:val="00B25824"/>
    <w:rsid w:val="00B30C25"/>
    <w:rsid w:val="00B329DF"/>
    <w:rsid w:val="00B33EFF"/>
    <w:rsid w:val="00B35664"/>
    <w:rsid w:val="00B36419"/>
    <w:rsid w:val="00B366F9"/>
    <w:rsid w:val="00B37547"/>
    <w:rsid w:val="00B37E41"/>
    <w:rsid w:val="00B41F34"/>
    <w:rsid w:val="00B43097"/>
    <w:rsid w:val="00B4525A"/>
    <w:rsid w:val="00B46B3E"/>
    <w:rsid w:val="00B50EF8"/>
    <w:rsid w:val="00B5269D"/>
    <w:rsid w:val="00B5465C"/>
    <w:rsid w:val="00B55755"/>
    <w:rsid w:val="00B57CE6"/>
    <w:rsid w:val="00B606E4"/>
    <w:rsid w:val="00B62315"/>
    <w:rsid w:val="00B63EFE"/>
    <w:rsid w:val="00B64427"/>
    <w:rsid w:val="00B6463C"/>
    <w:rsid w:val="00B64B40"/>
    <w:rsid w:val="00B66F1B"/>
    <w:rsid w:val="00B67E7E"/>
    <w:rsid w:val="00B73775"/>
    <w:rsid w:val="00B737D7"/>
    <w:rsid w:val="00B73B09"/>
    <w:rsid w:val="00B75F51"/>
    <w:rsid w:val="00B7716F"/>
    <w:rsid w:val="00B8028E"/>
    <w:rsid w:val="00B80BEE"/>
    <w:rsid w:val="00B825F4"/>
    <w:rsid w:val="00B82964"/>
    <w:rsid w:val="00B83A24"/>
    <w:rsid w:val="00B86654"/>
    <w:rsid w:val="00B86B60"/>
    <w:rsid w:val="00B915BE"/>
    <w:rsid w:val="00B92264"/>
    <w:rsid w:val="00B94098"/>
    <w:rsid w:val="00B943B7"/>
    <w:rsid w:val="00B94F7B"/>
    <w:rsid w:val="00B951AA"/>
    <w:rsid w:val="00B951D2"/>
    <w:rsid w:val="00B96D01"/>
    <w:rsid w:val="00BA0A0E"/>
    <w:rsid w:val="00BA16C9"/>
    <w:rsid w:val="00BA3D41"/>
    <w:rsid w:val="00BA3D58"/>
    <w:rsid w:val="00BA3EDE"/>
    <w:rsid w:val="00BA41C2"/>
    <w:rsid w:val="00BB03FE"/>
    <w:rsid w:val="00BB0CF0"/>
    <w:rsid w:val="00BB2272"/>
    <w:rsid w:val="00BB2C63"/>
    <w:rsid w:val="00BB3790"/>
    <w:rsid w:val="00BB4149"/>
    <w:rsid w:val="00BB7A6B"/>
    <w:rsid w:val="00BB7B62"/>
    <w:rsid w:val="00BC0FA7"/>
    <w:rsid w:val="00BC1C28"/>
    <w:rsid w:val="00BC2C2B"/>
    <w:rsid w:val="00BC37AB"/>
    <w:rsid w:val="00BC4C80"/>
    <w:rsid w:val="00BC7EA0"/>
    <w:rsid w:val="00BD0074"/>
    <w:rsid w:val="00BD08C2"/>
    <w:rsid w:val="00BD0C71"/>
    <w:rsid w:val="00BD1054"/>
    <w:rsid w:val="00BD1E37"/>
    <w:rsid w:val="00BD5192"/>
    <w:rsid w:val="00BD658E"/>
    <w:rsid w:val="00BD6619"/>
    <w:rsid w:val="00BE3EAD"/>
    <w:rsid w:val="00BE43AC"/>
    <w:rsid w:val="00BE43CE"/>
    <w:rsid w:val="00BE5305"/>
    <w:rsid w:val="00BE7F5C"/>
    <w:rsid w:val="00BF1A44"/>
    <w:rsid w:val="00BF2859"/>
    <w:rsid w:val="00BF2A3D"/>
    <w:rsid w:val="00BF303C"/>
    <w:rsid w:val="00BF50FF"/>
    <w:rsid w:val="00BF6BB7"/>
    <w:rsid w:val="00C020D2"/>
    <w:rsid w:val="00C04749"/>
    <w:rsid w:val="00C0503E"/>
    <w:rsid w:val="00C05C92"/>
    <w:rsid w:val="00C114F3"/>
    <w:rsid w:val="00C16E5E"/>
    <w:rsid w:val="00C17261"/>
    <w:rsid w:val="00C20181"/>
    <w:rsid w:val="00C20343"/>
    <w:rsid w:val="00C2086B"/>
    <w:rsid w:val="00C20871"/>
    <w:rsid w:val="00C221AC"/>
    <w:rsid w:val="00C222FD"/>
    <w:rsid w:val="00C230E7"/>
    <w:rsid w:val="00C25C54"/>
    <w:rsid w:val="00C300FF"/>
    <w:rsid w:val="00C311B0"/>
    <w:rsid w:val="00C31E8B"/>
    <w:rsid w:val="00C331D3"/>
    <w:rsid w:val="00C33F9F"/>
    <w:rsid w:val="00C379A1"/>
    <w:rsid w:val="00C40445"/>
    <w:rsid w:val="00C4152A"/>
    <w:rsid w:val="00C41E0F"/>
    <w:rsid w:val="00C4481E"/>
    <w:rsid w:val="00C50C4A"/>
    <w:rsid w:val="00C5236A"/>
    <w:rsid w:val="00C52388"/>
    <w:rsid w:val="00C53EC8"/>
    <w:rsid w:val="00C5447B"/>
    <w:rsid w:val="00C552F0"/>
    <w:rsid w:val="00C57029"/>
    <w:rsid w:val="00C6047D"/>
    <w:rsid w:val="00C61017"/>
    <w:rsid w:val="00C61AEC"/>
    <w:rsid w:val="00C61B63"/>
    <w:rsid w:val="00C62254"/>
    <w:rsid w:val="00C63AD7"/>
    <w:rsid w:val="00C67A25"/>
    <w:rsid w:val="00C7166A"/>
    <w:rsid w:val="00C738AF"/>
    <w:rsid w:val="00C7390D"/>
    <w:rsid w:val="00C74179"/>
    <w:rsid w:val="00C742C4"/>
    <w:rsid w:val="00C76A9D"/>
    <w:rsid w:val="00C82F40"/>
    <w:rsid w:val="00C83120"/>
    <w:rsid w:val="00C840E0"/>
    <w:rsid w:val="00C843B0"/>
    <w:rsid w:val="00C85A10"/>
    <w:rsid w:val="00C85CEB"/>
    <w:rsid w:val="00C87B5B"/>
    <w:rsid w:val="00C92F59"/>
    <w:rsid w:val="00C93642"/>
    <w:rsid w:val="00C93CCA"/>
    <w:rsid w:val="00C94AEA"/>
    <w:rsid w:val="00C95CA5"/>
    <w:rsid w:val="00C969BD"/>
    <w:rsid w:val="00CA1EFC"/>
    <w:rsid w:val="00CA2397"/>
    <w:rsid w:val="00CA319A"/>
    <w:rsid w:val="00CA6916"/>
    <w:rsid w:val="00CA716E"/>
    <w:rsid w:val="00CA775F"/>
    <w:rsid w:val="00CA792C"/>
    <w:rsid w:val="00CB23BA"/>
    <w:rsid w:val="00CB3D92"/>
    <w:rsid w:val="00CB7295"/>
    <w:rsid w:val="00CB7613"/>
    <w:rsid w:val="00CB7BC3"/>
    <w:rsid w:val="00CC08E7"/>
    <w:rsid w:val="00CC387A"/>
    <w:rsid w:val="00CC47E1"/>
    <w:rsid w:val="00CC5E87"/>
    <w:rsid w:val="00CC5F42"/>
    <w:rsid w:val="00CC6B27"/>
    <w:rsid w:val="00CD0A5C"/>
    <w:rsid w:val="00CD3C33"/>
    <w:rsid w:val="00CD4D64"/>
    <w:rsid w:val="00CD57C4"/>
    <w:rsid w:val="00CD7805"/>
    <w:rsid w:val="00CD791D"/>
    <w:rsid w:val="00CD7BF3"/>
    <w:rsid w:val="00CE14C1"/>
    <w:rsid w:val="00CE2829"/>
    <w:rsid w:val="00CE3429"/>
    <w:rsid w:val="00CE469B"/>
    <w:rsid w:val="00CE5C67"/>
    <w:rsid w:val="00CE7E85"/>
    <w:rsid w:val="00CF23BD"/>
    <w:rsid w:val="00CF241D"/>
    <w:rsid w:val="00CF25BB"/>
    <w:rsid w:val="00CF303E"/>
    <w:rsid w:val="00CF5721"/>
    <w:rsid w:val="00CF5854"/>
    <w:rsid w:val="00CF7C41"/>
    <w:rsid w:val="00D03B67"/>
    <w:rsid w:val="00D045B2"/>
    <w:rsid w:val="00D04973"/>
    <w:rsid w:val="00D07A9E"/>
    <w:rsid w:val="00D13C82"/>
    <w:rsid w:val="00D140C4"/>
    <w:rsid w:val="00D16A9E"/>
    <w:rsid w:val="00D218E3"/>
    <w:rsid w:val="00D2283F"/>
    <w:rsid w:val="00D2325C"/>
    <w:rsid w:val="00D2447B"/>
    <w:rsid w:val="00D246B0"/>
    <w:rsid w:val="00D24956"/>
    <w:rsid w:val="00D260BF"/>
    <w:rsid w:val="00D3109C"/>
    <w:rsid w:val="00D3193C"/>
    <w:rsid w:val="00D34F98"/>
    <w:rsid w:val="00D3507E"/>
    <w:rsid w:val="00D37EAB"/>
    <w:rsid w:val="00D42AE4"/>
    <w:rsid w:val="00D43031"/>
    <w:rsid w:val="00D44A97"/>
    <w:rsid w:val="00D45102"/>
    <w:rsid w:val="00D46237"/>
    <w:rsid w:val="00D50400"/>
    <w:rsid w:val="00D50856"/>
    <w:rsid w:val="00D57844"/>
    <w:rsid w:val="00D600FB"/>
    <w:rsid w:val="00D618FB"/>
    <w:rsid w:val="00D61A80"/>
    <w:rsid w:val="00D62EAC"/>
    <w:rsid w:val="00D642B4"/>
    <w:rsid w:val="00D642D6"/>
    <w:rsid w:val="00D64541"/>
    <w:rsid w:val="00D64A58"/>
    <w:rsid w:val="00D653D5"/>
    <w:rsid w:val="00D67EB1"/>
    <w:rsid w:val="00D70876"/>
    <w:rsid w:val="00D70A56"/>
    <w:rsid w:val="00D70BB5"/>
    <w:rsid w:val="00D74636"/>
    <w:rsid w:val="00D76296"/>
    <w:rsid w:val="00D80EFC"/>
    <w:rsid w:val="00D80FCA"/>
    <w:rsid w:val="00D820A5"/>
    <w:rsid w:val="00D83724"/>
    <w:rsid w:val="00D83ED9"/>
    <w:rsid w:val="00D849ED"/>
    <w:rsid w:val="00D84EFC"/>
    <w:rsid w:val="00D84FFB"/>
    <w:rsid w:val="00D90D05"/>
    <w:rsid w:val="00D9243B"/>
    <w:rsid w:val="00D9264D"/>
    <w:rsid w:val="00D92F06"/>
    <w:rsid w:val="00D933F8"/>
    <w:rsid w:val="00D946D7"/>
    <w:rsid w:val="00D95927"/>
    <w:rsid w:val="00D96280"/>
    <w:rsid w:val="00D962CF"/>
    <w:rsid w:val="00DA32E3"/>
    <w:rsid w:val="00DA4B2D"/>
    <w:rsid w:val="00DA5AC4"/>
    <w:rsid w:val="00DA5B64"/>
    <w:rsid w:val="00DB048A"/>
    <w:rsid w:val="00DB0587"/>
    <w:rsid w:val="00DB6F8D"/>
    <w:rsid w:val="00DC35E0"/>
    <w:rsid w:val="00DC37EF"/>
    <w:rsid w:val="00DC3856"/>
    <w:rsid w:val="00DC6361"/>
    <w:rsid w:val="00DC67C5"/>
    <w:rsid w:val="00DC6AF3"/>
    <w:rsid w:val="00DD0699"/>
    <w:rsid w:val="00DD18EA"/>
    <w:rsid w:val="00DD23E7"/>
    <w:rsid w:val="00DD3604"/>
    <w:rsid w:val="00DD3DED"/>
    <w:rsid w:val="00DD3FCC"/>
    <w:rsid w:val="00DD5217"/>
    <w:rsid w:val="00DD7F69"/>
    <w:rsid w:val="00DE0799"/>
    <w:rsid w:val="00DE1212"/>
    <w:rsid w:val="00DE1339"/>
    <w:rsid w:val="00DE3BB7"/>
    <w:rsid w:val="00DE4723"/>
    <w:rsid w:val="00DE75B0"/>
    <w:rsid w:val="00DF0A51"/>
    <w:rsid w:val="00DF65F5"/>
    <w:rsid w:val="00DF71E3"/>
    <w:rsid w:val="00DF78AE"/>
    <w:rsid w:val="00DF7F3D"/>
    <w:rsid w:val="00E026B9"/>
    <w:rsid w:val="00E02FA1"/>
    <w:rsid w:val="00E059AC"/>
    <w:rsid w:val="00E06E3C"/>
    <w:rsid w:val="00E11074"/>
    <w:rsid w:val="00E127D6"/>
    <w:rsid w:val="00E140EA"/>
    <w:rsid w:val="00E14A30"/>
    <w:rsid w:val="00E16065"/>
    <w:rsid w:val="00E225A9"/>
    <w:rsid w:val="00E2296B"/>
    <w:rsid w:val="00E239CB"/>
    <w:rsid w:val="00E25F3B"/>
    <w:rsid w:val="00E3061A"/>
    <w:rsid w:val="00E314AC"/>
    <w:rsid w:val="00E31B27"/>
    <w:rsid w:val="00E33AE3"/>
    <w:rsid w:val="00E33ED6"/>
    <w:rsid w:val="00E345DA"/>
    <w:rsid w:val="00E356A9"/>
    <w:rsid w:val="00E35736"/>
    <w:rsid w:val="00E3651E"/>
    <w:rsid w:val="00E37846"/>
    <w:rsid w:val="00E4118C"/>
    <w:rsid w:val="00E4150D"/>
    <w:rsid w:val="00E420A9"/>
    <w:rsid w:val="00E447EE"/>
    <w:rsid w:val="00E44CC9"/>
    <w:rsid w:val="00E453CB"/>
    <w:rsid w:val="00E45511"/>
    <w:rsid w:val="00E46719"/>
    <w:rsid w:val="00E46754"/>
    <w:rsid w:val="00E47070"/>
    <w:rsid w:val="00E52AF8"/>
    <w:rsid w:val="00E538CB"/>
    <w:rsid w:val="00E56657"/>
    <w:rsid w:val="00E607C5"/>
    <w:rsid w:val="00E617DF"/>
    <w:rsid w:val="00E62535"/>
    <w:rsid w:val="00E62F2B"/>
    <w:rsid w:val="00E63618"/>
    <w:rsid w:val="00E63FB0"/>
    <w:rsid w:val="00E670F6"/>
    <w:rsid w:val="00E718F8"/>
    <w:rsid w:val="00E72AC5"/>
    <w:rsid w:val="00E7443D"/>
    <w:rsid w:val="00E7450F"/>
    <w:rsid w:val="00E74BC5"/>
    <w:rsid w:val="00E7580C"/>
    <w:rsid w:val="00E76D5D"/>
    <w:rsid w:val="00E76D74"/>
    <w:rsid w:val="00E8173C"/>
    <w:rsid w:val="00E821A6"/>
    <w:rsid w:val="00E84CAE"/>
    <w:rsid w:val="00E8618C"/>
    <w:rsid w:val="00E86495"/>
    <w:rsid w:val="00E96226"/>
    <w:rsid w:val="00EA05E5"/>
    <w:rsid w:val="00EA0C1F"/>
    <w:rsid w:val="00EA2B4D"/>
    <w:rsid w:val="00EA4CEC"/>
    <w:rsid w:val="00EA5C5C"/>
    <w:rsid w:val="00EA646F"/>
    <w:rsid w:val="00EA669B"/>
    <w:rsid w:val="00EA78A7"/>
    <w:rsid w:val="00EA7D2E"/>
    <w:rsid w:val="00EB104F"/>
    <w:rsid w:val="00EB3D42"/>
    <w:rsid w:val="00EB5C33"/>
    <w:rsid w:val="00EC04FC"/>
    <w:rsid w:val="00EC0C4F"/>
    <w:rsid w:val="00EC149E"/>
    <w:rsid w:val="00EC2C39"/>
    <w:rsid w:val="00EC33E7"/>
    <w:rsid w:val="00EC344E"/>
    <w:rsid w:val="00EC3D03"/>
    <w:rsid w:val="00EC52C1"/>
    <w:rsid w:val="00ED0189"/>
    <w:rsid w:val="00ED0C91"/>
    <w:rsid w:val="00ED61D8"/>
    <w:rsid w:val="00ED7C31"/>
    <w:rsid w:val="00EE0F36"/>
    <w:rsid w:val="00EE1B76"/>
    <w:rsid w:val="00EE1EB8"/>
    <w:rsid w:val="00EE233D"/>
    <w:rsid w:val="00EE2AD7"/>
    <w:rsid w:val="00EE2B04"/>
    <w:rsid w:val="00EE3AD9"/>
    <w:rsid w:val="00EE4897"/>
    <w:rsid w:val="00EE6937"/>
    <w:rsid w:val="00EE69E4"/>
    <w:rsid w:val="00EE7AD9"/>
    <w:rsid w:val="00EF148A"/>
    <w:rsid w:val="00EF1EF8"/>
    <w:rsid w:val="00EF2CCE"/>
    <w:rsid w:val="00EF42EA"/>
    <w:rsid w:val="00EF4ADC"/>
    <w:rsid w:val="00EF5E96"/>
    <w:rsid w:val="00EF5F55"/>
    <w:rsid w:val="00EF793A"/>
    <w:rsid w:val="00F01BE3"/>
    <w:rsid w:val="00F0234E"/>
    <w:rsid w:val="00F0326F"/>
    <w:rsid w:val="00F0513E"/>
    <w:rsid w:val="00F06877"/>
    <w:rsid w:val="00F11AC8"/>
    <w:rsid w:val="00F12F8C"/>
    <w:rsid w:val="00F143CE"/>
    <w:rsid w:val="00F14D57"/>
    <w:rsid w:val="00F15F77"/>
    <w:rsid w:val="00F1674E"/>
    <w:rsid w:val="00F16E01"/>
    <w:rsid w:val="00F20C1D"/>
    <w:rsid w:val="00F20EA8"/>
    <w:rsid w:val="00F21C88"/>
    <w:rsid w:val="00F239AE"/>
    <w:rsid w:val="00F23ACD"/>
    <w:rsid w:val="00F245B1"/>
    <w:rsid w:val="00F24714"/>
    <w:rsid w:val="00F25D17"/>
    <w:rsid w:val="00F27E34"/>
    <w:rsid w:val="00F31410"/>
    <w:rsid w:val="00F3276C"/>
    <w:rsid w:val="00F32836"/>
    <w:rsid w:val="00F334A6"/>
    <w:rsid w:val="00F3484E"/>
    <w:rsid w:val="00F37876"/>
    <w:rsid w:val="00F41028"/>
    <w:rsid w:val="00F43FDF"/>
    <w:rsid w:val="00F44162"/>
    <w:rsid w:val="00F455E8"/>
    <w:rsid w:val="00F456A0"/>
    <w:rsid w:val="00F46901"/>
    <w:rsid w:val="00F50100"/>
    <w:rsid w:val="00F508BB"/>
    <w:rsid w:val="00F54027"/>
    <w:rsid w:val="00F54251"/>
    <w:rsid w:val="00F54914"/>
    <w:rsid w:val="00F54C89"/>
    <w:rsid w:val="00F551FB"/>
    <w:rsid w:val="00F61989"/>
    <w:rsid w:val="00F629C7"/>
    <w:rsid w:val="00F64368"/>
    <w:rsid w:val="00F711FD"/>
    <w:rsid w:val="00F722A4"/>
    <w:rsid w:val="00F72A79"/>
    <w:rsid w:val="00F75B3D"/>
    <w:rsid w:val="00F75E8E"/>
    <w:rsid w:val="00F76F05"/>
    <w:rsid w:val="00F779B9"/>
    <w:rsid w:val="00F77D2B"/>
    <w:rsid w:val="00F8082F"/>
    <w:rsid w:val="00F8092E"/>
    <w:rsid w:val="00F8283A"/>
    <w:rsid w:val="00F83F20"/>
    <w:rsid w:val="00F85BE0"/>
    <w:rsid w:val="00F90F97"/>
    <w:rsid w:val="00F924E1"/>
    <w:rsid w:val="00F92AD6"/>
    <w:rsid w:val="00F92CE0"/>
    <w:rsid w:val="00F92E65"/>
    <w:rsid w:val="00F9304C"/>
    <w:rsid w:val="00F93472"/>
    <w:rsid w:val="00F9438C"/>
    <w:rsid w:val="00F9503B"/>
    <w:rsid w:val="00F957F7"/>
    <w:rsid w:val="00F963CA"/>
    <w:rsid w:val="00F96B0F"/>
    <w:rsid w:val="00F96CF1"/>
    <w:rsid w:val="00F96EF8"/>
    <w:rsid w:val="00FA08CB"/>
    <w:rsid w:val="00FA0F7B"/>
    <w:rsid w:val="00FA386C"/>
    <w:rsid w:val="00FA401C"/>
    <w:rsid w:val="00FA40F1"/>
    <w:rsid w:val="00FB24C2"/>
    <w:rsid w:val="00FB7B63"/>
    <w:rsid w:val="00FC0E15"/>
    <w:rsid w:val="00FC39F5"/>
    <w:rsid w:val="00FC4E37"/>
    <w:rsid w:val="00FC50F0"/>
    <w:rsid w:val="00FC6C20"/>
    <w:rsid w:val="00FD0395"/>
    <w:rsid w:val="00FD374E"/>
    <w:rsid w:val="00FD421E"/>
    <w:rsid w:val="00FD5F61"/>
    <w:rsid w:val="00FD7DF4"/>
    <w:rsid w:val="00FE01FC"/>
    <w:rsid w:val="00FE3055"/>
    <w:rsid w:val="00FE5404"/>
    <w:rsid w:val="00FE6A2E"/>
    <w:rsid w:val="00FE75B1"/>
    <w:rsid w:val="00FF2C97"/>
    <w:rsid w:val="00FF489C"/>
    <w:rsid w:val="00FF5685"/>
    <w:rsid w:val="00FF6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07590"/>
  <w15:chartTrackingRefBased/>
  <w15:docId w15:val="{438A64DB-1025-4280-8A76-BE9F7C96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FBA"/>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rsid w:val="00544405"/>
    <w:pPr>
      <w:tabs>
        <w:tab w:val="center" w:pos="4320"/>
        <w:tab w:val="right" w:pos="8640"/>
      </w:tabs>
    </w:pPr>
  </w:style>
  <w:style w:type="paragraph" w:styleId="Footer">
    <w:name w:val="footer"/>
    <w:basedOn w:val="Normal"/>
    <w:link w:val="FooterChar"/>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character" w:customStyle="1" w:styleId="HeaderChar">
    <w:name w:val="Header Char"/>
    <w:link w:val="Header"/>
    <w:rsid w:val="001072BE"/>
    <w:rPr>
      <w:rFonts w:ascii=".VnTime" w:eastAsia="Times New Roman" w:hAnsi=".VnTime" w:cs=".VnTime"/>
      <w:sz w:val="28"/>
      <w:szCs w:val="28"/>
      <w:lang w:val="en-AU"/>
    </w:rPr>
  </w:style>
  <w:style w:type="character" w:customStyle="1" w:styleId="UnresolvedMention1">
    <w:name w:val="Unresolved Mention1"/>
    <w:uiPriority w:val="99"/>
    <w:semiHidden/>
    <w:unhideWhenUsed/>
    <w:rsid w:val="00A43C3F"/>
    <w:rPr>
      <w:color w:val="605E5C"/>
      <w:shd w:val="clear" w:color="auto" w:fill="E1DFDD"/>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6E182B"/>
    <w:rPr>
      <w:vertAlign w:val="superscript"/>
    </w:rPr>
  </w:style>
  <w:style w:type="character" w:customStyle="1" w:styleId="fontstyle01">
    <w:name w:val="fontstyle01"/>
    <w:rsid w:val="000433AB"/>
    <w:rPr>
      <w:rFonts w:ascii="Times New Roman" w:hAnsi="Times New Roman" w:cs="Times New Roman" w:hint="default"/>
      <w:b w:val="0"/>
      <w:bCs w:val="0"/>
      <w:i w:val="0"/>
      <w:iCs w:val="0"/>
      <w:color w:val="000000"/>
      <w:sz w:val="28"/>
      <w:szCs w:val="28"/>
    </w:rPr>
  </w:style>
  <w:style w:type="paragraph" w:styleId="NormalWeb">
    <w:name w:val="Normal (Web)"/>
    <w:basedOn w:val="Normal"/>
    <w:link w:val="NormalWebChar"/>
    <w:uiPriority w:val="99"/>
    <w:unhideWhenUsed/>
    <w:qFormat/>
    <w:rsid w:val="008860E1"/>
    <w:pPr>
      <w:autoSpaceDE/>
      <w:autoSpaceDN/>
      <w:spacing w:before="100" w:beforeAutospacing="1" w:after="100" w:afterAutospacing="1"/>
    </w:pPr>
    <w:rPr>
      <w:rFonts w:ascii="Times New Roman" w:hAnsi="Times New Roman" w:cs="Times New Roman"/>
      <w:sz w:val="24"/>
      <w:szCs w:val="24"/>
      <w:lang w:val="en-US"/>
    </w:rPr>
  </w:style>
  <w:style w:type="character" w:customStyle="1" w:styleId="NormalWebChar">
    <w:name w:val="Normal (Web) Char"/>
    <w:link w:val="NormalWeb"/>
    <w:uiPriority w:val="99"/>
    <w:locked/>
    <w:rsid w:val="008860E1"/>
    <w:rPr>
      <w:rFonts w:eastAsia="Times New Roman"/>
      <w:sz w:val="24"/>
      <w:szCs w:val="24"/>
    </w:rPr>
  </w:style>
  <w:style w:type="paragraph" w:styleId="BodyTextIndent2">
    <w:name w:val="Body Text Indent 2"/>
    <w:basedOn w:val="Normal"/>
    <w:link w:val="BodyTextIndent2Char"/>
    <w:uiPriority w:val="99"/>
    <w:semiHidden/>
    <w:unhideWhenUsed/>
    <w:rsid w:val="00BE7F5C"/>
    <w:pPr>
      <w:spacing w:after="120" w:line="480" w:lineRule="auto"/>
      <w:ind w:left="283"/>
    </w:pPr>
  </w:style>
  <w:style w:type="character" w:customStyle="1" w:styleId="BodyTextIndent2Char">
    <w:name w:val="Body Text Indent 2 Char"/>
    <w:basedOn w:val="DefaultParagraphFont"/>
    <w:link w:val="BodyTextIndent2"/>
    <w:uiPriority w:val="99"/>
    <w:semiHidden/>
    <w:rsid w:val="00BE7F5C"/>
    <w:rPr>
      <w:rFonts w:ascii=".VnTime" w:eastAsia="Times New Roman" w:hAnsi=".VnTime" w:cs=".VnTime"/>
      <w:sz w:val="28"/>
      <w:szCs w:val="28"/>
      <w:lang w:val="en-AU"/>
    </w:rPr>
  </w:style>
  <w:style w:type="character" w:customStyle="1" w:styleId="FooterChar">
    <w:name w:val="Footer Char"/>
    <w:basedOn w:val="DefaultParagraphFont"/>
    <w:link w:val="Footer"/>
    <w:rsid w:val="00594686"/>
    <w:rPr>
      <w:rFonts w:ascii=".VnTime" w:eastAsia="Times New Roman" w:hAnsi=".VnTime" w:cs=".VnTime"/>
      <w:sz w:val="28"/>
      <w:szCs w:val="28"/>
      <w:lang w:val="en-AU"/>
    </w:rPr>
  </w:style>
  <w:style w:type="character" w:customStyle="1" w:styleId="apple-converted-space">
    <w:name w:val="apple-converted-space"/>
    <w:basedOn w:val="DefaultParagraphFont"/>
    <w:rsid w:val="001C6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651931">
      <w:bodyDiv w:val="1"/>
      <w:marLeft w:val="0"/>
      <w:marRight w:val="0"/>
      <w:marTop w:val="0"/>
      <w:marBottom w:val="0"/>
      <w:divBdr>
        <w:top w:val="none" w:sz="0" w:space="0" w:color="auto"/>
        <w:left w:val="none" w:sz="0" w:space="0" w:color="auto"/>
        <w:bottom w:val="none" w:sz="0" w:space="0" w:color="auto"/>
        <w:right w:val="none" w:sz="0" w:space="0" w:color="auto"/>
      </w:divBdr>
      <w:divsChild>
        <w:div w:id="477916886">
          <w:marLeft w:val="0"/>
          <w:marRight w:val="0"/>
          <w:marTop w:val="120"/>
          <w:marBottom w:val="120"/>
          <w:divBdr>
            <w:top w:val="none" w:sz="0" w:space="0" w:color="auto"/>
            <w:left w:val="none" w:sz="0" w:space="0" w:color="auto"/>
            <w:bottom w:val="none" w:sz="0" w:space="0" w:color="auto"/>
            <w:right w:val="none" w:sz="0" w:space="0" w:color="auto"/>
          </w:divBdr>
        </w:div>
      </w:divsChild>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472091759">
      <w:bodyDiv w:val="1"/>
      <w:marLeft w:val="0"/>
      <w:marRight w:val="0"/>
      <w:marTop w:val="0"/>
      <w:marBottom w:val="0"/>
      <w:divBdr>
        <w:top w:val="none" w:sz="0" w:space="0" w:color="auto"/>
        <w:left w:val="none" w:sz="0" w:space="0" w:color="auto"/>
        <w:bottom w:val="none" w:sz="0" w:space="0" w:color="auto"/>
        <w:right w:val="none" w:sz="0" w:space="0" w:color="auto"/>
      </w:divBdr>
    </w:div>
    <w:div w:id="1491600802">
      <w:bodyDiv w:val="1"/>
      <w:marLeft w:val="0"/>
      <w:marRight w:val="0"/>
      <w:marTop w:val="0"/>
      <w:marBottom w:val="0"/>
      <w:divBdr>
        <w:top w:val="none" w:sz="0" w:space="0" w:color="auto"/>
        <w:left w:val="none" w:sz="0" w:space="0" w:color="auto"/>
        <w:bottom w:val="none" w:sz="0" w:space="0" w:color="auto"/>
        <w:right w:val="none" w:sz="0" w:space="0" w:color="auto"/>
      </w:divBdr>
      <w:divsChild>
        <w:div w:id="440995251">
          <w:marLeft w:val="0"/>
          <w:marRight w:val="0"/>
          <w:marTop w:val="120"/>
          <w:marBottom w:val="120"/>
          <w:divBdr>
            <w:top w:val="none" w:sz="0" w:space="0" w:color="auto"/>
            <w:left w:val="none" w:sz="0" w:space="0" w:color="auto"/>
            <w:bottom w:val="none" w:sz="0" w:space="0" w:color="auto"/>
            <w:right w:val="none" w:sz="0" w:space="0" w:color="auto"/>
          </w:divBdr>
        </w:div>
      </w:divsChild>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23534-A744-49EA-8AD4-98F93542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19</Pages>
  <Words>4099</Words>
  <Characters>23368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DAT HUYNH</cp:lastModifiedBy>
  <cp:revision>185</cp:revision>
  <cp:lastPrinted>2023-02-27T02:05:00Z</cp:lastPrinted>
  <dcterms:created xsi:type="dcterms:W3CDTF">2025-07-02T09:24:00Z</dcterms:created>
  <dcterms:modified xsi:type="dcterms:W3CDTF">2025-07-31T17:57:00Z</dcterms:modified>
</cp:coreProperties>
</file>